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17A9C" w14:textId="67293B4D" w:rsidR="00796B4B" w:rsidRPr="00153349" w:rsidRDefault="00796B4B" w:rsidP="00796B4B">
      <w:pPr>
        <w:spacing w:after="0" w:line="240" w:lineRule="auto"/>
        <w:rPr>
          <w:rFonts w:ascii="Tahoma" w:eastAsia="Cambria" w:hAnsi="Tahoma" w:cs="Tahoma"/>
          <w:sz w:val="20"/>
          <w:szCs w:val="20"/>
          <w:lang w:eastAsia="pl-PL"/>
        </w:rPr>
      </w:pPr>
      <w:bookmarkStart w:id="0" w:name="_Hlk522899271"/>
      <w:r w:rsidRPr="00153349">
        <w:rPr>
          <w:rFonts w:ascii="Tahoma" w:eastAsia="Cambria" w:hAnsi="Tahoma" w:cs="Tahoma"/>
          <w:sz w:val="20"/>
          <w:szCs w:val="20"/>
          <w:lang w:eastAsia="pl-PL"/>
        </w:rPr>
        <w:t>DZP.381</w:t>
      </w:r>
      <w:r w:rsidR="00127DB4" w:rsidRPr="00153349">
        <w:rPr>
          <w:rFonts w:ascii="Tahoma" w:eastAsia="Cambria" w:hAnsi="Tahoma" w:cs="Tahoma"/>
          <w:sz w:val="20"/>
          <w:szCs w:val="20"/>
          <w:lang w:eastAsia="pl-PL"/>
        </w:rPr>
        <w:t>.8A.2023</w:t>
      </w:r>
    </w:p>
    <w:p w14:paraId="04298A0B" w14:textId="422AF940" w:rsidR="00796B4B" w:rsidRPr="00153349" w:rsidRDefault="00796B4B" w:rsidP="00153349">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Załącznik nr</w:t>
      </w:r>
      <w:r w:rsidR="006A5F9C" w:rsidRPr="00153349">
        <w:rPr>
          <w:rFonts w:ascii="Tahoma" w:eastAsia="Cambria" w:hAnsi="Tahoma" w:cs="Tahoma"/>
          <w:sz w:val="20"/>
          <w:szCs w:val="20"/>
          <w:lang w:eastAsia="pl-PL"/>
        </w:rPr>
        <w:t xml:space="preserve"> </w:t>
      </w:r>
      <w:r w:rsidR="00127DB4" w:rsidRPr="00153349">
        <w:rPr>
          <w:rFonts w:ascii="Tahoma" w:eastAsia="Cambria" w:hAnsi="Tahoma" w:cs="Tahoma"/>
          <w:sz w:val="20"/>
          <w:szCs w:val="20"/>
          <w:lang w:eastAsia="pl-PL"/>
        </w:rPr>
        <w:t xml:space="preserve">7 – dotyczy części nr 1 </w:t>
      </w:r>
    </w:p>
    <w:p w14:paraId="48A17387" w14:textId="77777777" w:rsidR="007D3E56" w:rsidRPr="00153349" w:rsidRDefault="007D3E56" w:rsidP="00796B4B">
      <w:pPr>
        <w:suppressAutoHyphens/>
        <w:spacing w:after="0" w:line="240" w:lineRule="auto"/>
        <w:jc w:val="center"/>
        <w:rPr>
          <w:rFonts w:ascii="Tahoma" w:eastAsia="Cambria" w:hAnsi="Tahoma" w:cs="Tahoma"/>
          <w:b/>
          <w:bCs/>
          <w:sz w:val="20"/>
          <w:szCs w:val="20"/>
          <w:lang w:eastAsia="ar-SA"/>
        </w:rPr>
      </w:pPr>
    </w:p>
    <w:p w14:paraId="74D9F056" w14:textId="77777777" w:rsidR="00796B4B" w:rsidRPr="00153349" w:rsidRDefault="00796B4B" w:rsidP="00796B4B">
      <w:pPr>
        <w:suppressAutoHyphens/>
        <w:spacing w:after="0" w:line="240" w:lineRule="auto"/>
        <w:jc w:val="center"/>
        <w:rPr>
          <w:rFonts w:ascii="Tahoma" w:eastAsia="Cambria" w:hAnsi="Tahoma" w:cs="Tahoma"/>
          <w:b/>
          <w:bCs/>
          <w:sz w:val="20"/>
          <w:szCs w:val="20"/>
          <w:lang w:eastAsia="ar-SA"/>
        </w:rPr>
      </w:pPr>
      <w:r w:rsidRPr="00153349">
        <w:rPr>
          <w:rFonts w:ascii="Tahoma" w:eastAsia="Cambria" w:hAnsi="Tahoma" w:cs="Tahoma"/>
          <w:b/>
          <w:bCs/>
          <w:sz w:val="20"/>
          <w:szCs w:val="20"/>
          <w:lang w:eastAsia="ar-SA"/>
        </w:rPr>
        <w:t xml:space="preserve">UMOWA – wzór </w:t>
      </w:r>
    </w:p>
    <w:p w14:paraId="67E5FB77" w14:textId="77777777" w:rsidR="00796B4B" w:rsidRPr="00153349" w:rsidRDefault="00796B4B" w:rsidP="00796B4B">
      <w:pPr>
        <w:suppressAutoHyphens/>
        <w:spacing w:after="0" w:line="240" w:lineRule="auto"/>
        <w:jc w:val="center"/>
        <w:rPr>
          <w:rFonts w:ascii="Tahoma" w:eastAsia="Cambria" w:hAnsi="Tahoma" w:cs="Tahoma"/>
          <w:b/>
          <w:bCs/>
          <w:sz w:val="20"/>
          <w:szCs w:val="20"/>
          <w:lang w:eastAsia="ar-SA"/>
        </w:rPr>
      </w:pPr>
      <w:r w:rsidRPr="00153349">
        <w:rPr>
          <w:rFonts w:ascii="Tahoma" w:eastAsia="Cambria" w:hAnsi="Tahoma" w:cs="Tahoma"/>
          <w:b/>
          <w:bCs/>
          <w:sz w:val="20"/>
          <w:szCs w:val="20"/>
          <w:lang w:eastAsia="ar-SA"/>
        </w:rPr>
        <w:t xml:space="preserve"> </w:t>
      </w:r>
    </w:p>
    <w:p w14:paraId="7CECF78B"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Zawarta w dniu ................................ w  Katowicach pomiędzy:</w:t>
      </w:r>
    </w:p>
    <w:p w14:paraId="29E17E3E" w14:textId="77777777" w:rsidR="00796B4B" w:rsidRPr="00153349" w:rsidRDefault="00796B4B" w:rsidP="00796B4B">
      <w:pPr>
        <w:spacing w:after="0" w:line="240" w:lineRule="auto"/>
        <w:jc w:val="both"/>
        <w:rPr>
          <w:rFonts w:ascii="Tahoma" w:hAnsi="Tahoma" w:cs="Tahoma"/>
          <w:sz w:val="20"/>
          <w:szCs w:val="20"/>
          <w:lang w:eastAsia="pl-PL"/>
        </w:rPr>
      </w:pPr>
      <w:r w:rsidRPr="00153349">
        <w:rPr>
          <w:rFonts w:ascii="Tahoma" w:hAnsi="Tahoma" w:cs="Tahoma"/>
          <w:b/>
          <w:bCs/>
          <w:sz w:val="20"/>
          <w:szCs w:val="20"/>
          <w:lang w:eastAsia="pl-PL"/>
        </w:rPr>
        <w:t>Uniwersyteckim Centrum Klinicznym im. prof. K. Gibińskiego Śląskiego Uniwersytetu Medycznego w Katowicach</w:t>
      </w:r>
      <w:r w:rsidRPr="00153349">
        <w:rPr>
          <w:rFonts w:ascii="Tahoma" w:hAnsi="Tahoma" w:cs="Tahoma"/>
          <w:sz w:val="20"/>
          <w:szCs w:val="20"/>
          <w:lang w:eastAsia="pl-PL"/>
        </w:rPr>
        <w:t xml:space="preserve"> z siedzibą w Katowicach (40-514) przy ulicy Ceglanej 35, wpisanym do Rejestru stowarzyszeń, innych organizacji społecznych i zawodowych, fundacji, samodzielnych publicznych zakładów opieki zdrowotnej prowadzonego przez Sąd Rejonowy Katowice-Wschód w Katowicach Wydział VIII Gospodarczy Krajowego Rejestru Sądowego pod nr KRS 0000049660, NIP 9542274017,  REGON 001325767</w:t>
      </w:r>
    </w:p>
    <w:p w14:paraId="4AB4D5FB" w14:textId="77777777" w:rsidR="00796B4B" w:rsidRPr="00153349" w:rsidRDefault="00796B4B" w:rsidP="00796B4B">
      <w:pPr>
        <w:spacing w:before="120" w:after="120" w:line="240" w:lineRule="auto"/>
        <w:jc w:val="both"/>
        <w:rPr>
          <w:rFonts w:ascii="Tahoma" w:hAnsi="Tahoma" w:cs="Tahoma"/>
          <w:sz w:val="20"/>
          <w:szCs w:val="20"/>
          <w:lang w:eastAsia="pl-PL"/>
        </w:rPr>
      </w:pPr>
      <w:r w:rsidRPr="00153349">
        <w:rPr>
          <w:rFonts w:ascii="Tahoma" w:hAnsi="Tahoma" w:cs="Tahoma"/>
          <w:sz w:val="20"/>
          <w:szCs w:val="20"/>
          <w:lang w:eastAsia="pl-PL"/>
        </w:rPr>
        <w:t xml:space="preserve">zwanym w treści umowy Zamawiającym, </w:t>
      </w:r>
    </w:p>
    <w:p w14:paraId="1681E6A3" w14:textId="77777777" w:rsidR="00796B4B" w:rsidRPr="00153349" w:rsidRDefault="00796B4B" w:rsidP="00796B4B">
      <w:pPr>
        <w:spacing w:after="0" w:line="240" w:lineRule="auto"/>
        <w:jc w:val="both"/>
        <w:rPr>
          <w:rFonts w:ascii="Tahoma" w:hAnsi="Tahoma" w:cs="Tahoma"/>
          <w:sz w:val="20"/>
          <w:szCs w:val="20"/>
          <w:lang w:eastAsia="pl-PL"/>
        </w:rPr>
      </w:pPr>
      <w:r w:rsidRPr="00153349">
        <w:rPr>
          <w:rFonts w:ascii="Tahoma" w:hAnsi="Tahoma" w:cs="Tahoma"/>
          <w:sz w:val="20"/>
          <w:szCs w:val="20"/>
          <w:lang w:eastAsia="pl-PL"/>
        </w:rPr>
        <w:t>reprezentowanym przez:</w:t>
      </w:r>
    </w:p>
    <w:p w14:paraId="1079B6A3" w14:textId="77777777" w:rsidR="00796B4B" w:rsidRPr="00153349" w:rsidRDefault="00796B4B" w:rsidP="00796B4B">
      <w:pPr>
        <w:jc w:val="both"/>
        <w:rPr>
          <w:rFonts w:ascii="Tahoma" w:eastAsia="Cambria" w:hAnsi="Tahoma" w:cs="Tahoma"/>
          <w:sz w:val="20"/>
          <w:szCs w:val="20"/>
          <w:lang w:eastAsia="pl-PL"/>
        </w:rPr>
      </w:pPr>
    </w:p>
    <w:p w14:paraId="28604044" w14:textId="77777777" w:rsidR="00796B4B" w:rsidRPr="00153349" w:rsidRDefault="00796B4B" w:rsidP="00796B4B">
      <w:pPr>
        <w:jc w:val="both"/>
        <w:rPr>
          <w:rFonts w:ascii="Tahoma" w:eastAsia="Cambria" w:hAnsi="Tahoma" w:cs="Tahoma"/>
          <w:sz w:val="20"/>
          <w:szCs w:val="20"/>
        </w:rPr>
      </w:pPr>
      <w:r w:rsidRPr="00153349">
        <w:rPr>
          <w:rFonts w:ascii="Tahoma" w:eastAsia="Cambria" w:hAnsi="Tahoma" w:cs="Tahoma"/>
          <w:sz w:val="20"/>
          <w:szCs w:val="20"/>
          <w:lang w:eastAsia="pl-PL"/>
        </w:rPr>
        <w:t>…………………………………………</w:t>
      </w:r>
    </w:p>
    <w:p w14:paraId="0F8E3B43" w14:textId="77777777" w:rsidR="00796B4B" w:rsidRPr="00153349" w:rsidRDefault="00796B4B" w:rsidP="00796B4B">
      <w:pPr>
        <w:spacing w:after="0" w:line="240" w:lineRule="auto"/>
        <w:ind w:left="720"/>
        <w:jc w:val="center"/>
        <w:rPr>
          <w:rFonts w:ascii="Tahoma" w:eastAsia="Cambria" w:hAnsi="Tahoma" w:cs="Tahoma"/>
          <w:sz w:val="20"/>
          <w:szCs w:val="20"/>
          <w:lang w:eastAsia="pl-PL"/>
        </w:rPr>
      </w:pPr>
      <w:r w:rsidRPr="00153349">
        <w:rPr>
          <w:rFonts w:ascii="Tahoma" w:eastAsia="Cambria" w:hAnsi="Tahoma" w:cs="Tahoma"/>
          <w:sz w:val="20"/>
          <w:szCs w:val="20"/>
          <w:lang w:eastAsia="pl-PL"/>
        </w:rPr>
        <w:t>a</w:t>
      </w:r>
    </w:p>
    <w:p w14:paraId="5E84228D"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w:t>
      </w:r>
    </w:p>
    <w:p w14:paraId="0E2E5152"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z siedzibą: ……………………</w:t>
      </w:r>
    </w:p>
    <w:p w14:paraId="21F25EF4"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wpisanym do ................................. pod nr …………………..</w:t>
      </w:r>
    </w:p>
    <w:p w14:paraId="6A3177E7" w14:textId="77777777" w:rsidR="007D3E56"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 xml:space="preserve">NIP                    </w:t>
      </w:r>
    </w:p>
    <w:p w14:paraId="06D1BAC7"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REGON</w:t>
      </w:r>
    </w:p>
    <w:p w14:paraId="36F72050"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 xml:space="preserve">zwanym w treści umowy Wykonawcą </w:t>
      </w:r>
    </w:p>
    <w:p w14:paraId="419F637F" w14:textId="77777777" w:rsidR="00796B4B" w:rsidRPr="00153349" w:rsidRDefault="00796B4B" w:rsidP="00796B4B">
      <w:pPr>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reprezentowanym przez:</w:t>
      </w:r>
    </w:p>
    <w:p w14:paraId="1AB8CF16" w14:textId="77777777" w:rsidR="00796B4B" w:rsidRPr="00153349" w:rsidRDefault="00796B4B" w:rsidP="00796B4B">
      <w:pPr>
        <w:widowControl w:val="0"/>
        <w:suppressAutoHyphens/>
        <w:spacing w:after="0" w:line="240" w:lineRule="auto"/>
        <w:rPr>
          <w:rFonts w:ascii="Tahoma" w:eastAsia="Cambria" w:hAnsi="Tahoma" w:cs="Tahoma"/>
          <w:sz w:val="20"/>
          <w:szCs w:val="20"/>
          <w:lang w:eastAsia="pl-PL"/>
        </w:rPr>
      </w:pPr>
    </w:p>
    <w:p w14:paraId="3EED5190" w14:textId="77777777" w:rsidR="00796B4B" w:rsidRPr="00153349" w:rsidRDefault="00796B4B" w:rsidP="00796B4B">
      <w:pPr>
        <w:widowControl w:val="0"/>
        <w:suppressAutoHyphens/>
        <w:spacing w:after="0" w:line="240" w:lineRule="auto"/>
        <w:rPr>
          <w:rFonts w:ascii="Tahoma" w:eastAsia="Cambria" w:hAnsi="Tahoma" w:cs="Tahoma"/>
          <w:sz w:val="20"/>
          <w:szCs w:val="20"/>
          <w:lang w:eastAsia="pl-PL"/>
        </w:rPr>
      </w:pPr>
    </w:p>
    <w:p w14:paraId="315EE199" w14:textId="77777777" w:rsidR="00796B4B" w:rsidRPr="00153349" w:rsidRDefault="00796B4B" w:rsidP="00796B4B">
      <w:pPr>
        <w:widowControl w:val="0"/>
        <w:suppressAutoHyphens/>
        <w:spacing w:after="0" w:line="240" w:lineRule="auto"/>
        <w:rPr>
          <w:rFonts w:ascii="Tahoma" w:eastAsia="Cambria" w:hAnsi="Tahoma" w:cs="Tahoma"/>
          <w:sz w:val="20"/>
          <w:szCs w:val="20"/>
          <w:lang w:eastAsia="pl-PL"/>
        </w:rPr>
      </w:pPr>
      <w:r w:rsidRPr="00153349">
        <w:rPr>
          <w:rFonts w:ascii="Tahoma" w:eastAsia="Cambria" w:hAnsi="Tahoma" w:cs="Tahoma"/>
          <w:sz w:val="20"/>
          <w:szCs w:val="20"/>
          <w:lang w:eastAsia="pl-PL"/>
        </w:rPr>
        <w:t>.........................................................</w:t>
      </w:r>
    </w:p>
    <w:p w14:paraId="20016DB8" w14:textId="77777777" w:rsidR="00796B4B" w:rsidRPr="00153349" w:rsidRDefault="00796B4B" w:rsidP="00796B4B">
      <w:pPr>
        <w:suppressAutoHyphens/>
        <w:spacing w:before="120" w:after="0" w:line="240" w:lineRule="auto"/>
        <w:jc w:val="both"/>
        <w:rPr>
          <w:rFonts w:ascii="Tahoma" w:eastAsia="Cambria" w:hAnsi="Tahoma" w:cs="Tahoma"/>
          <w:sz w:val="20"/>
          <w:szCs w:val="20"/>
          <w:lang w:eastAsia="ar-SA"/>
        </w:rPr>
      </w:pPr>
      <w:r w:rsidRPr="00153349">
        <w:rPr>
          <w:rFonts w:ascii="Tahoma" w:eastAsia="Cambria" w:hAnsi="Tahoma" w:cs="Tahoma"/>
          <w:sz w:val="20"/>
          <w:szCs w:val="20"/>
          <w:lang w:eastAsia="ar-SA"/>
        </w:rPr>
        <w:t>W wyniku przeprowadzenia przez Zamawiającego postępowania o udzielenie zamówienia publicznego w trybie przetargu nieograniczonego – zgodnie z ustawą z dnia 11 września 2019 r. Prawo zamówień publicznych (tekst jednolity Dz. U. z 2022 r. poz. 1710 z późn.zm) została zawarta umowa następującej treści:</w:t>
      </w:r>
    </w:p>
    <w:p w14:paraId="71DAFC17" w14:textId="77777777" w:rsidR="007D3E56" w:rsidRPr="00153349" w:rsidRDefault="007D3E56" w:rsidP="00914442">
      <w:pPr>
        <w:suppressAutoHyphens/>
        <w:spacing w:after="0" w:line="240" w:lineRule="auto"/>
        <w:jc w:val="center"/>
        <w:rPr>
          <w:rFonts w:ascii="Tahoma" w:eastAsia="Times New Roman" w:hAnsi="Tahoma" w:cs="Tahoma"/>
          <w:b/>
          <w:bCs/>
          <w:sz w:val="20"/>
          <w:szCs w:val="20"/>
          <w:lang w:eastAsia="ar-SA"/>
        </w:rPr>
      </w:pPr>
    </w:p>
    <w:p w14:paraId="7905ECCC" w14:textId="77777777" w:rsidR="00914442" w:rsidRPr="00153349" w:rsidRDefault="00914442" w:rsidP="00914442">
      <w:pPr>
        <w:suppressAutoHyphens/>
        <w:spacing w:after="0" w:line="240" w:lineRule="auto"/>
        <w:jc w:val="center"/>
        <w:rPr>
          <w:rFonts w:ascii="Tahoma" w:eastAsia="Times New Roman" w:hAnsi="Tahoma" w:cs="Tahoma"/>
          <w:b/>
          <w:bCs/>
          <w:sz w:val="20"/>
          <w:szCs w:val="20"/>
          <w:lang w:eastAsia="ar-SA"/>
        </w:rPr>
      </w:pPr>
      <w:r w:rsidRPr="00153349">
        <w:rPr>
          <w:rFonts w:ascii="Tahoma" w:eastAsia="Times New Roman" w:hAnsi="Tahoma" w:cs="Tahoma"/>
          <w:b/>
          <w:bCs/>
          <w:sz w:val="20"/>
          <w:szCs w:val="20"/>
          <w:lang w:eastAsia="ar-SA"/>
        </w:rPr>
        <w:t>§ 1.</w:t>
      </w:r>
    </w:p>
    <w:p w14:paraId="735A446B" w14:textId="77777777" w:rsidR="00914442" w:rsidRPr="00153349" w:rsidRDefault="00914442" w:rsidP="00914442">
      <w:pPr>
        <w:suppressAutoHyphens/>
        <w:spacing w:after="0" w:line="240" w:lineRule="auto"/>
        <w:jc w:val="center"/>
        <w:rPr>
          <w:rFonts w:ascii="Tahoma" w:eastAsia="Times New Roman" w:hAnsi="Tahoma" w:cs="Tahoma"/>
          <w:b/>
          <w:sz w:val="20"/>
          <w:szCs w:val="20"/>
          <w:u w:val="single"/>
          <w:lang w:eastAsia="ar-SA"/>
        </w:rPr>
      </w:pPr>
      <w:r w:rsidRPr="00153349">
        <w:rPr>
          <w:rFonts w:ascii="Tahoma" w:eastAsia="Times New Roman" w:hAnsi="Tahoma" w:cs="Tahoma"/>
          <w:b/>
          <w:sz w:val="20"/>
          <w:szCs w:val="20"/>
          <w:u w:val="single"/>
          <w:lang w:eastAsia="ar-SA"/>
        </w:rPr>
        <w:t>PRZEDMIOT UMOWY</w:t>
      </w:r>
    </w:p>
    <w:p w14:paraId="68FFB5E1" w14:textId="20E36490" w:rsidR="00857329" w:rsidRPr="00783F6F" w:rsidRDefault="00914442" w:rsidP="00085894">
      <w:pPr>
        <w:numPr>
          <w:ilvl w:val="0"/>
          <w:numId w:val="22"/>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Na podstawie oferty wybranej w postępowaniu</w:t>
      </w:r>
      <w:r w:rsidR="007D3E56" w:rsidRPr="00783F6F">
        <w:rPr>
          <w:rFonts w:ascii="Tahoma" w:eastAsia="Times New Roman" w:hAnsi="Tahoma" w:cs="Tahoma"/>
          <w:sz w:val="20"/>
          <w:szCs w:val="20"/>
          <w:lang w:eastAsia="ar-SA"/>
        </w:rPr>
        <w:t xml:space="preserve"> na </w:t>
      </w:r>
      <w:r w:rsidR="00AD00BC" w:rsidRPr="00783F6F">
        <w:rPr>
          <w:rFonts w:ascii="Tahoma" w:hAnsi="Tahoma" w:cs="Tahoma"/>
          <w:b/>
          <w:bCs/>
          <w:sz w:val="20"/>
          <w:szCs w:val="20"/>
        </w:rPr>
        <w:t xml:space="preserve">Dostawę </w:t>
      </w:r>
      <w:r w:rsidR="006C0C25" w:rsidRPr="00783F6F">
        <w:rPr>
          <w:rFonts w:ascii="Tahoma" w:hAnsi="Tahoma" w:cs="Tahoma"/>
          <w:b/>
          <w:bCs/>
          <w:sz w:val="20"/>
          <w:szCs w:val="20"/>
        </w:rPr>
        <w:t xml:space="preserve">aparatury </w:t>
      </w:r>
      <w:r w:rsidR="00783F6F" w:rsidRPr="00783F6F">
        <w:rPr>
          <w:rFonts w:ascii="Tahoma" w:hAnsi="Tahoma" w:cs="Tahoma"/>
          <w:b/>
          <w:bCs/>
          <w:sz w:val="20"/>
          <w:szCs w:val="20"/>
        </w:rPr>
        <w:t xml:space="preserve">medycznej na potrzeby neurochirurgii  </w:t>
      </w:r>
      <w:r w:rsidR="006C0C25" w:rsidRPr="00783F6F">
        <w:rPr>
          <w:rFonts w:ascii="Tahoma" w:hAnsi="Tahoma" w:cs="Tahoma"/>
          <w:sz w:val="20"/>
          <w:szCs w:val="20"/>
        </w:rPr>
        <w:t xml:space="preserve">wskazanej w </w:t>
      </w:r>
      <w:r w:rsidR="00783F6F" w:rsidRPr="00783F6F">
        <w:rPr>
          <w:rFonts w:ascii="Tahoma" w:hAnsi="Tahoma" w:cs="Tahoma"/>
          <w:sz w:val="20"/>
          <w:szCs w:val="20"/>
        </w:rPr>
        <w:t xml:space="preserve">części nr 1 </w:t>
      </w:r>
      <w:r w:rsidR="000D2E36" w:rsidRPr="00783F6F">
        <w:rPr>
          <w:rFonts w:ascii="Tahoma" w:hAnsi="Tahoma" w:cs="Tahoma"/>
          <w:sz w:val="20"/>
          <w:szCs w:val="20"/>
        </w:rPr>
        <w:t xml:space="preserve"> - </w:t>
      </w:r>
      <w:r w:rsidR="00B47ACF" w:rsidRPr="00783F6F">
        <w:rPr>
          <w:rFonts w:ascii="Tahoma" w:hAnsi="Tahoma" w:cs="Tahoma"/>
          <w:sz w:val="20"/>
          <w:szCs w:val="20"/>
        </w:rPr>
        <w:t xml:space="preserve">System neuronawigacji </w:t>
      </w:r>
      <w:r w:rsidR="006C0C25" w:rsidRPr="00783F6F">
        <w:rPr>
          <w:rFonts w:ascii="Tahoma" w:eastAsia="Calibri" w:hAnsi="Tahoma" w:cs="Tahoma"/>
          <w:kern w:val="2"/>
          <w:sz w:val="20"/>
          <w:szCs w:val="20"/>
        </w:rPr>
        <w:t>w ramach dofinansowania projektu pn. „Poprawa jakości udzielanych świadczeń medycznych w</w:t>
      </w:r>
      <w:r w:rsidR="00F0250D" w:rsidRPr="00783F6F">
        <w:rPr>
          <w:rFonts w:ascii="Tahoma" w:eastAsia="Calibri" w:hAnsi="Tahoma" w:cs="Tahoma"/>
          <w:kern w:val="2"/>
          <w:sz w:val="20"/>
          <w:szCs w:val="20"/>
        </w:rPr>
        <w:t> </w:t>
      </w:r>
      <w:r w:rsidR="006C0C25" w:rsidRPr="00783F6F">
        <w:rPr>
          <w:rFonts w:ascii="Tahoma" w:eastAsia="Calibri" w:hAnsi="Tahoma" w:cs="Tahoma"/>
          <w:kern w:val="2"/>
          <w:sz w:val="20"/>
          <w:szCs w:val="20"/>
        </w:rPr>
        <w:t>zakresie układu kostno-stawowo-mięśniowego poprzez modernizację i zakup nowoczesnej aparatury medycznej w UCK im. prof. K. Gibińskiego SUM w Katowicach”</w:t>
      </w:r>
      <w:r w:rsidR="00B47ACF" w:rsidRPr="00783F6F">
        <w:rPr>
          <w:rFonts w:ascii="Tahoma" w:eastAsia="Calibri" w:hAnsi="Tahoma" w:cs="Tahoma"/>
          <w:kern w:val="2"/>
          <w:sz w:val="20"/>
          <w:szCs w:val="20"/>
        </w:rPr>
        <w:t xml:space="preserve">w ramach działania 9.2 Infrastruktura ponadregionalnych podmiotów leczniczych </w:t>
      </w:r>
      <w:r w:rsidR="006C0C25" w:rsidRPr="00783F6F">
        <w:rPr>
          <w:rFonts w:ascii="Tahoma" w:eastAsia="Calibri" w:hAnsi="Tahoma" w:cs="Tahoma"/>
          <w:kern w:val="2"/>
          <w:sz w:val="20"/>
          <w:szCs w:val="20"/>
        </w:rPr>
        <w:t>ze środków Programu Operacyjnego Infrastruktura i Środowisko 2014 – 2020</w:t>
      </w:r>
      <w:r w:rsidR="00857329" w:rsidRPr="00783F6F">
        <w:rPr>
          <w:rFonts w:ascii="Tahoma" w:hAnsi="Tahoma" w:cs="Tahoma"/>
          <w:b/>
          <w:bCs/>
          <w:sz w:val="20"/>
          <w:szCs w:val="20"/>
        </w:rPr>
        <w:t xml:space="preserve"> </w:t>
      </w:r>
      <w:r w:rsidR="00857329" w:rsidRPr="00783F6F">
        <w:rPr>
          <w:rFonts w:ascii="Tahoma" w:hAnsi="Tahoma" w:cs="Tahoma"/>
          <w:sz w:val="20"/>
          <w:szCs w:val="20"/>
        </w:rPr>
        <w:t>w ramach umowy nr</w:t>
      </w:r>
      <w:r w:rsidR="00AD00BC" w:rsidRPr="00783F6F">
        <w:rPr>
          <w:rFonts w:ascii="Tahoma" w:eastAsia="Times New Roman" w:hAnsi="Tahoma" w:cs="Tahoma"/>
          <w:sz w:val="20"/>
          <w:szCs w:val="20"/>
          <w:lang w:eastAsia="ar-SA"/>
        </w:rPr>
        <w:t xml:space="preserve"> </w:t>
      </w:r>
      <w:r w:rsidR="00085894" w:rsidRPr="00783F6F">
        <w:rPr>
          <w:rFonts w:ascii="Tahoma" w:eastAsia="Times New Roman" w:hAnsi="Tahoma" w:cs="Tahoma"/>
          <w:sz w:val="20"/>
          <w:szCs w:val="20"/>
          <w:lang w:eastAsia="ar-SA"/>
        </w:rPr>
        <w:t>POIS.09.02.00-00-0213/22-00/260/2022/318</w:t>
      </w:r>
      <w:r w:rsidR="00857329"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Zamawiający zamawia, a Wykonawca</w:t>
      </w:r>
      <w:r w:rsidR="00780167" w:rsidRPr="00783F6F">
        <w:rPr>
          <w:rFonts w:ascii="Tahoma" w:eastAsia="Times New Roman" w:hAnsi="Tahoma" w:cs="Tahoma"/>
          <w:sz w:val="20"/>
          <w:szCs w:val="20"/>
          <w:lang w:eastAsia="ar-SA"/>
        </w:rPr>
        <w:t xml:space="preserve"> zobowiązuje się</w:t>
      </w:r>
      <w:r w:rsidR="00857329" w:rsidRPr="00783F6F">
        <w:rPr>
          <w:rFonts w:ascii="Tahoma" w:eastAsia="Times New Roman" w:hAnsi="Tahoma" w:cs="Tahoma"/>
          <w:sz w:val="20"/>
          <w:szCs w:val="20"/>
          <w:lang w:eastAsia="ar-SA"/>
        </w:rPr>
        <w:t>:</w:t>
      </w:r>
    </w:p>
    <w:p w14:paraId="34F16011" w14:textId="139A7BBA" w:rsidR="000108F5" w:rsidRPr="00783F6F" w:rsidRDefault="00914442" w:rsidP="004A54D4">
      <w:pPr>
        <w:pStyle w:val="Akapitzlist"/>
        <w:numPr>
          <w:ilvl w:val="3"/>
          <w:numId w:val="22"/>
        </w:numPr>
        <w:tabs>
          <w:tab w:val="clear" w:pos="2880"/>
        </w:tabs>
        <w:suppressAutoHyphens/>
        <w:spacing w:after="0" w:line="240" w:lineRule="auto"/>
        <w:ind w:left="1036" w:hanging="610"/>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sprzed</w:t>
      </w:r>
      <w:r w:rsidR="00780167" w:rsidRPr="00783F6F">
        <w:rPr>
          <w:rFonts w:ascii="Tahoma" w:eastAsia="Times New Roman" w:hAnsi="Tahoma" w:cs="Tahoma"/>
          <w:sz w:val="20"/>
          <w:szCs w:val="20"/>
          <w:lang w:eastAsia="ar-SA"/>
        </w:rPr>
        <w:t>ać</w:t>
      </w:r>
      <w:r w:rsidRPr="00783F6F">
        <w:rPr>
          <w:rFonts w:ascii="Tahoma" w:eastAsia="Times New Roman" w:hAnsi="Tahoma" w:cs="Tahoma"/>
          <w:sz w:val="20"/>
          <w:szCs w:val="20"/>
          <w:lang w:eastAsia="ar-SA"/>
        </w:rPr>
        <w:t>, dostarcz</w:t>
      </w:r>
      <w:r w:rsidR="00780167" w:rsidRPr="00783F6F">
        <w:rPr>
          <w:rFonts w:ascii="Tahoma" w:eastAsia="Times New Roman" w:hAnsi="Tahoma" w:cs="Tahoma"/>
          <w:sz w:val="20"/>
          <w:szCs w:val="20"/>
          <w:lang w:eastAsia="ar-SA"/>
        </w:rPr>
        <w:t>yć</w:t>
      </w:r>
      <w:r w:rsidRPr="00783F6F">
        <w:rPr>
          <w:rFonts w:ascii="Tahoma" w:eastAsia="Times New Roman" w:hAnsi="Tahoma" w:cs="Tahoma"/>
          <w:sz w:val="20"/>
          <w:szCs w:val="20"/>
          <w:lang w:eastAsia="ar-SA"/>
        </w:rPr>
        <w:t xml:space="preserve">, </w:t>
      </w:r>
      <w:r w:rsidR="00780167" w:rsidRPr="00783F6F">
        <w:rPr>
          <w:rFonts w:ascii="Tahoma" w:eastAsia="Times New Roman" w:hAnsi="Tahoma" w:cs="Tahoma"/>
          <w:sz w:val="20"/>
          <w:szCs w:val="20"/>
          <w:lang w:eastAsia="ar-SA"/>
        </w:rPr>
        <w:t>za</w:t>
      </w:r>
      <w:r w:rsidRPr="00783F6F">
        <w:rPr>
          <w:rFonts w:ascii="Tahoma" w:eastAsia="Times New Roman" w:hAnsi="Tahoma" w:cs="Tahoma"/>
          <w:sz w:val="20"/>
          <w:szCs w:val="20"/>
          <w:lang w:eastAsia="ar-SA"/>
        </w:rPr>
        <w:t>instal</w:t>
      </w:r>
      <w:r w:rsidR="00780167" w:rsidRPr="00783F6F">
        <w:rPr>
          <w:rFonts w:ascii="Tahoma" w:eastAsia="Times New Roman" w:hAnsi="Tahoma" w:cs="Tahoma"/>
          <w:sz w:val="20"/>
          <w:szCs w:val="20"/>
          <w:lang w:eastAsia="ar-SA"/>
        </w:rPr>
        <w:t>ować</w:t>
      </w:r>
      <w:r w:rsidR="007D3E56" w:rsidRPr="00783F6F">
        <w:rPr>
          <w:rFonts w:ascii="Tahoma" w:eastAsia="Times New Roman" w:hAnsi="Tahoma" w:cs="Tahoma"/>
          <w:sz w:val="20"/>
          <w:szCs w:val="20"/>
          <w:lang w:eastAsia="ar-SA"/>
        </w:rPr>
        <w:t xml:space="preserve"> </w:t>
      </w:r>
      <w:r w:rsidR="00A96961" w:rsidRPr="00783F6F">
        <w:rPr>
          <w:rFonts w:ascii="Tahoma" w:eastAsia="Times New Roman" w:hAnsi="Tahoma" w:cs="Tahoma"/>
          <w:sz w:val="20"/>
          <w:szCs w:val="20"/>
          <w:lang w:eastAsia="ar-SA"/>
        </w:rPr>
        <w:t>i</w:t>
      </w:r>
      <w:r w:rsidRPr="00783F6F">
        <w:rPr>
          <w:rFonts w:ascii="Tahoma" w:eastAsia="Times New Roman" w:hAnsi="Tahoma" w:cs="Tahoma"/>
          <w:sz w:val="20"/>
          <w:szCs w:val="20"/>
          <w:lang w:eastAsia="ar-SA"/>
        </w:rPr>
        <w:t xml:space="preserve"> uruchomi</w:t>
      </w:r>
      <w:r w:rsidR="00780167" w:rsidRPr="00783F6F">
        <w:rPr>
          <w:rFonts w:ascii="Tahoma" w:eastAsia="Times New Roman" w:hAnsi="Tahoma" w:cs="Tahoma"/>
          <w:sz w:val="20"/>
          <w:szCs w:val="20"/>
          <w:lang w:eastAsia="ar-SA"/>
        </w:rPr>
        <w:t xml:space="preserve">ć </w:t>
      </w:r>
      <w:r w:rsidR="00085894" w:rsidRPr="00783F6F">
        <w:rPr>
          <w:rFonts w:ascii="Tahoma" w:eastAsia="Times New Roman" w:hAnsi="Tahoma" w:cs="Tahoma"/>
          <w:sz w:val="20"/>
          <w:szCs w:val="20"/>
          <w:lang w:eastAsia="ar-SA"/>
        </w:rPr>
        <w:t xml:space="preserve">system neuronawigacji </w:t>
      </w:r>
      <w:r w:rsidR="000108F5" w:rsidRPr="00783F6F">
        <w:rPr>
          <w:rFonts w:ascii="Tahoma" w:eastAsia="Times New Roman" w:hAnsi="Tahoma" w:cs="Tahoma"/>
          <w:sz w:val="20"/>
          <w:szCs w:val="20"/>
          <w:lang w:eastAsia="ar-SA"/>
        </w:rPr>
        <w:t>zwany dalej</w:t>
      </w:r>
      <w:r w:rsidR="00DD0933" w:rsidRPr="00783F6F">
        <w:rPr>
          <w:rFonts w:ascii="Tahoma" w:eastAsia="Times New Roman" w:hAnsi="Tahoma" w:cs="Tahoma"/>
          <w:sz w:val="20"/>
          <w:szCs w:val="20"/>
          <w:lang w:eastAsia="ar-SA"/>
        </w:rPr>
        <w:t xml:space="preserve"> </w:t>
      </w:r>
      <w:r w:rsidR="000D2E36" w:rsidRPr="00783F6F">
        <w:rPr>
          <w:rFonts w:ascii="Tahoma" w:eastAsia="Times New Roman" w:hAnsi="Tahoma" w:cs="Tahoma"/>
          <w:sz w:val="20"/>
          <w:szCs w:val="20"/>
          <w:lang w:eastAsia="ar-SA"/>
        </w:rPr>
        <w:t xml:space="preserve">Aparatem </w:t>
      </w:r>
      <w:r w:rsidR="000108F5" w:rsidRPr="00783F6F">
        <w:rPr>
          <w:rFonts w:ascii="Tahoma" w:eastAsia="MS Mincho" w:hAnsi="Tahoma" w:cs="Tahoma"/>
          <w:kern w:val="2"/>
          <w:sz w:val="20"/>
          <w:szCs w:val="20"/>
          <w:lang w:eastAsia="ar-SA"/>
        </w:rPr>
        <w:t xml:space="preserve">którego </w:t>
      </w:r>
      <w:r w:rsidR="0098448C" w:rsidRPr="00783F6F">
        <w:rPr>
          <w:rFonts w:ascii="Tahoma" w:eastAsia="MS Mincho" w:hAnsi="Tahoma" w:cs="Tahoma"/>
          <w:kern w:val="2"/>
          <w:sz w:val="20"/>
          <w:szCs w:val="20"/>
          <w:lang w:eastAsia="ar-SA"/>
        </w:rPr>
        <w:t xml:space="preserve">model, </w:t>
      </w:r>
      <w:r w:rsidR="000108F5" w:rsidRPr="00783F6F">
        <w:rPr>
          <w:rFonts w:ascii="Tahoma" w:eastAsia="MS Mincho" w:hAnsi="Tahoma" w:cs="Tahoma"/>
          <w:kern w:val="2"/>
          <w:sz w:val="20"/>
          <w:szCs w:val="20"/>
          <w:lang w:eastAsia="ar-SA"/>
        </w:rPr>
        <w:t>cena oraz nazwa został</w:t>
      </w:r>
      <w:r w:rsidR="0098448C" w:rsidRPr="00783F6F">
        <w:rPr>
          <w:rFonts w:ascii="Tahoma" w:eastAsia="MS Mincho" w:hAnsi="Tahoma" w:cs="Tahoma"/>
          <w:kern w:val="2"/>
          <w:sz w:val="20"/>
          <w:szCs w:val="20"/>
          <w:lang w:eastAsia="ar-SA"/>
        </w:rPr>
        <w:t>y</w:t>
      </w:r>
      <w:r w:rsidR="000108F5" w:rsidRPr="00783F6F">
        <w:rPr>
          <w:rFonts w:ascii="Tahoma" w:eastAsia="MS Mincho" w:hAnsi="Tahoma" w:cs="Tahoma"/>
          <w:kern w:val="2"/>
          <w:sz w:val="20"/>
          <w:szCs w:val="20"/>
          <w:lang w:eastAsia="ar-SA"/>
        </w:rPr>
        <w:t xml:space="preserve"> określon</w:t>
      </w:r>
      <w:r w:rsidR="0098448C" w:rsidRPr="00783F6F">
        <w:rPr>
          <w:rFonts w:ascii="Tahoma" w:eastAsia="MS Mincho" w:hAnsi="Tahoma" w:cs="Tahoma"/>
          <w:kern w:val="2"/>
          <w:sz w:val="20"/>
          <w:szCs w:val="20"/>
          <w:lang w:eastAsia="ar-SA"/>
        </w:rPr>
        <w:t>e</w:t>
      </w:r>
      <w:r w:rsidR="000108F5" w:rsidRPr="00783F6F">
        <w:rPr>
          <w:rFonts w:ascii="Tahoma" w:eastAsia="MS Mincho" w:hAnsi="Tahoma" w:cs="Tahoma"/>
          <w:kern w:val="2"/>
          <w:sz w:val="20"/>
          <w:szCs w:val="20"/>
          <w:lang w:eastAsia="ar-SA"/>
        </w:rPr>
        <w:t xml:space="preserve"> w załączniku nr 1 do niniejszej umowy</w:t>
      </w:r>
      <w:r w:rsidR="00B871DA" w:rsidRPr="00783F6F">
        <w:rPr>
          <w:rFonts w:ascii="Tahoma" w:eastAsia="MS Mincho" w:hAnsi="Tahoma" w:cs="Tahoma"/>
          <w:kern w:val="2"/>
          <w:sz w:val="20"/>
          <w:szCs w:val="20"/>
          <w:lang w:eastAsia="ar-SA"/>
        </w:rPr>
        <w:t xml:space="preserve"> (</w:t>
      </w:r>
      <w:r w:rsidR="00A31E23" w:rsidRPr="00783F6F">
        <w:rPr>
          <w:rFonts w:ascii="Tahoma" w:eastAsia="MS Mincho" w:hAnsi="Tahoma" w:cs="Tahoma"/>
          <w:kern w:val="2"/>
          <w:sz w:val="20"/>
          <w:szCs w:val="20"/>
          <w:lang w:eastAsia="ar-SA"/>
        </w:rPr>
        <w:t>f</w:t>
      </w:r>
      <w:r w:rsidR="00B871DA" w:rsidRPr="00783F6F">
        <w:rPr>
          <w:rFonts w:ascii="Tahoma" w:eastAsia="MS Mincho" w:hAnsi="Tahoma" w:cs="Tahoma"/>
          <w:kern w:val="2"/>
          <w:sz w:val="20"/>
          <w:szCs w:val="20"/>
          <w:lang w:eastAsia="ar-SA"/>
        </w:rPr>
        <w:t>ormularz ofertowy)</w:t>
      </w:r>
      <w:r w:rsidR="000108F5" w:rsidRPr="00783F6F">
        <w:rPr>
          <w:rFonts w:ascii="Tahoma" w:eastAsia="MS Mincho" w:hAnsi="Tahoma" w:cs="Tahoma"/>
          <w:kern w:val="2"/>
          <w:sz w:val="20"/>
          <w:szCs w:val="20"/>
          <w:lang w:eastAsia="ar-SA"/>
        </w:rPr>
        <w:t>,  o parametrach określonych w załączniku nr 2 do niniejszej umowy  (</w:t>
      </w:r>
      <w:r w:rsidR="00A31E23" w:rsidRPr="00783F6F">
        <w:rPr>
          <w:rFonts w:ascii="Tahoma" w:eastAsia="MS Mincho" w:hAnsi="Tahoma" w:cs="Tahoma"/>
          <w:kern w:val="2"/>
          <w:sz w:val="20"/>
          <w:szCs w:val="20"/>
          <w:lang w:eastAsia="ar-SA"/>
        </w:rPr>
        <w:t>z</w:t>
      </w:r>
      <w:r w:rsidR="000108F5" w:rsidRPr="00783F6F">
        <w:rPr>
          <w:rFonts w:ascii="Tahoma" w:eastAsia="MS Mincho" w:hAnsi="Tahoma" w:cs="Tahoma"/>
          <w:kern w:val="2"/>
          <w:sz w:val="20"/>
          <w:szCs w:val="20"/>
          <w:lang w:eastAsia="ar-SA"/>
        </w:rPr>
        <w:t>estawienie parametrów technicznych)</w:t>
      </w:r>
      <w:r w:rsidR="00583F6B" w:rsidRPr="00783F6F">
        <w:rPr>
          <w:rFonts w:ascii="Tahoma" w:eastAsia="MS Mincho" w:hAnsi="Tahoma" w:cs="Tahoma"/>
          <w:kern w:val="2"/>
          <w:sz w:val="20"/>
          <w:szCs w:val="20"/>
          <w:lang w:eastAsia="ar-SA"/>
        </w:rPr>
        <w:t>;</w:t>
      </w:r>
    </w:p>
    <w:p w14:paraId="2AFF3229" w14:textId="77777777" w:rsidR="00B871DA" w:rsidRPr="00783F6F" w:rsidRDefault="00780167" w:rsidP="006F7FBD">
      <w:pPr>
        <w:pStyle w:val="Akapitzlist"/>
        <w:numPr>
          <w:ilvl w:val="3"/>
          <w:numId w:val="22"/>
        </w:numPr>
        <w:tabs>
          <w:tab w:val="clear" w:pos="2880"/>
        </w:tabs>
        <w:suppressAutoHyphens/>
        <w:spacing w:after="0" w:line="240" w:lineRule="auto"/>
        <w:ind w:left="1036" w:hanging="610"/>
        <w:jc w:val="both"/>
        <w:rPr>
          <w:rFonts w:ascii="Tahoma" w:eastAsia="Times New Roman" w:hAnsi="Tahoma" w:cs="Tahoma"/>
          <w:sz w:val="20"/>
          <w:szCs w:val="20"/>
          <w:lang w:eastAsia="ar-SA"/>
        </w:rPr>
      </w:pPr>
      <w:bookmarkStart w:id="1" w:name="_Hlk112326163"/>
      <w:r w:rsidRPr="00783F6F">
        <w:rPr>
          <w:rFonts w:ascii="Tahoma" w:eastAsia="Times New Roman" w:hAnsi="Tahoma" w:cs="Tahoma"/>
          <w:sz w:val="20"/>
          <w:szCs w:val="20"/>
          <w:lang w:eastAsia="ar-SA"/>
        </w:rPr>
        <w:t xml:space="preserve">do </w:t>
      </w:r>
      <w:r w:rsidR="00A96961" w:rsidRPr="00783F6F">
        <w:rPr>
          <w:rFonts w:ascii="Tahoma" w:eastAsia="Times New Roman" w:hAnsi="Tahoma" w:cs="Tahoma"/>
          <w:sz w:val="20"/>
          <w:szCs w:val="20"/>
          <w:lang w:eastAsia="ar-SA"/>
        </w:rPr>
        <w:t xml:space="preserve">zapewnienia </w:t>
      </w:r>
      <w:r w:rsidR="00914442" w:rsidRPr="00783F6F">
        <w:rPr>
          <w:rFonts w:ascii="Tahoma" w:eastAsia="Times New Roman" w:hAnsi="Tahoma" w:cs="Tahoma"/>
          <w:sz w:val="20"/>
          <w:szCs w:val="20"/>
          <w:lang w:eastAsia="ar-SA"/>
        </w:rPr>
        <w:t>obsług</w:t>
      </w:r>
      <w:r w:rsidRPr="00783F6F">
        <w:rPr>
          <w:rFonts w:ascii="Tahoma" w:eastAsia="Times New Roman" w:hAnsi="Tahoma" w:cs="Tahoma"/>
          <w:sz w:val="20"/>
          <w:szCs w:val="20"/>
          <w:lang w:eastAsia="ar-SA"/>
        </w:rPr>
        <w:t>i</w:t>
      </w:r>
      <w:r w:rsidR="00914442" w:rsidRPr="00783F6F">
        <w:rPr>
          <w:rFonts w:ascii="Tahoma" w:eastAsia="Times New Roman" w:hAnsi="Tahoma" w:cs="Tahoma"/>
          <w:sz w:val="20"/>
          <w:szCs w:val="20"/>
          <w:lang w:eastAsia="ar-SA"/>
        </w:rPr>
        <w:t xml:space="preserve"> serwisow</w:t>
      </w:r>
      <w:r w:rsidRPr="00783F6F">
        <w:rPr>
          <w:rFonts w:ascii="Tahoma" w:eastAsia="Times New Roman" w:hAnsi="Tahoma" w:cs="Tahoma"/>
          <w:sz w:val="20"/>
          <w:szCs w:val="20"/>
          <w:lang w:eastAsia="ar-SA"/>
        </w:rPr>
        <w:t>ej</w:t>
      </w:r>
      <w:r w:rsidR="00A96961" w:rsidRPr="00783F6F">
        <w:rPr>
          <w:rFonts w:ascii="Tahoma" w:eastAsia="Times New Roman" w:hAnsi="Tahoma" w:cs="Tahoma"/>
          <w:sz w:val="20"/>
          <w:szCs w:val="20"/>
          <w:lang w:eastAsia="ar-SA"/>
        </w:rPr>
        <w:t xml:space="preserve"> </w:t>
      </w:r>
      <w:r w:rsidR="000D2E36" w:rsidRPr="00783F6F">
        <w:rPr>
          <w:rFonts w:ascii="Tahoma" w:eastAsia="Times New Roman" w:hAnsi="Tahoma" w:cs="Tahoma"/>
          <w:sz w:val="20"/>
          <w:szCs w:val="20"/>
          <w:lang w:eastAsia="ar-SA"/>
        </w:rPr>
        <w:t>Aparatu</w:t>
      </w:r>
      <w:r w:rsidR="00583F6B" w:rsidRPr="00783F6F">
        <w:rPr>
          <w:rFonts w:ascii="Tahoma" w:eastAsia="Times New Roman" w:hAnsi="Tahoma" w:cs="Tahoma"/>
          <w:sz w:val="20"/>
          <w:szCs w:val="20"/>
          <w:lang w:eastAsia="ar-SA"/>
        </w:rPr>
        <w:t>, a</w:t>
      </w:r>
      <w:r w:rsidR="00914442" w:rsidRPr="00783F6F">
        <w:rPr>
          <w:rFonts w:ascii="Tahoma" w:eastAsia="Times New Roman" w:hAnsi="Tahoma" w:cs="Tahoma"/>
          <w:sz w:val="20"/>
          <w:szCs w:val="20"/>
          <w:lang w:eastAsia="ar-SA"/>
        </w:rPr>
        <w:t xml:space="preserve"> w tym </w:t>
      </w:r>
      <w:r w:rsidR="000108F5" w:rsidRPr="00783F6F">
        <w:rPr>
          <w:rFonts w:ascii="Tahoma" w:eastAsia="Times New Roman" w:hAnsi="Tahoma" w:cs="Tahoma"/>
          <w:sz w:val="20"/>
          <w:szCs w:val="20"/>
          <w:lang w:eastAsia="ar-SA"/>
        </w:rPr>
        <w:t>do</w:t>
      </w:r>
      <w:r w:rsidR="00583F6B" w:rsidRPr="00783F6F">
        <w:rPr>
          <w:rFonts w:ascii="Tahoma" w:eastAsia="Times New Roman" w:hAnsi="Tahoma" w:cs="Tahoma"/>
          <w:sz w:val="20"/>
          <w:szCs w:val="20"/>
          <w:lang w:eastAsia="ar-SA"/>
        </w:rPr>
        <w:t xml:space="preserve"> wykonywania</w:t>
      </w:r>
      <w:r w:rsidR="000108F5" w:rsidRPr="00783F6F">
        <w:rPr>
          <w:rFonts w:ascii="Tahoma" w:eastAsia="Times New Roman" w:hAnsi="Tahoma" w:cs="Tahoma"/>
          <w:sz w:val="20"/>
          <w:szCs w:val="20"/>
          <w:lang w:eastAsia="ar-SA"/>
        </w:rPr>
        <w:t xml:space="preserve"> </w:t>
      </w:r>
      <w:r w:rsidR="00914442" w:rsidRPr="00783F6F">
        <w:rPr>
          <w:rFonts w:ascii="Tahoma" w:eastAsia="Times New Roman" w:hAnsi="Tahoma" w:cs="Tahoma"/>
          <w:sz w:val="20"/>
          <w:szCs w:val="20"/>
          <w:lang w:eastAsia="ar-SA"/>
        </w:rPr>
        <w:t>przegląd</w:t>
      </w:r>
      <w:r w:rsidR="000108F5" w:rsidRPr="00783F6F">
        <w:rPr>
          <w:rFonts w:ascii="Tahoma" w:eastAsia="Times New Roman" w:hAnsi="Tahoma" w:cs="Tahoma"/>
          <w:sz w:val="20"/>
          <w:szCs w:val="20"/>
          <w:lang w:eastAsia="ar-SA"/>
        </w:rPr>
        <w:t>ów</w:t>
      </w:r>
      <w:r w:rsidR="00914442" w:rsidRPr="00783F6F">
        <w:rPr>
          <w:rFonts w:ascii="Tahoma" w:eastAsia="Times New Roman" w:hAnsi="Tahoma" w:cs="Tahoma"/>
          <w:sz w:val="20"/>
          <w:szCs w:val="20"/>
          <w:lang w:eastAsia="ar-SA"/>
        </w:rPr>
        <w:t xml:space="preserve"> techniczn</w:t>
      </w:r>
      <w:r w:rsidR="000108F5" w:rsidRPr="00783F6F">
        <w:rPr>
          <w:rFonts w:ascii="Tahoma" w:eastAsia="Times New Roman" w:hAnsi="Tahoma" w:cs="Tahoma"/>
          <w:sz w:val="20"/>
          <w:szCs w:val="20"/>
          <w:lang w:eastAsia="ar-SA"/>
        </w:rPr>
        <w:t>ych</w:t>
      </w:r>
      <w:r w:rsidR="00914442" w:rsidRPr="00783F6F">
        <w:rPr>
          <w:rFonts w:ascii="Tahoma" w:eastAsia="Times New Roman" w:hAnsi="Tahoma" w:cs="Tahoma"/>
          <w:sz w:val="20"/>
          <w:szCs w:val="20"/>
          <w:lang w:eastAsia="ar-SA"/>
        </w:rPr>
        <w:t xml:space="preserve"> zgodn</w:t>
      </w:r>
      <w:r w:rsidR="00583F6B" w:rsidRPr="00783F6F">
        <w:rPr>
          <w:rFonts w:ascii="Tahoma" w:eastAsia="Times New Roman" w:hAnsi="Tahoma" w:cs="Tahoma"/>
          <w:sz w:val="20"/>
          <w:szCs w:val="20"/>
          <w:lang w:eastAsia="ar-SA"/>
        </w:rPr>
        <w:t>i</w:t>
      </w:r>
      <w:r w:rsidR="00914442" w:rsidRPr="00783F6F">
        <w:rPr>
          <w:rFonts w:ascii="Tahoma" w:eastAsia="Times New Roman" w:hAnsi="Tahoma" w:cs="Tahoma"/>
          <w:sz w:val="20"/>
          <w:szCs w:val="20"/>
          <w:lang w:eastAsia="ar-SA"/>
        </w:rPr>
        <w:t>e z zaleceniami producenta</w:t>
      </w:r>
      <w:r w:rsidR="00DD0933" w:rsidRPr="00783F6F">
        <w:rPr>
          <w:rFonts w:ascii="Tahoma" w:eastAsia="Times New Roman" w:hAnsi="Tahoma" w:cs="Tahoma"/>
          <w:sz w:val="20"/>
          <w:szCs w:val="20"/>
          <w:lang w:eastAsia="ar-SA"/>
        </w:rPr>
        <w:t xml:space="preserve"> oraz zapewnienia aktualizacji oprogramowania.</w:t>
      </w:r>
    </w:p>
    <w:p w14:paraId="1B341B66" w14:textId="163DA8CA" w:rsidR="005B00A7" w:rsidRPr="00783F6F" w:rsidRDefault="00B871DA" w:rsidP="005B00A7">
      <w:pPr>
        <w:pStyle w:val="Akapitzlist"/>
        <w:numPr>
          <w:ilvl w:val="3"/>
          <w:numId w:val="22"/>
        </w:numPr>
        <w:tabs>
          <w:tab w:val="clear" w:pos="2880"/>
        </w:tabs>
        <w:suppressAutoHyphens/>
        <w:spacing w:after="0" w:line="240" w:lineRule="auto"/>
        <w:ind w:left="1036" w:hanging="610"/>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p</w:t>
      </w:r>
      <w:r w:rsidR="00914442" w:rsidRPr="00783F6F">
        <w:rPr>
          <w:rFonts w:ascii="Tahoma" w:eastAsia="Times New Roman" w:hAnsi="Tahoma" w:cs="Tahoma"/>
          <w:sz w:val="20"/>
          <w:szCs w:val="20"/>
          <w:lang w:eastAsia="ar-SA"/>
        </w:rPr>
        <w:t xml:space="preserve">rzeszkolenia wskazanych pracowników Zamawiającego </w:t>
      </w:r>
      <w:r w:rsidR="00583F6B" w:rsidRPr="00783F6F">
        <w:rPr>
          <w:rFonts w:ascii="Tahoma" w:eastAsia="Times New Roman" w:hAnsi="Tahoma" w:cs="Tahoma"/>
          <w:sz w:val="20"/>
          <w:szCs w:val="20"/>
          <w:lang w:eastAsia="ar-SA"/>
        </w:rPr>
        <w:t xml:space="preserve">w zakresie prawidłowej i bezpiecznej obsługi, właściwej eksploatacji </w:t>
      </w:r>
      <w:r w:rsidR="006130FC" w:rsidRPr="00783F6F">
        <w:rPr>
          <w:rFonts w:ascii="Tahoma" w:eastAsia="Times New Roman" w:hAnsi="Tahoma" w:cs="Tahoma"/>
          <w:sz w:val="20"/>
          <w:szCs w:val="20"/>
          <w:lang w:eastAsia="ar-SA"/>
        </w:rPr>
        <w:t xml:space="preserve">oraz w zakresie </w:t>
      </w:r>
      <w:r w:rsidR="0098448C" w:rsidRPr="00783F6F">
        <w:rPr>
          <w:rFonts w:ascii="Tahoma" w:eastAsia="Times New Roman" w:hAnsi="Tahoma" w:cs="Tahoma"/>
          <w:sz w:val="20"/>
          <w:szCs w:val="20"/>
          <w:lang w:eastAsia="ar-SA"/>
        </w:rPr>
        <w:t xml:space="preserve">możliwości samodzielnej </w:t>
      </w:r>
      <w:r w:rsidR="006130FC" w:rsidRPr="00783F6F">
        <w:rPr>
          <w:rFonts w:ascii="Tahoma" w:eastAsia="Times New Roman" w:hAnsi="Tahoma" w:cs="Tahoma"/>
          <w:sz w:val="20"/>
          <w:szCs w:val="20"/>
          <w:lang w:eastAsia="ar-SA"/>
        </w:rPr>
        <w:t xml:space="preserve">oceny stanu technicznego, opisanego w instrukcji użytkownika </w:t>
      </w:r>
      <w:r w:rsidR="000D2E36" w:rsidRPr="00783F6F">
        <w:rPr>
          <w:rFonts w:ascii="Tahoma" w:eastAsia="Times New Roman" w:hAnsi="Tahoma" w:cs="Tahoma"/>
          <w:sz w:val="20"/>
          <w:szCs w:val="20"/>
          <w:lang w:eastAsia="ar-SA"/>
        </w:rPr>
        <w:t>Aparatu</w:t>
      </w:r>
      <w:r w:rsidR="005B00A7" w:rsidRPr="00783F6F">
        <w:rPr>
          <w:rFonts w:ascii="Tahoma" w:eastAsia="Times New Roman" w:hAnsi="Tahoma" w:cs="Tahoma"/>
          <w:sz w:val="20"/>
          <w:szCs w:val="20"/>
          <w:lang w:eastAsia="ar-SA"/>
        </w:rPr>
        <w:t>,</w:t>
      </w:r>
    </w:p>
    <w:p w14:paraId="1729B3F3" w14:textId="180E7AB9" w:rsidR="005B00A7" w:rsidRPr="00783F6F" w:rsidRDefault="005B00A7" w:rsidP="00783F6F">
      <w:pPr>
        <w:pStyle w:val="Akapitzlist"/>
        <w:numPr>
          <w:ilvl w:val="3"/>
          <w:numId w:val="22"/>
        </w:numPr>
        <w:tabs>
          <w:tab w:val="clear" w:pos="2880"/>
        </w:tabs>
        <w:suppressAutoHyphens/>
        <w:spacing w:after="0" w:line="240" w:lineRule="auto"/>
        <w:ind w:left="1036" w:hanging="610"/>
        <w:jc w:val="both"/>
        <w:rPr>
          <w:rFonts w:ascii="Tahoma" w:eastAsia="Times New Roman" w:hAnsi="Tahoma" w:cs="Tahoma"/>
          <w:sz w:val="20"/>
          <w:szCs w:val="20"/>
          <w:lang w:eastAsia="ar-SA"/>
        </w:rPr>
      </w:pPr>
      <w:r w:rsidRPr="00783F6F">
        <w:rPr>
          <w:rFonts w:ascii="Tahoma" w:hAnsi="Tahoma" w:cs="Tahoma"/>
          <w:sz w:val="20"/>
          <w:szCs w:val="20"/>
        </w:rPr>
        <w:t xml:space="preserve">odebrać od Zamawiającego </w:t>
      </w:r>
      <w:r w:rsidR="008A0408" w:rsidRPr="00783F6F">
        <w:rPr>
          <w:rFonts w:ascii="Tahoma" w:hAnsi="Tahoma" w:cs="Tahoma"/>
          <w:sz w:val="20"/>
          <w:szCs w:val="20"/>
        </w:rPr>
        <w:t xml:space="preserve">najpóźniej w dniu podpisania protokołu zdawczo odbiorczego dostawy nowego Aparatu </w:t>
      </w:r>
      <w:r w:rsidRPr="00783F6F">
        <w:rPr>
          <w:rFonts w:ascii="Tahoma" w:hAnsi="Tahoma" w:cs="Tahoma"/>
          <w:sz w:val="20"/>
          <w:szCs w:val="20"/>
        </w:rPr>
        <w:t>aktualnie posiadany</w:t>
      </w:r>
      <w:r w:rsidR="0098448C" w:rsidRPr="00783F6F">
        <w:rPr>
          <w:rFonts w:ascii="Tahoma" w:hAnsi="Tahoma" w:cs="Tahoma"/>
          <w:sz w:val="20"/>
          <w:szCs w:val="20"/>
        </w:rPr>
        <w:t xml:space="preserve"> przez niego, podlegający kasacji</w:t>
      </w:r>
      <w:r w:rsidRPr="00783F6F">
        <w:rPr>
          <w:rFonts w:ascii="Tahoma" w:hAnsi="Tahoma" w:cs="Tahoma"/>
          <w:sz w:val="20"/>
          <w:szCs w:val="20"/>
        </w:rPr>
        <w:t xml:space="preserve"> system do </w:t>
      </w:r>
      <w:r w:rsidRPr="00783F6F">
        <w:rPr>
          <w:rFonts w:ascii="Tahoma" w:hAnsi="Tahoma" w:cs="Tahoma"/>
          <w:sz w:val="20"/>
          <w:szCs w:val="20"/>
        </w:rPr>
        <w:lastRenderedPageBreak/>
        <w:t xml:space="preserve">neuronawigacji </w:t>
      </w:r>
      <w:r w:rsidR="0098448C" w:rsidRPr="00783F6F">
        <w:rPr>
          <w:rFonts w:ascii="Tahoma" w:hAnsi="Tahoma" w:cs="Tahoma"/>
          <w:sz w:val="20"/>
          <w:szCs w:val="20"/>
        </w:rPr>
        <w:t xml:space="preserve">- </w:t>
      </w:r>
      <w:r w:rsidRPr="00783F6F">
        <w:rPr>
          <w:rFonts w:ascii="Tahoma" w:hAnsi="Tahoma" w:cs="Tahoma"/>
          <w:sz w:val="20"/>
          <w:szCs w:val="20"/>
        </w:rPr>
        <w:t>Stealthstation S7 i zutylizować go</w:t>
      </w:r>
      <w:r w:rsidR="0098448C" w:rsidRPr="00783F6F">
        <w:rPr>
          <w:rFonts w:ascii="Tahoma" w:hAnsi="Tahoma" w:cs="Tahoma"/>
          <w:sz w:val="20"/>
          <w:szCs w:val="20"/>
        </w:rPr>
        <w:t xml:space="preserve"> zgodnie z obowiązującymi przepisami i wymogami</w:t>
      </w:r>
      <w:r w:rsidR="006610E6" w:rsidRPr="00783F6F">
        <w:rPr>
          <w:rFonts w:ascii="Tahoma" w:hAnsi="Tahoma" w:cs="Tahoma"/>
          <w:sz w:val="20"/>
          <w:szCs w:val="20"/>
        </w:rPr>
        <w:t>.</w:t>
      </w:r>
    </w:p>
    <w:bookmarkEnd w:id="1"/>
    <w:p w14:paraId="35E9232E" w14:textId="77777777" w:rsidR="00914442" w:rsidRPr="00783F6F" w:rsidRDefault="00914442" w:rsidP="006F7FBD">
      <w:pPr>
        <w:numPr>
          <w:ilvl w:val="0"/>
          <w:numId w:val="22"/>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Wykonawca zobowiązuje się do zrealizowania umowy zgodnie z warunkami wynikającymi z treści Specyfikacji Warunków Zamówienia oraz niniejszej umowy.</w:t>
      </w:r>
    </w:p>
    <w:p w14:paraId="4BF77480" w14:textId="77777777" w:rsidR="00914442" w:rsidRPr="00783F6F" w:rsidRDefault="00914442" w:rsidP="006F7FBD">
      <w:pPr>
        <w:numPr>
          <w:ilvl w:val="0"/>
          <w:numId w:val="22"/>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oświadcza i gwarantuje, że </w:t>
      </w:r>
      <w:r w:rsidR="000D2E36" w:rsidRPr="00783F6F">
        <w:rPr>
          <w:rFonts w:ascii="Tahoma" w:eastAsia="Times New Roman" w:hAnsi="Tahoma" w:cs="Tahoma"/>
          <w:sz w:val="20"/>
          <w:szCs w:val="20"/>
          <w:lang w:eastAsia="ar-SA"/>
        </w:rPr>
        <w:t xml:space="preserve">Aparat </w:t>
      </w:r>
      <w:r w:rsidR="00DD0933" w:rsidRPr="00783F6F">
        <w:rPr>
          <w:rFonts w:ascii="Tahoma" w:eastAsia="Times New Roman" w:hAnsi="Tahoma" w:cs="Tahoma"/>
          <w:sz w:val="20"/>
          <w:szCs w:val="20"/>
          <w:lang w:eastAsia="ar-SA"/>
        </w:rPr>
        <w:t>i składające się na niego urządzenia</w:t>
      </w:r>
      <w:r w:rsidRPr="00783F6F">
        <w:rPr>
          <w:rFonts w:ascii="Tahoma" w:eastAsia="Times New Roman" w:hAnsi="Tahoma" w:cs="Tahoma"/>
          <w:sz w:val="20"/>
          <w:szCs w:val="20"/>
          <w:lang w:eastAsia="ar-SA"/>
        </w:rPr>
        <w:t>:</w:t>
      </w:r>
    </w:p>
    <w:p w14:paraId="6F3D35B4" w14:textId="77777777" w:rsidR="00914442" w:rsidRPr="00783F6F" w:rsidRDefault="00DD0933" w:rsidP="006F7FBD">
      <w:pPr>
        <w:numPr>
          <w:ilvl w:val="0"/>
          <w:numId w:val="56"/>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są </w:t>
      </w:r>
      <w:r w:rsidR="00914442" w:rsidRPr="00783F6F">
        <w:rPr>
          <w:rFonts w:ascii="Tahoma" w:eastAsia="Times New Roman" w:hAnsi="Tahoma" w:cs="Tahoma"/>
          <w:sz w:val="20"/>
          <w:szCs w:val="20"/>
          <w:lang w:eastAsia="ar-SA"/>
        </w:rPr>
        <w:t>fabrycznie now</w:t>
      </w:r>
      <w:r w:rsidRPr="00783F6F">
        <w:rPr>
          <w:rFonts w:ascii="Tahoma" w:eastAsia="Times New Roman" w:hAnsi="Tahoma" w:cs="Tahoma"/>
          <w:sz w:val="20"/>
          <w:szCs w:val="20"/>
          <w:lang w:eastAsia="ar-SA"/>
        </w:rPr>
        <w:t>e</w:t>
      </w:r>
      <w:r w:rsidR="00914442" w:rsidRPr="00783F6F">
        <w:rPr>
          <w:rFonts w:ascii="Tahoma" w:eastAsia="Times New Roman" w:hAnsi="Tahoma" w:cs="Tahoma"/>
          <w:sz w:val="20"/>
          <w:szCs w:val="20"/>
          <w:lang w:eastAsia="ar-SA"/>
        </w:rPr>
        <w:t xml:space="preserve">, </w:t>
      </w:r>
      <w:r w:rsidR="000D2E36" w:rsidRPr="00783F6F">
        <w:rPr>
          <w:rFonts w:ascii="Tahoma" w:eastAsia="Times New Roman" w:hAnsi="Tahoma" w:cs="Tahoma"/>
          <w:sz w:val="20"/>
          <w:szCs w:val="20"/>
          <w:lang w:eastAsia="ar-SA"/>
        </w:rPr>
        <w:t xml:space="preserve">Aparat </w:t>
      </w:r>
      <w:r w:rsidRPr="00783F6F">
        <w:rPr>
          <w:rFonts w:ascii="Tahoma" w:eastAsia="Times New Roman" w:hAnsi="Tahoma" w:cs="Tahoma"/>
          <w:sz w:val="20"/>
          <w:szCs w:val="20"/>
          <w:lang w:eastAsia="ar-SA"/>
        </w:rPr>
        <w:t xml:space="preserve">jest </w:t>
      </w:r>
      <w:r w:rsidR="00914442" w:rsidRPr="00783F6F">
        <w:rPr>
          <w:rFonts w:ascii="Tahoma" w:eastAsia="Times New Roman" w:hAnsi="Tahoma" w:cs="Tahoma"/>
          <w:sz w:val="20"/>
          <w:szCs w:val="20"/>
          <w:lang w:eastAsia="ar-SA"/>
        </w:rPr>
        <w:t xml:space="preserve">kompletny (bez konieczności zakupu dodatkowego oprzyrządowania, wyposażenia), zdatny oraz dopuszczony do obrotu i używania </w:t>
      </w:r>
      <w:r w:rsidR="00320FFC" w:rsidRPr="00783F6F">
        <w:rPr>
          <w:rFonts w:ascii="Tahoma" w:eastAsia="Times New Roman" w:hAnsi="Tahoma" w:cs="Tahoma"/>
          <w:sz w:val="20"/>
          <w:szCs w:val="20"/>
          <w:lang w:eastAsia="ar-SA"/>
        </w:rPr>
        <w:t xml:space="preserve">przy udzielaniu świadczeń medycznych </w:t>
      </w:r>
      <w:r w:rsidR="00914442" w:rsidRPr="00783F6F">
        <w:rPr>
          <w:rFonts w:ascii="Tahoma" w:eastAsia="Times New Roman" w:hAnsi="Tahoma" w:cs="Tahoma"/>
          <w:sz w:val="20"/>
          <w:szCs w:val="20"/>
          <w:lang w:eastAsia="ar-SA"/>
        </w:rPr>
        <w:t>a także zapewni bezpieczeństwo personelu medycznego i wymagany poziom świadczonych usług medycznych;</w:t>
      </w:r>
    </w:p>
    <w:p w14:paraId="1A42271D" w14:textId="6D94543E" w:rsidR="00FF18AD" w:rsidRPr="00783F6F" w:rsidRDefault="00FF18AD" w:rsidP="006F7FBD">
      <w:pPr>
        <w:numPr>
          <w:ilvl w:val="0"/>
          <w:numId w:val="56"/>
        </w:numPr>
        <w:suppressAutoHyphens/>
        <w:spacing w:after="0" w:line="240" w:lineRule="auto"/>
        <w:jc w:val="both"/>
        <w:rPr>
          <w:rFonts w:ascii="Tahoma" w:eastAsia="MS Mincho" w:hAnsi="Tahoma" w:cs="Tahoma"/>
          <w:sz w:val="20"/>
          <w:szCs w:val="20"/>
        </w:rPr>
      </w:pPr>
      <w:r w:rsidRPr="00783F6F">
        <w:rPr>
          <w:rFonts w:ascii="Tahoma" w:eastAsia="MS Mincho" w:hAnsi="Tahoma" w:cs="Tahoma"/>
          <w:sz w:val="20"/>
          <w:szCs w:val="20"/>
        </w:rPr>
        <w:t>będzie dostarczony transportem i w warunkach zgodnych z zaleceniami producenta</w:t>
      </w:r>
      <w:r w:rsidR="0098448C" w:rsidRPr="00783F6F">
        <w:rPr>
          <w:rFonts w:ascii="Tahoma" w:eastAsia="MS Mincho" w:hAnsi="Tahoma" w:cs="Tahoma"/>
          <w:sz w:val="20"/>
          <w:szCs w:val="20"/>
        </w:rPr>
        <w:t xml:space="preserve"> na koszt i ryzyko Wykonawcy</w:t>
      </w:r>
      <w:r w:rsidRPr="00783F6F">
        <w:rPr>
          <w:rFonts w:ascii="Tahoma" w:eastAsia="MS Mincho" w:hAnsi="Tahoma" w:cs="Tahoma"/>
          <w:sz w:val="20"/>
          <w:szCs w:val="20"/>
        </w:rPr>
        <w:t>,</w:t>
      </w:r>
    </w:p>
    <w:p w14:paraId="76E34C96" w14:textId="77777777" w:rsidR="00914442" w:rsidRPr="00783F6F" w:rsidRDefault="00914442" w:rsidP="006F7FBD">
      <w:pPr>
        <w:numPr>
          <w:ilvl w:val="0"/>
          <w:numId w:val="56"/>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posiada wszystkie wymagane prawem certyfikaty;</w:t>
      </w:r>
    </w:p>
    <w:p w14:paraId="08FE1A85" w14:textId="77777777" w:rsidR="00914442" w:rsidRPr="00783F6F" w:rsidRDefault="00914442" w:rsidP="006F7FBD">
      <w:pPr>
        <w:numPr>
          <w:ilvl w:val="0"/>
          <w:numId w:val="56"/>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jest wolny od wad fizycznych i prawnych;</w:t>
      </w:r>
    </w:p>
    <w:p w14:paraId="174C15E5" w14:textId="77777777" w:rsidR="00914442" w:rsidRPr="00783F6F" w:rsidRDefault="00914442" w:rsidP="006F7FBD">
      <w:pPr>
        <w:numPr>
          <w:ilvl w:val="0"/>
          <w:numId w:val="56"/>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nie jest obciążony prawami osób trzecich oraz należnościami na rzecz Skarbu Państwa z tytułu sprowadzenia na polski obszar celny.</w:t>
      </w:r>
    </w:p>
    <w:p w14:paraId="5CF0A0CC"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p>
    <w:p w14:paraId="16558B34"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bookmarkStart w:id="2" w:name="_Hlk116379305"/>
      <w:r w:rsidRPr="00783F6F">
        <w:rPr>
          <w:rFonts w:ascii="Tahoma" w:eastAsia="Times New Roman" w:hAnsi="Tahoma" w:cs="Tahoma"/>
          <w:b/>
          <w:bCs/>
          <w:sz w:val="20"/>
          <w:szCs w:val="20"/>
          <w:lang w:eastAsia="ar-SA"/>
        </w:rPr>
        <w:t>§ 2</w:t>
      </w:r>
      <w:bookmarkEnd w:id="2"/>
      <w:r w:rsidRPr="00783F6F">
        <w:rPr>
          <w:rFonts w:ascii="Tahoma" w:eastAsia="Times New Roman" w:hAnsi="Tahoma" w:cs="Tahoma"/>
          <w:b/>
          <w:bCs/>
          <w:sz w:val="20"/>
          <w:szCs w:val="20"/>
          <w:lang w:eastAsia="ar-SA"/>
        </w:rPr>
        <w:t>.</w:t>
      </w:r>
    </w:p>
    <w:p w14:paraId="6AC9FC3D" w14:textId="77777777" w:rsidR="00914442" w:rsidRPr="00783F6F" w:rsidRDefault="00914442" w:rsidP="00914442">
      <w:pPr>
        <w:suppressAutoHyphens/>
        <w:spacing w:after="0" w:line="240" w:lineRule="auto"/>
        <w:jc w:val="center"/>
        <w:rPr>
          <w:rFonts w:ascii="Tahoma" w:eastAsia="Times New Roman" w:hAnsi="Tahoma" w:cs="Tahoma"/>
          <w:b/>
          <w:sz w:val="20"/>
          <w:szCs w:val="20"/>
          <w:u w:val="single"/>
          <w:lang w:eastAsia="ar-SA"/>
        </w:rPr>
      </w:pPr>
      <w:r w:rsidRPr="00783F6F">
        <w:rPr>
          <w:rFonts w:ascii="Tahoma" w:eastAsia="Times New Roman" w:hAnsi="Tahoma" w:cs="Tahoma"/>
          <w:b/>
          <w:sz w:val="20"/>
          <w:szCs w:val="20"/>
          <w:u w:val="single"/>
          <w:lang w:eastAsia="ar-SA"/>
        </w:rPr>
        <w:t>WARUNKI REALIZACJI UMOWY</w:t>
      </w:r>
    </w:p>
    <w:p w14:paraId="61DEB2C2" w14:textId="5AFCEE18" w:rsidR="00F02CB2" w:rsidRPr="00783F6F"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783F6F">
        <w:rPr>
          <w:rFonts w:ascii="Tahoma" w:eastAsia="Times New Roman" w:hAnsi="Tahoma" w:cs="Tahoma"/>
          <w:sz w:val="20"/>
          <w:szCs w:val="20"/>
          <w:lang w:eastAsia="ar-SA"/>
        </w:rPr>
        <w:t>Wykonawca zobowiązuje się dostarczyć</w:t>
      </w:r>
      <w:r w:rsidR="000B05C9" w:rsidRPr="00783F6F">
        <w:rPr>
          <w:rFonts w:ascii="Tahoma" w:eastAsia="Times New Roman" w:hAnsi="Tahoma" w:cs="Tahoma"/>
          <w:sz w:val="20"/>
          <w:szCs w:val="20"/>
          <w:lang w:eastAsia="ar-SA"/>
        </w:rPr>
        <w:t xml:space="preserve">, </w:t>
      </w:r>
      <w:r w:rsidR="00112501" w:rsidRPr="00783F6F">
        <w:rPr>
          <w:rFonts w:ascii="Tahoma" w:eastAsia="Times New Roman" w:hAnsi="Tahoma" w:cs="Tahoma"/>
          <w:sz w:val="20"/>
          <w:szCs w:val="20"/>
          <w:lang w:eastAsia="ar-SA"/>
        </w:rPr>
        <w:t xml:space="preserve">zainstalować, uruchomić </w:t>
      </w:r>
      <w:r w:rsidR="000D2E36" w:rsidRPr="00783F6F">
        <w:rPr>
          <w:rFonts w:ascii="Tahoma" w:eastAsia="Times New Roman" w:hAnsi="Tahoma" w:cs="Tahoma"/>
          <w:sz w:val="20"/>
          <w:szCs w:val="20"/>
          <w:lang w:eastAsia="ar-SA"/>
        </w:rPr>
        <w:t xml:space="preserve">Aparat </w:t>
      </w:r>
      <w:r w:rsidR="00112501" w:rsidRPr="00783F6F">
        <w:rPr>
          <w:rFonts w:ascii="Tahoma" w:eastAsia="Times New Roman" w:hAnsi="Tahoma" w:cs="Tahoma"/>
          <w:sz w:val="20"/>
          <w:szCs w:val="20"/>
          <w:lang w:eastAsia="ar-SA"/>
        </w:rPr>
        <w:t xml:space="preserve">oraz </w:t>
      </w:r>
      <w:r w:rsidRPr="00783F6F">
        <w:rPr>
          <w:rFonts w:ascii="Tahoma" w:eastAsia="Times New Roman" w:hAnsi="Tahoma" w:cs="Tahoma"/>
          <w:sz w:val="20"/>
          <w:szCs w:val="20"/>
          <w:lang w:eastAsia="ar-SA"/>
        </w:rPr>
        <w:t>przeszkolić wskazanych pracowników Zamawiającego</w:t>
      </w:r>
      <w:r w:rsidR="000D2E36" w:rsidRPr="00783F6F">
        <w:rPr>
          <w:rFonts w:ascii="Tahoma" w:eastAsia="Times New Roman" w:hAnsi="Tahoma" w:cs="Tahoma"/>
          <w:sz w:val="20"/>
          <w:szCs w:val="20"/>
          <w:lang w:eastAsia="ar-SA"/>
        </w:rPr>
        <w:t xml:space="preserve"> w terminie do </w:t>
      </w:r>
      <w:r w:rsidR="00783F6F" w:rsidRPr="00783F6F">
        <w:rPr>
          <w:rFonts w:ascii="Tahoma" w:hAnsi="Tahoma" w:cs="Tahoma"/>
          <w:sz w:val="20"/>
          <w:szCs w:val="20"/>
        </w:rPr>
        <w:t xml:space="preserve">28 dni kalendarzowych  </w:t>
      </w:r>
      <w:r w:rsidR="000D2E36" w:rsidRPr="00783F6F">
        <w:rPr>
          <w:rFonts w:ascii="Tahoma" w:hAnsi="Tahoma" w:cs="Tahoma"/>
          <w:sz w:val="20"/>
          <w:szCs w:val="20"/>
        </w:rPr>
        <w:t xml:space="preserve">od dnia </w:t>
      </w:r>
      <w:r w:rsidR="00783F6F" w:rsidRPr="00783F6F">
        <w:rPr>
          <w:rFonts w:ascii="Tahoma" w:hAnsi="Tahoma" w:cs="Tahoma"/>
          <w:sz w:val="20"/>
          <w:szCs w:val="20"/>
        </w:rPr>
        <w:t xml:space="preserve">zawarcia umowy </w:t>
      </w:r>
      <w:r w:rsidR="00F02CB2" w:rsidRPr="00783F6F">
        <w:rPr>
          <w:rFonts w:ascii="Tahoma" w:hAnsi="Tahoma" w:cs="Tahoma"/>
          <w:sz w:val="20"/>
          <w:szCs w:val="20"/>
        </w:rPr>
        <w:t xml:space="preserve">. </w:t>
      </w:r>
    </w:p>
    <w:p w14:paraId="377CAD65" w14:textId="0801C237" w:rsidR="00A96961" w:rsidRPr="00783F6F" w:rsidRDefault="00914442">
      <w:pPr>
        <w:numPr>
          <w:ilvl w:val="0"/>
          <w:numId w:val="23"/>
        </w:numPr>
        <w:suppressAutoHyphens/>
        <w:spacing w:after="0" w:line="240" w:lineRule="auto"/>
        <w:ind w:left="426"/>
        <w:jc w:val="both"/>
        <w:rPr>
          <w:rFonts w:ascii="Tahoma" w:eastAsia="Calibri" w:hAnsi="Tahoma" w:cs="Tahoma"/>
          <w:sz w:val="20"/>
          <w:szCs w:val="20"/>
          <w:lang w:eastAsia="pl-PL"/>
        </w:rPr>
      </w:pPr>
      <w:r w:rsidRPr="00783F6F">
        <w:rPr>
          <w:rFonts w:ascii="Tahoma" w:eastAsia="MS Mincho" w:hAnsi="Tahoma" w:cs="Tahoma"/>
          <w:sz w:val="20"/>
          <w:szCs w:val="20"/>
          <w:lang w:eastAsia="ar-SA"/>
        </w:rPr>
        <w:t>Kompletność dostawy i realizacja umowy zostan</w:t>
      </w:r>
      <w:r w:rsidR="0098448C" w:rsidRPr="00783F6F">
        <w:rPr>
          <w:rFonts w:ascii="Tahoma" w:eastAsia="MS Mincho" w:hAnsi="Tahoma" w:cs="Tahoma"/>
          <w:sz w:val="20"/>
          <w:szCs w:val="20"/>
          <w:lang w:eastAsia="ar-SA"/>
        </w:rPr>
        <w:t>ą</w:t>
      </w:r>
      <w:r w:rsidRPr="00783F6F">
        <w:rPr>
          <w:rFonts w:ascii="Tahoma" w:eastAsia="MS Mincho" w:hAnsi="Tahoma" w:cs="Tahoma"/>
          <w:sz w:val="20"/>
          <w:szCs w:val="20"/>
          <w:lang w:eastAsia="ar-SA"/>
        </w:rPr>
        <w:t xml:space="preserve"> potwierdzona przez Strony dwustronnie podpisany</w:t>
      </w:r>
      <w:r w:rsidR="00253B9F" w:rsidRPr="00783F6F">
        <w:rPr>
          <w:rFonts w:ascii="Tahoma" w:eastAsia="MS Mincho" w:hAnsi="Tahoma" w:cs="Tahoma"/>
          <w:sz w:val="20"/>
          <w:szCs w:val="20"/>
          <w:lang w:eastAsia="ar-SA"/>
        </w:rPr>
        <w:t>m</w:t>
      </w:r>
      <w:r w:rsidRPr="00783F6F">
        <w:rPr>
          <w:rFonts w:ascii="Tahoma" w:eastAsia="MS Mincho" w:hAnsi="Tahoma" w:cs="Tahoma"/>
          <w:sz w:val="20"/>
          <w:szCs w:val="20"/>
          <w:lang w:eastAsia="ar-SA"/>
        </w:rPr>
        <w:t xml:space="preserve"> protokołem </w:t>
      </w:r>
      <w:r w:rsidRPr="00783F6F">
        <w:rPr>
          <w:rFonts w:ascii="Tahoma" w:eastAsia="Times New Roman" w:hAnsi="Tahoma" w:cs="Tahoma"/>
          <w:sz w:val="20"/>
          <w:szCs w:val="20"/>
          <w:lang w:eastAsia="ar-SA"/>
        </w:rPr>
        <w:t>zdawczo – odbiorczym.</w:t>
      </w:r>
    </w:p>
    <w:p w14:paraId="4514CB44" w14:textId="77777777" w:rsidR="00914442" w:rsidRPr="00783F6F"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783F6F">
        <w:rPr>
          <w:rFonts w:ascii="Tahoma" w:eastAsia="Times New Roman" w:hAnsi="Tahoma" w:cs="Tahoma"/>
          <w:sz w:val="20"/>
          <w:szCs w:val="20"/>
          <w:lang w:eastAsia="ar-SA"/>
        </w:rPr>
        <w:t xml:space="preserve">Wykonawca zobowiązany jest zawiadomić Zamawiającego o terminie dostarczenia </w:t>
      </w:r>
      <w:r w:rsidR="000D2E36"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najpóźniej na trzy dni robocz</w:t>
      </w:r>
      <w:r w:rsidR="00253B9F" w:rsidRPr="00783F6F">
        <w:rPr>
          <w:rFonts w:ascii="Tahoma" w:eastAsia="Times New Roman" w:hAnsi="Tahoma" w:cs="Tahoma"/>
          <w:sz w:val="20"/>
          <w:szCs w:val="20"/>
          <w:lang w:eastAsia="ar-SA"/>
        </w:rPr>
        <w:t>e</w:t>
      </w:r>
      <w:r w:rsidRPr="00783F6F">
        <w:rPr>
          <w:rFonts w:ascii="Tahoma" w:eastAsia="Times New Roman" w:hAnsi="Tahoma" w:cs="Tahoma"/>
          <w:sz w:val="20"/>
          <w:szCs w:val="20"/>
          <w:lang w:eastAsia="ar-SA"/>
        </w:rPr>
        <w:t xml:space="preserve"> przed dostawą (tel. 32/</w:t>
      </w:r>
      <w:r w:rsidR="00A31E23" w:rsidRPr="00783F6F">
        <w:rPr>
          <w:rFonts w:ascii="Tahoma" w:eastAsia="Times New Roman" w:hAnsi="Tahoma" w:cs="Tahoma"/>
          <w:sz w:val="20"/>
          <w:szCs w:val="20"/>
          <w:lang w:eastAsia="ar-SA"/>
        </w:rPr>
        <w:t>789- 40-41</w:t>
      </w:r>
      <w:r w:rsidRPr="00783F6F">
        <w:rPr>
          <w:rFonts w:ascii="Tahoma" w:eastAsia="Times New Roman" w:hAnsi="Tahoma" w:cs="Tahoma"/>
          <w:sz w:val="20"/>
          <w:szCs w:val="20"/>
          <w:lang w:eastAsia="ar-SA"/>
        </w:rPr>
        <w:t xml:space="preserve"> lub e-mail </w:t>
      </w:r>
      <w:hyperlink r:id="rId8" w:history="1">
        <w:r w:rsidR="00A31E23" w:rsidRPr="00783F6F">
          <w:rPr>
            <w:rStyle w:val="Hipercze"/>
            <w:rFonts w:ascii="Tahoma" w:eastAsia="Times New Roman" w:hAnsi="Tahoma" w:cs="Tahoma"/>
            <w:color w:val="auto"/>
            <w:sz w:val="20"/>
            <w:szCs w:val="20"/>
            <w:lang w:eastAsia="ar-SA"/>
          </w:rPr>
          <w:t>aparatura-ligota@uck.katowice.pl</w:t>
        </w:r>
      </w:hyperlink>
      <w:r w:rsidR="00F02CB2"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w:t>
      </w:r>
    </w:p>
    <w:p w14:paraId="49C6C5CC" w14:textId="77777777" w:rsidR="00914442" w:rsidRPr="00783F6F"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783F6F">
        <w:rPr>
          <w:rFonts w:ascii="Tahoma" w:eastAsia="Times New Roman" w:hAnsi="Tahoma" w:cs="Tahoma"/>
          <w:sz w:val="20"/>
          <w:szCs w:val="20"/>
          <w:lang w:eastAsia="ar-SA"/>
        </w:rPr>
        <w:t>Wykonawca ponosi koszty</w:t>
      </w:r>
      <w:r w:rsidR="00253B9F" w:rsidRPr="00783F6F">
        <w:rPr>
          <w:rFonts w:ascii="Tahoma" w:eastAsia="Times New Roman" w:hAnsi="Tahoma" w:cs="Tahoma"/>
          <w:sz w:val="20"/>
          <w:szCs w:val="20"/>
          <w:lang w:eastAsia="ar-SA"/>
        </w:rPr>
        <w:t xml:space="preserve"> ubezpieczenia i</w:t>
      </w:r>
      <w:r w:rsidRPr="00783F6F">
        <w:rPr>
          <w:rFonts w:ascii="Tahoma" w:eastAsia="Times New Roman" w:hAnsi="Tahoma" w:cs="Tahoma"/>
          <w:sz w:val="20"/>
          <w:szCs w:val="20"/>
          <w:lang w:eastAsia="ar-SA"/>
        </w:rPr>
        <w:t xml:space="preserve"> transportu </w:t>
      </w:r>
      <w:r w:rsidR="0085236F"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 xml:space="preserve">do miejsca odbioru wskazanego przez Zamawiającego w lokalizacji Katowice ul. </w:t>
      </w:r>
      <w:r w:rsidR="00A31E23" w:rsidRPr="00783F6F">
        <w:rPr>
          <w:rFonts w:ascii="Tahoma" w:eastAsia="Times New Roman" w:hAnsi="Tahoma" w:cs="Tahoma"/>
          <w:sz w:val="20"/>
          <w:szCs w:val="20"/>
          <w:lang w:eastAsia="ar-SA"/>
        </w:rPr>
        <w:t>Medyków 14</w:t>
      </w:r>
      <w:r w:rsidRPr="00783F6F">
        <w:rPr>
          <w:rFonts w:ascii="Tahoma" w:eastAsia="Times New Roman" w:hAnsi="Tahoma" w:cs="Tahoma"/>
          <w:sz w:val="20"/>
          <w:szCs w:val="20"/>
          <w:lang w:eastAsia="ar-SA"/>
        </w:rPr>
        <w:t>.</w:t>
      </w:r>
    </w:p>
    <w:p w14:paraId="699EF1A2" w14:textId="77777777" w:rsidR="00914442" w:rsidRPr="00783F6F" w:rsidRDefault="00914442" w:rsidP="006F7FBD">
      <w:pPr>
        <w:numPr>
          <w:ilvl w:val="0"/>
          <w:numId w:val="23"/>
        </w:numPr>
        <w:suppressAutoHyphens/>
        <w:spacing w:after="0" w:line="240" w:lineRule="auto"/>
        <w:ind w:left="426"/>
        <w:jc w:val="both"/>
        <w:rPr>
          <w:rFonts w:ascii="Tahoma" w:eastAsia="Calibri" w:hAnsi="Tahoma" w:cs="Tahoma"/>
          <w:sz w:val="20"/>
          <w:szCs w:val="20"/>
          <w:lang w:eastAsia="pl-PL"/>
        </w:rPr>
      </w:pPr>
      <w:r w:rsidRPr="00783F6F">
        <w:rPr>
          <w:rFonts w:ascii="Tahoma" w:eastAsia="Times New Roman" w:hAnsi="Tahoma" w:cs="Tahoma"/>
          <w:sz w:val="20"/>
          <w:szCs w:val="20"/>
          <w:lang w:eastAsia="ar-SA"/>
        </w:rPr>
        <w:t xml:space="preserve">Wykonawca dostarczy Zamawiającemu razem z </w:t>
      </w:r>
      <w:r w:rsidR="0085236F" w:rsidRPr="00783F6F">
        <w:rPr>
          <w:rFonts w:ascii="Tahoma" w:eastAsia="Times New Roman" w:hAnsi="Tahoma" w:cs="Tahoma"/>
          <w:sz w:val="20"/>
          <w:szCs w:val="20"/>
          <w:lang w:eastAsia="ar-SA"/>
        </w:rPr>
        <w:t>Aparatem</w:t>
      </w:r>
      <w:r w:rsidRPr="00783F6F">
        <w:rPr>
          <w:rFonts w:ascii="Tahoma" w:eastAsia="Times New Roman" w:hAnsi="Tahoma" w:cs="Tahoma"/>
          <w:sz w:val="20"/>
          <w:szCs w:val="20"/>
          <w:lang w:eastAsia="ar-SA"/>
        </w:rPr>
        <w:t>:</w:t>
      </w:r>
    </w:p>
    <w:p w14:paraId="11A8BB7B" w14:textId="77777777" w:rsidR="00914442" w:rsidRPr="00783F6F" w:rsidRDefault="00914442" w:rsidP="006F7FBD">
      <w:pPr>
        <w:numPr>
          <w:ilvl w:val="1"/>
          <w:numId w:val="24"/>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instrukcję obsługi w wersji papierowej (1 egzemplarz) i elektronicznej (</w:t>
      </w:r>
      <w:r w:rsidR="00253B9F" w:rsidRPr="00783F6F">
        <w:rPr>
          <w:rFonts w:ascii="Tahoma" w:eastAsia="Times New Roman" w:hAnsi="Tahoma" w:cs="Tahoma"/>
          <w:sz w:val="20"/>
          <w:szCs w:val="20"/>
          <w:lang w:eastAsia="ar-SA"/>
        </w:rPr>
        <w:t xml:space="preserve">na nośniku </w:t>
      </w:r>
      <w:r w:rsidRPr="00783F6F">
        <w:rPr>
          <w:rFonts w:ascii="Tahoma" w:eastAsia="Times New Roman" w:hAnsi="Tahoma" w:cs="Tahoma"/>
          <w:sz w:val="20"/>
          <w:szCs w:val="20"/>
          <w:lang w:eastAsia="ar-SA"/>
        </w:rPr>
        <w:t>typu pendrive 1 sztuka</w:t>
      </w:r>
      <w:r w:rsidR="003E56A7" w:rsidRPr="00783F6F">
        <w:rPr>
          <w:rFonts w:ascii="Tahoma" w:eastAsia="Times New Roman" w:hAnsi="Tahoma" w:cs="Tahoma"/>
          <w:sz w:val="20"/>
          <w:szCs w:val="20"/>
          <w:lang w:eastAsia="ar-SA"/>
        </w:rPr>
        <w:t xml:space="preserve"> lub na</w:t>
      </w:r>
      <w:r w:rsidR="00253B9F" w:rsidRPr="00783F6F">
        <w:rPr>
          <w:rFonts w:ascii="Tahoma" w:eastAsia="Times New Roman" w:hAnsi="Tahoma" w:cs="Tahoma"/>
          <w:sz w:val="20"/>
          <w:szCs w:val="20"/>
          <w:lang w:eastAsia="ar-SA"/>
        </w:rPr>
        <w:t xml:space="preserve"> wskazany w ust. 3</w:t>
      </w:r>
      <w:r w:rsidR="003E56A7" w:rsidRPr="00783F6F">
        <w:rPr>
          <w:rFonts w:ascii="Tahoma" w:eastAsia="Times New Roman" w:hAnsi="Tahoma" w:cs="Tahoma"/>
          <w:sz w:val="20"/>
          <w:szCs w:val="20"/>
          <w:lang w:eastAsia="ar-SA"/>
        </w:rPr>
        <w:t xml:space="preserve"> adres e-mail</w:t>
      </w:r>
      <w:r w:rsidR="00253B9F" w:rsidRPr="00783F6F">
        <w:rPr>
          <w:rFonts w:ascii="Tahoma" w:eastAsia="Times New Roman" w:hAnsi="Tahoma" w:cs="Tahoma"/>
          <w:sz w:val="20"/>
          <w:szCs w:val="20"/>
          <w:lang w:eastAsia="ar-SA"/>
        </w:rPr>
        <w:t>)</w:t>
      </w:r>
      <w:r w:rsidR="003E56A7" w:rsidRPr="00783F6F">
        <w:rPr>
          <w:rFonts w:ascii="Tahoma" w:eastAsia="Times New Roman" w:hAnsi="Tahoma" w:cs="Tahoma"/>
          <w:sz w:val="20"/>
          <w:szCs w:val="20"/>
          <w:lang w:eastAsia="ar-SA"/>
        </w:rPr>
        <w:t>.</w:t>
      </w:r>
    </w:p>
    <w:p w14:paraId="112D192E" w14:textId="5EB9D497" w:rsidR="00914442" w:rsidRPr="00783F6F" w:rsidRDefault="00914442" w:rsidP="006F7FBD">
      <w:pPr>
        <w:numPr>
          <w:ilvl w:val="1"/>
          <w:numId w:val="24"/>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dokumenty określające częstość przeglądów technicznych lub innych okresowo powtarzanych czynności serwisowych zalecanych przez producenta (osobny dokument</w:t>
      </w:r>
      <w:r w:rsidR="0085236F" w:rsidRPr="00783F6F">
        <w:rPr>
          <w:rFonts w:ascii="Tahoma" w:hAnsi="Tahoma" w:cs="Tahoma"/>
          <w:sz w:val="20"/>
          <w:szCs w:val="20"/>
        </w:rPr>
        <w:t>, nie akceptuje się wpisu w instrukcji obsługi czy w paszporcie</w:t>
      </w:r>
      <w:r w:rsidRPr="00783F6F">
        <w:rPr>
          <w:rFonts w:ascii="Tahoma" w:eastAsia="Times New Roman" w:hAnsi="Tahoma" w:cs="Tahoma"/>
          <w:sz w:val="20"/>
          <w:szCs w:val="20"/>
          <w:lang w:eastAsia="ar-SA"/>
        </w:rPr>
        <w:t>)</w:t>
      </w:r>
    </w:p>
    <w:p w14:paraId="0A2BB5BB" w14:textId="747058AA" w:rsidR="0085236F" w:rsidRPr="00783F6F" w:rsidRDefault="0085236F" w:rsidP="0085236F">
      <w:pPr>
        <w:numPr>
          <w:ilvl w:val="1"/>
          <w:numId w:val="24"/>
        </w:numPr>
        <w:suppressAutoHyphens/>
        <w:spacing w:after="0" w:line="240" w:lineRule="auto"/>
        <w:jc w:val="both"/>
        <w:rPr>
          <w:rFonts w:ascii="Tahoma" w:hAnsi="Tahoma" w:cs="Tahoma"/>
          <w:sz w:val="20"/>
          <w:szCs w:val="20"/>
        </w:rPr>
      </w:pPr>
      <w:r w:rsidRPr="00783F6F">
        <w:rPr>
          <w:rFonts w:ascii="Tahoma" w:hAnsi="Tahoma" w:cs="Tahoma"/>
          <w:sz w:val="20"/>
          <w:szCs w:val="20"/>
        </w:rPr>
        <w:t>oświadczenie o przewidywanym okresie eksploatacji wyrobu medycznego, zgodny z zaleceniami wytwórcy</w:t>
      </w:r>
      <w:r w:rsidR="0098448C" w:rsidRPr="00783F6F">
        <w:rPr>
          <w:rFonts w:ascii="Tahoma" w:hAnsi="Tahoma" w:cs="Tahoma"/>
          <w:sz w:val="20"/>
          <w:szCs w:val="20"/>
        </w:rPr>
        <w:t>.</w:t>
      </w:r>
    </w:p>
    <w:p w14:paraId="7F2455C6" w14:textId="77777777" w:rsidR="00914442" w:rsidRPr="00783F6F" w:rsidRDefault="00EE6B7E" w:rsidP="006F7FBD">
      <w:pPr>
        <w:pStyle w:val="Akapitzlist"/>
        <w:numPr>
          <w:ilvl w:val="0"/>
          <w:numId w:val="23"/>
        </w:numPr>
        <w:suppressAutoHyphens/>
        <w:spacing w:after="0" w:line="240" w:lineRule="auto"/>
        <w:ind w:left="426" w:hanging="426"/>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Wszystkie dokumenty wymienione w ust. 5 zostaną dostarczone Zamawiającemu w języku polskim</w:t>
      </w:r>
      <w:r w:rsidR="00970E86" w:rsidRPr="00783F6F">
        <w:rPr>
          <w:rFonts w:ascii="Tahoma" w:eastAsia="Times New Roman" w:hAnsi="Tahoma" w:cs="Tahoma"/>
          <w:sz w:val="20"/>
          <w:szCs w:val="20"/>
          <w:lang w:eastAsia="ar-SA"/>
        </w:rPr>
        <w:t>.</w:t>
      </w:r>
    </w:p>
    <w:p w14:paraId="2FFB838B" w14:textId="77777777" w:rsidR="00914442" w:rsidRPr="00783F6F" w:rsidRDefault="00914442" w:rsidP="006F7FBD">
      <w:pPr>
        <w:numPr>
          <w:ilvl w:val="0"/>
          <w:numId w:val="23"/>
        </w:numPr>
        <w:suppressAutoHyphens/>
        <w:spacing w:after="0" w:line="240" w:lineRule="auto"/>
        <w:ind w:left="426" w:hanging="426"/>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Dostarczony </w:t>
      </w:r>
      <w:r w:rsidR="00503CEC" w:rsidRPr="00783F6F">
        <w:rPr>
          <w:rFonts w:ascii="Tahoma" w:eastAsia="Times New Roman" w:hAnsi="Tahoma" w:cs="Tahoma"/>
          <w:sz w:val="20"/>
          <w:szCs w:val="20"/>
          <w:lang w:eastAsia="ar-SA"/>
        </w:rPr>
        <w:t xml:space="preserve">Aparat </w:t>
      </w:r>
      <w:r w:rsidRPr="00783F6F">
        <w:rPr>
          <w:rFonts w:ascii="Tahoma" w:eastAsia="Times New Roman" w:hAnsi="Tahoma" w:cs="Tahoma"/>
          <w:sz w:val="20"/>
          <w:szCs w:val="20"/>
          <w:lang w:eastAsia="ar-SA"/>
        </w:rPr>
        <w:t>może być rozpakowany wyłącznie w obecności koordynatora Zamawiającego przez przedstawiciela Wykonawcy, który odpowiada za braki ilościowe i</w:t>
      </w:r>
      <w:r w:rsidR="00DD0933" w:rsidRPr="00783F6F">
        <w:rPr>
          <w:rFonts w:ascii="Tahoma" w:eastAsia="Times New Roman" w:hAnsi="Tahoma" w:cs="Tahoma"/>
          <w:sz w:val="20"/>
          <w:szCs w:val="20"/>
          <w:lang w:eastAsia="ar-SA"/>
        </w:rPr>
        <w:t> </w:t>
      </w:r>
      <w:r w:rsidRPr="00783F6F">
        <w:rPr>
          <w:rFonts w:ascii="Tahoma" w:eastAsia="Times New Roman" w:hAnsi="Tahoma" w:cs="Tahoma"/>
          <w:sz w:val="20"/>
          <w:szCs w:val="20"/>
          <w:lang w:eastAsia="ar-SA"/>
        </w:rPr>
        <w:t>jakościowe.</w:t>
      </w:r>
    </w:p>
    <w:p w14:paraId="5EF233A7" w14:textId="4533FCC1" w:rsidR="00914442" w:rsidRPr="00783F6F" w:rsidRDefault="00914442" w:rsidP="006F7FBD">
      <w:pPr>
        <w:numPr>
          <w:ilvl w:val="0"/>
          <w:numId w:val="23"/>
        </w:numPr>
        <w:suppressAutoHyphens/>
        <w:spacing w:after="0" w:line="240" w:lineRule="auto"/>
        <w:ind w:left="426" w:hanging="426"/>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przeszkoli wskazanych pracowników Działu Aparatury Medycznej Zamawiającego </w:t>
      </w:r>
      <w:r w:rsidR="00503CEC" w:rsidRPr="00783F6F">
        <w:rPr>
          <w:rFonts w:ascii="Tahoma" w:eastAsia="Times New Roman" w:hAnsi="Tahoma" w:cs="Tahoma"/>
          <w:sz w:val="20"/>
          <w:szCs w:val="20"/>
          <w:lang w:eastAsia="ar-SA"/>
        </w:rPr>
        <w:t>w</w:t>
      </w:r>
      <w:r w:rsidR="00204860" w:rsidRPr="00783F6F">
        <w:rPr>
          <w:rFonts w:ascii="Tahoma" w:eastAsia="Times New Roman" w:hAnsi="Tahoma" w:cs="Tahoma"/>
          <w:sz w:val="20"/>
          <w:szCs w:val="20"/>
          <w:lang w:eastAsia="ar-SA"/>
        </w:rPr>
        <w:t> </w:t>
      </w:r>
      <w:r w:rsidRPr="00783F6F">
        <w:rPr>
          <w:rFonts w:ascii="Tahoma" w:eastAsia="Times New Roman" w:hAnsi="Tahoma" w:cs="Tahoma"/>
          <w:sz w:val="20"/>
          <w:szCs w:val="20"/>
          <w:lang w:eastAsia="ar-SA"/>
        </w:rPr>
        <w:t>zakres</w:t>
      </w:r>
      <w:r w:rsidR="00503CEC" w:rsidRPr="00783F6F">
        <w:rPr>
          <w:rFonts w:ascii="Tahoma" w:eastAsia="Times New Roman" w:hAnsi="Tahoma" w:cs="Tahoma"/>
          <w:sz w:val="20"/>
          <w:szCs w:val="20"/>
          <w:lang w:eastAsia="ar-SA"/>
        </w:rPr>
        <w:t>ie bieżącej</w:t>
      </w:r>
      <w:r w:rsidRPr="00783F6F">
        <w:rPr>
          <w:rFonts w:ascii="Tahoma" w:eastAsia="Times New Roman" w:hAnsi="Tahoma" w:cs="Tahoma"/>
          <w:sz w:val="20"/>
          <w:szCs w:val="20"/>
          <w:lang w:eastAsia="ar-SA"/>
        </w:rPr>
        <w:t xml:space="preserve"> </w:t>
      </w:r>
      <w:r w:rsidR="001F7090" w:rsidRPr="00783F6F">
        <w:rPr>
          <w:rFonts w:ascii="Tahoma" w:eastAsia="Times New Roman" w:hAnsi="Tahoma" w:cs="Tahoma"/>
          <w:sz w:val="20"/>
          <w:szCs w:val="20"/>
          <w:lang w:eastAsia="ar-SA"/>
        </w:rPr>
        <w:t xml:space="preserve">obsługi </w:t>
      </w:r>
      <w:r w:rsidR="00503CEC" w:rsidRPr="00783F6F">
        <w:rPr>
          <w:rFonts w:ascii="Tahoma" w:eastAsia="Times New Roman" w:hAnsi="Tahoma" w:cs="Tahoma"/>
          <w:sz w:val="20"/>
          <w:szCs w:val="20"/>
          <w:lang w:eastAsia="ar-SA"/>
        </w:rPr>
        <w:t xml:space="preserve">serwisowej </w:t>
      </w:r>
      <w:r w:rsidRPr="00783F6F">
        <w:rPr>
          <w:rFonts w:ascii="Tahoma" w:eastAsia="Times New Roman" w:hAnsi="Tahoma" w:cs="Tahoma"/>
          <w:sz w:val="20"/>
          <w:szCs w:val="20"/>
          <w:lang w:eastAsia="ar-SA"/>
        </w:rPr>
        <w:t xml:space="preserve">co zostanie potwierdzone imiennymi certyfikatami. </w:t>
      </w:r>
    </w:p>
    <w:p w14:paraId="0CB46470" w14:textId="77777777" w:rsidR="00914442" w:rsidRPr="00783F6F" w:rsidRDefault="00914442" w:rsidP="006F7FBD">
      <w:pPr>
        <w:numPr>
          <w:ilvl w:val="0"/>
          <w:numId w:val="23"/>
        </w:numPr>
        <w:suppressAutoHyphens/>
        <w:spacing w:after="0" w:line="240" w:lineRule="auto"/>
        <w:ind w:left="426" w:hanging="426"/>
        <w:contextualSpacing/>
        <w:jc w:val="both"/>
        <w:rPr>
          <w:rFonts w:ascii="Tahoma" w:eastAsia="Cambria" w:hAnsi="Tahoma" w:cs="Tahoma"/>
          <w:sz w:val="20"/>
          <w:szCs w:val="20"/>
          <w:lang w:eastAsia="ar-SA"/>
        </w:rPr>
      </w:pPr>
      <w:r w:rsidRPr="00783F6F">
        <w:rPr>
          <w:rFonts w:ascii="Tahoma" w:eastAsia="Cambria" w:hAnsi="Tahoma" w:cs="Tahoma"/>
          <w:sz w:val="20"/>
          <w:szCs w:val="20"/>
        </w:rPr>
        <w:t xml:space="preserve">Wykonawca przeszkoli wskazanych pracowników medycznych Zamawiającego z zakresu prawidłowej i bezpiecznej obsługi oraz właściwej eksploatacji </w:t>
      </w:r>
      <w:r w:rsidR="00503CEC" w:rsidRPr="00783F6F">
        <w:rPr>
          <w:rFonts w:ascii="Tahoma" w:eastAsia="Cambria" w:hAnsi="Tahoma" w:cs="Tahoma"/>
          <w:sz w:val="20"/>
          <w:szCs w:val="20"/>
        </w:rPr>
        <w:t>Aparatu</w:t>
      </w:r>
      <w:r w:rsidRPr="00783F6F">
        <w:rPr>
          <w:rFonts w:ascii="Tahoma" w:eastAsia="Cambria" w:hAnsi="Tahoma" w:cs="Tahoma"/>
          <w:sz w:val="20"/>
          <w:szCs w:val="20"/>
        </w:rPr>
        <w:t>, co zostanie potwierdzone imiennymi certyfikatami.</w:t>
      </w:r>
    </w:p>
    <w:p w14:paraId="7F7DDD32" w14:textId="76746030" w:rsidR="00914442" w:rsidRPr="00783F6F" w:rsidRDefault="00914442" w:rsidP="006F7FBD">
      <w:pPr>
        <w:numPr>
          <w:ilvl w:val="0"/>
          <w:numId w:val="23"/>
        </w:numPr>
        <w:suppressAutoHyphens/>
        <w:spacing w:after="0" w:line="240" w:lineRule="auto"/>
        <w:ind w:left="426" w:hanging="426"/>
        <w:contextualSpacing/>
        <w:jc w:val="both"/>
        <w:rPr>
          <w:rFonts w:ascii="Tahoma" w:eastAsia="Cambria" w:hAnsi="Tahoma" w:cs="Tahoma"/>
          <w:sz w:val="20"/>
          <w:szCs w:val="20"/>
          <w:lang w:eastAsia="ar-SA"/>
        </w:rPr>
      </w:pPr>
      <w:r w:rsidRPr="00783F6F">
        <w:rPr>
          <w:rFonts w:ascii="Tahoma" w:eastAsia="MS Mincho" w:hAnsi="Tahoma" w:cs="Tahoma"/>
          <w:sz w:val="20"/>
          <w:szCs w:val="20"/>
        </w:rPr>
        <w:t>Przeszkolenie pracowników Zamawiającego, o których mowa w § 2</w:t>
      </w:r>
      <w:r w:rsidR="00253B9F" w:rsidRPr="00783F6F">
        <w:rPr>
          <w:rFonts w:ascii="Tahoma" w:eastAsia="MS Mincho" w:hAnsi="Tahoma" w:cs="Tahoma"/>
          <w:sz w:val="20"/>
          <w:szCs w:val="20"/>
        </w:rPr>
        <w:t xml:space="preserve"> ust. 8 i 9</w:t>
      </w:r>
      <w:r w:rsidRPr="00783F6F">
        <w:rPr>
          <w:rFonts w:ascii="Tahoma" w:eastAsia="MS Mincho" w:hAnsi="Tahoma" w:cs="Tahoma"/>
          <w:sz w:val="20"/>
          <w:szCs w:val="20"/>
        </w:rPr>
        <w:t xml:space="preserve"> musi być przeprowadzone przez osoby posiadające stosowną wiedzę i doświadczenie, a także spełniające obowiązujące u Zamawiającego warunki pozwalające takim osobom na przebywanie w pomieszczeniach Zamawiającego. </w:t>
      </w:r>
    </w:p>
    <w:p w14:paraId="1A9BD66E" w14:textId="77777777" w:rsidR="00914442" w:rsidRPr="00783F6F" w:rsidRDefault="00914442" w:rsidP="006F7FBD">
      <w:pPr>
        <w:numPr>
          <w:ilvl w:val="0"/>
          <w:numId w:val="23"/>
        </w:numPr>
        <w:suppressAutoHyphens/>
        <w:spacing w:after="0" w:line="240" w:lineRule="auto"/>
        <w:ind w:left="426" w:hanging="426"/>
        <w:contextualSpacing/>
        <w:jc w:val="both"/>
        <w:rPr>
          <w:rFonts w:ascii="Tahoma" w:eastAsia="Cambria" w:hAnsi="Tahoma" w:cs="Tahoma"/>
          <w:sz w:val="20"/>
          <w:szCs w:val="20"/>
          <w:lang w:eastAsia="ar-SA"/>
        </w:rPr>
      </w:pPr>
      <w:r w:rsidRPr="00783F6F">
        <w:rPr>
          <w:rFonts w:ascii="Tahoma" w:eastAsia="MS Mincho" w:hAnsi="Tahoma" w:cs="Tahoma"/>
          <w:sz w:val="20"/>
          <w:szCs w:val="20"/>
        </w:rPr>
        <w:t xml:space="preserve">Wykonawca w terminie do 5 dni roboczych przed terminem dostawy zaproponuje Zamawiającemu co najmniej </w:t>
      </w:r>
      <w:r w:rsidR="006130FC" w:rsidRPr="00783F6F">
        <w:rPr>
          <w:rFonts w:ascii="Tahoma" w:eastAsia="MS Mincho" w:hAnsi="Tahoma" w:cs="Tahoma"/>
          <w:sz w:val="20"/>
          <w:szCs w:val="20"/>
        </w:rPr>
        <w:t xml:space="preserve">2 </w:t>
      </w:r>
      <w:r w:rsidRPr="00783F6F">
        <w:rPr>
          <w:rFonts w:ascii="Tahoma" w:eastAsia="MS Mincho" w:hAnsi="Tahoma" w:cs="Tahoma"/>
          <w:sz w:val="20"/>
          <w:szCs w:val="20"/>
        </w:rPr>
        <w:t>możliwe terminy przeprowadzenia szkole</w:t>
      </w:r>
      <w:r w:rsidR="00253B9F" w:rsidRPr="00783F6F">
        <w:rPr>
          <w:rFonts w:ascii="Tahoma" w:eastAsia="MS Mincho" w:hAnsi="Tahoma" w:cs="Tahoma"/>
          <w:sz w:val="20"/>
          <w:szCs w:val="20"/>
        </w:rPr>
        <w:t>ń</w:t>
      </w:r>
      <w:r w:rsidRPr="00783F6F">
        <w:rPr>
          <w:rFonts w:ascii="Tahoma" w:eastAsia="MS Mincho" w:hAnsi="Tahoma" w:cs="Tahoma"/>
          <w:sz w:val="20"/>
          <w:szCs w:val="20"/>
        </w:rPr>
        <w:t xml:space="preserve"> pracowników Zamawiającego</w:t>
      </w:r>
      <w:r w:rsidR="00253B9F" w:rsidRPr="00783F6F">
        <w:rPr>
          <w:rFonts w:ascii="Tahoma" w:eastAsia="MS Mincho" w:hAnsi="Tahoma" w:cs="Tahoma"/>
          <w:sz w:val="20"/>
          <w:szCs w:val="20"/>
        </w:rPr>
        <w:t xml:space="preserve">, o których mowa w ust. 8 i 9 powyżej, które muszą mieć miejsce w lokalizacji Zamawiającego przy ul. </w:t>
      </w:r>
      <w:r w:rsidR="004B4034" w:rsidRPr="00783F6F">
        <w:rPr>
          <w:rFonts w:ascii="Tahoma" w:eastAsia="MS Mincho" w:hAnsi="Tahoma" w:cs="Tahoma"/>
          <w:sz w:val="20"/>
          <w:szCs w:val="20"/>
        </w:rPr>
        <w:t>Medyków 14</w:t>
      </w:r>
      <w:r w:rsidR="00253B9F" w:rsidRPr="00783F6F">
        <w:rPr>
          <w:rFonts w:ascii="Tahoma" w:eastAsia="MS Mincho" w:hAnsi="Tahoma" w:cs="Tahoma"/>
          <w:sz w:val="20"/>
          <w:szCs w:val="20"/>
        </w:rPr>
        <w:t xml:space="preserve"> w Katowicach w dni robocze (od poniedziałku do piątku) w godzinach między 7.35 a 1</w:t>
      </w:r>
      <w:r w:rsidR="004B4034" w:rsidRPr="00783F6F">
        <w:rPr>
          <w:rFonts w:ascii="Tahoma" w:eastAsia="MS Mincho" w:hAnsi="Tahoma" w:cs="Tahoma"/>
          <w:sz w:val="20"/>
          <w:szCs w:val="20"/>
        </w:rPr>
        <w:t>4</w:t>
      </w:r>
      <w:r w:rsidR="00253B9F" w:rsidRPr="00783F6F">
        <w:rPr>
          <w:rFonts w:ascii="Tahoma" w:eastAsia="MS Mincho" w:hAnsi="Tahoma" w:cs="Tahoma"/>
          <w:sz w:val="20"/>
          <w:szCs w:val="20"/>
        </w:rPr>
        <w:t>.</w:t>
      </w:r>
      <w:r w:rsidR="004B4034" w:rsidRPr="00783F6F">
        <w:rPr>
          <w:rFonts w:ascii="Tahoma" w:eastAsia="MS Mincho" w:hAnsi="Tahoma" w:cs="Tahoma"/>
          <w:sz w:val="20"/>
          <w:szCs w:val="20"/>
        </w:rPr>
        <w:t>30</w:t>
      </w:r>
      <w:r w:rsidRPr="00783F6F">
        <w:rPr>
          <w:rFonts w:ascii="Tahoma" w:eastAsia="MS Mincho" w:hAnsi="Tahoma" w:cs="Tahoma"/>
          <w:sz w:val="20"/>
          <w:szCs w:val="20"/>
        </w:rPr>
        <w:t xml:space="preserve">. Zamawiający w odpowiedzi wskaże </w:t>
      </w:r>
      <w:r w:rsidR="006130FC" w:rsidRPr="00783F6F">
        <w:rPr>
          <w:rFonts w:ascii="Tahoma" w:eastAsia="MS Mincho" w:hAnsi="Tahoma" w:cs="Tahoma"/>
          <w:sz w:val="20"/>
          <w:szCs w:val="20"/>
        </w:rPr>
        <w:t xml:space="preserve">1 </w:t>
      </w:r>
      <w:r w:rsidRPr="00783F6F">
        <w:rPr>
          <w:rFonts w:ascii="Tahoma" w:eastAsia="MS Mincho" w:hAnsi="Tahoma" w:cs="Tahoma"/>
          <w:sz w:val="20"/>
          <w:szCs w:val="20"/>
        </w:rPr>
        <w:t>z zaproponowanych przez Wykonawcę terminów, które wybiera na przeprowadzenie szkolenia</w:t>
      </w:r>
      <w:r w:rsidR="002112FD" w:rsidRPr="00783F6F">
        <w:rPr>
          <w:rFonts w:ascii="Tahoma" w:eastAsia="MS Mincho" w:hAnsi="Tahoma" w:cs="Tahoma"/>
          <w:sz w:val="20"/>
          <w:szCs w:val="20"/>
        </w:rPr>
        <w:t>.</w:t>
      </w:r>
    </w:p>
    <w:p w14:paraId="677DF8D3" w14:textId="77777777" w:rsidR="00914442" w:rsidRPr="00783F6F" w:rsidRDefault="00914442" w:rsidP="006F7FBD">
      <w:pPr>
        <w:numPr>
          <w:ilvl w:val="0"/>
          <w:numId w:val="23"/>
        </w:numPr>
        <w:suppressAutoHyphens/>
        <w:spacing w:after="0" w:line="240" w:lineRule="auto"/>
        <w:ind w:left="426" w:hanging="426"/>
        <w:jc w:val="both"/>
        <w:rPr>
          <w:rFonts w:ascii="Tahoma" w:eastAsia="Cambria" w:hAnsi="Tahoma" w:cs="Tahoma"/>
          <w:sz w:val="20"/>
          <w:szCs w:val="20"/>
          <w:lang w:eastAsia="ar-SA"/>
        </w:rPr>
      </w:pPr>
      <w:r w:rsidRPr="00783F6F">
        <w:rPr>
          <w:rFonts w:ascii="Tahoma" w:eastAsia="Cambria" w:hAnsi="Tahoma" w:cs="Tahoma"/>
          <w:sz w:val="20"/>
          <w:szCs w:val="20"/>
          <w:lang w:eastAsia="ar-SA"/>
        </w:rPr>
        <w:t xml:space="preserve">Wykonawca zobowiązany jest zapoznać osoby, których dane podaje w związku z realizacją umowy z treścią klauzuli informacyjnej stanowiącej załącznik nr </w:t>
      </w:r>
      <w:r w:rsidR="00AD2A41" w:rsidRPr="00783F6F">
        <w:rPr>
          <w:rFonts w:ascii="Tahoma" w:eastAsia="Cambria" w:hAnsi="Tahoma" w:cs="Tahoma"/>
          <w:sz w:val="20"/>
          <w:szCs w:val="20"/>
          <w:lang w:eastAsia="ar-SA"/>
        </w:rPr>
        <w:t>3</w:t>
      </w:r>
      <w:r w:rsidRPr="00783F6F">
        <w:rPr>
          <w:rFonts w:ascii="Tahoma" w:eastAsia="Cambria" w:hAnsi="Tahoma" w:cs="Tahoma"/>
          <w:sz w:val="20"/>
          <w:szCs w:val="20"/>
          <w:lang w:eastAsia="ar-SA"/>
        </w:rPr>
        <w:t xml:space="preserve">  do niniejszej umowy.</w:t>
      </w:r>
    </w:p>
    <w:p w14:paraId="66BF9FB3" w14:textId="6C6E13B0" w:rsidR="007330FF" w:rsidRPr="00783F6F" w:rsidRDefault="007330FF" w:rsidP="008D26BC">
      <w:pPr>
        <w:numPr>
          <w:ilvl w:val="0"/>
          <w:numId w:val="23"/>
        </w:numPr>
        <w:suppressAutoHyphens/>
        <w:spacing w:after="0" w:line="240" w:lineRule="auto"/>
        <w:ind w:left="426" w:hanging="426"/>
        <w:jc w:val="both"/>
        <w:rPr>
          <w:rFonts w:ascii="Tahoma" w:eastAsia="Cambria" w:hAnsi="Tahoma" w:cs="Tahoma"/>
          <w:sz w:val="20"/>
          <w:szCs w:val="20"/>
          <w:lang w:eastAsia="ar-SA"/>
        </w:rPr>
      </w:pPr>
      <w:r w:rsidRPr="00783F6F">
        <w:rPr>
          <w:rFonts w:ascii="Tahoma" w:eastAsia="Cambria" w:hAnsi="Tahoma" w:cs="Tahoma"/>
          <w:sz w:val="20"/>
          <w:szCs w:val="20"/>
          <w:lang w:eastAsia="ar-SA"/>
        </w:rPr>
        <w:lastRenderedPageBreak/>
        <w:t xml:space="preserve">Wykonawca zobowiązuje się w dniu zawarcia niniejszej umowy zawrzeć umowę powierzenia przetwarzania danych osobowych na warunkach wskazanych we wzorze umowy stanowiącym Załącznik nr </w:t>
      </w:r>
      <w:r w:rsidR="00DB3CFE" w:rsidRPr="00783F6F">
        <w:rPr>
          <w:rFonts w:ascii="Tahoma" w:eastAsia="Cambria" w:hAnsi="Tahoma" w:cs="Tahoma"/>
          <w:sz w:val="20"/>
          <w:szCs w:val="20"/>
          <w:lang w:eastAsia="ar-SA"/>
        </w:rPr>
        <w:t xml:space="preserve"> </w:t>
      </w:r>
      <w:r w:rsidR="00783F6F" w:rsidRPr="00783F6F">
        <w:rPr>
          <w:rFonts w:ascii="Tahoma" w:eastAsia="Cambria" w:hAnsi="Tahoma" w:cs="Tahoma"/>
          <w:sz w:val="20"/>
          <w:szCs w:val="20"/>
          <w:lang w:eastAsia="ar-SA"/>
        </w:rPr>
        <w:t xml:space="preserve">8 </w:t>
      </w:r>
      <w:r w:rsidRPr="00783F6F">
        <w:rPr>
          <w:rFonts w:ascii="Tahoma" w:eastAsia="Cambria" w:hAnsi="Tahoma" w:cs="Tahoma"/>
          <w:sz w:val="20"/>
          <w:szCs w:val="20"/>
          <w:lang w:eastAsia="ar-SA"/>
        </w:rPr>
        <w:t>do SWZ.</w:t>
      </w:r>
    </w:p>
    <w:p w14:paraId="605E8931" w14:textId="79EB6972" w:rsidR="00A27199" w:rsidRPr="00783F6F" w:rsidRDefault="00A27199" w:rsidP="00A27199">
      <w:pPr>
        <w:pStyle w:val="Akapitzlist"/>
        <w:numPr>
          <w:ilvl w:val="0"/>
          <w:numId w:val="23"/>
        </w:numPr>
        <w:suppressAutoHyphens/>
        <w:spacing w:after="0" w:line="240" w:lineRule="auto"/>
        <w:ind w:left="426" w:hanging="426"/>
        <w:jc w:val="both"/>
        <w:rPr>
          <w:rFonts w:ascii="Tahoma" w:hAnsi="Tahoma" w:cs="Tahoma"/>
          <w:sz w:val="20"/>
          <w:szCs w:val="20"/>
        </w:rPr>
      </w:pPr>
      <w:r w:rsidRPr="00783F6F">
        <w:rPr>
          <w:rFonts w:ascii="Tahoma" w:hAnsi="Tahoma" w:cs="Tahoma"/>
          <w:sz w:val="20"/>
          <w:szCs w:val="20"/>
        </w:rPr>
        <w:t xml:space="preserve">Wykonawca po wykonanej instalacji, zobowiązany jest odebrać od Zamawiającego </w:t>
      </w:r>
      <w:r w:rsidR="008A0408" w:rsidRPr="00783F6F">
        <w:rPr>
          <w:rFonts w:ascii="Tahoma" w:hAnsi="Tahoma" w:cs="Tahoma"/>
          <w:sz w:val="20"/>
          <w:szCs w:val="20"/>
        </w:rPr>
        <w:t xml:space="preserve">i zutylizować </w:t>
      </w:r>
      <w:r w:rsidRPr="00783F6F">
        <w:rPr>
          <w:rFonts w:ascii="Tahoma" w:hAnsi="Tahoma" w:cs="Tahoma"/>
          <w:sz w:val="20"/>
          <w:szCs w:val="20"/>
        </w:rPr>
        <w:t xml:space="preserve">aktualnie posiadany system do neuronawigacji Stealthstation S7, co zostanie potwierdzone protokołem odbioru. Wykonawca dostarczy Zamawiającemu </w:t>
      </w:r>
      <w:bookmarkStart w:id="3" w:name="_Hlk126148331"/>
      <w:r w:rsidRPr="00783F6F">
        <w:rPr>
          <w:rFonts w:ascii="Tahoma" w:hAnsi="Tahoma" w:cs="Tahoma"/>
          <w:sz w:val="20"/>
          <w:szCs w:val="20"/>
        </w:rPr>
        <w:t>protokół utylizacji sprzętu</w:t>
      </w:r>
      <w:r w:rsidR="006610E6" w:rsidRPr="00783F6F">
        <w:rPr>
          <w:rFonts w:ascii="Tahoma" w:hAnsi="Tahoma" w:cs="Tahoma"/>
          <w:sz w:val="20"/>
          <w:szCs w:val="20"/>
        </w:rPr>
        <w:t xml:space="preserve"> do 10 dni roboczych od odebrania systemu.</w:t>
      </w:r>
    </w:p>
    <w:p w14:paraId="25C1FD9C" w14:textId="77777777" w:rsidR="00914442" w:rsidRPr="00783F6F" w:rsidRDefault="00914442" w:rsidP="00914442">
      <w:pPr>
        <w:suppressAutoHyphens/>
        <w:spacing w:after="0" w:line="240" w:lineRule="auto"/>
        <w:ind w:left="397"/>
        <w:jc w:val="both"/>
        <w:rPr>
          <w:rFonts w:ascii="Tahoma" w:eastAsia="Times New Roman" w:hAnsi="Tahoma" w:cs="Tahoma"/>
          <w:sz w:val="20"/>
          <w:szCs w:val="20"/>
          <w:lang w:eastAsia="ar-SA"/>
        </w:rPr>
      </w:pPr>
    </w:p>
    <w:bookmarkEnd w:id="3"/>
    <w:p w14:paraId="1E2B173A"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r w:rsidRPr="00783F6F">
        <w:rPr>
          <w:rFonts w:ascii="Tahoma" w:eastAsia="Times New Roman" w:hAnsi="Tahoma" w:cs="Tahoma"/>
          <w:b/>
          <w:bCs/>
          <w:sz w:val="20"/>
          <w:szCs w:val="20"/>
          <w:lang w:eastAsia="ar-SA"/>
        </w:rPr>
        <w:t>§ 3.</w:t>
      </w:r>
    </w:p>
    <w:p w14:paraId="7626BF78" w14:textId="77777777" w:rsidR="00914442" w:rsidRPr="00783F6F" w:rsidRDefault="00914442" w:rsidP="00914442">
      <w:pPr>
        <w:suppressAutoHyphens/>
        <w:spacing w:after="0" w:line="240" w:lineRule="auto"/>
        <w:jc w:val="center"/>
        <w:rPr>
          <w:rFonts w:ascii="Tahoma" w:eastAsia="Times New Roman" w:hAnsi="Tahoma" w:cs="Tahoma"/>
          <w:b/>
          <w:sz w:val="20"/>
          <w:szCs w:val="20"/>
          <w:u w:val="single"/>
          <w:lang w:eastAsia="ar-SA"/>
        </w:rPr>
      </w:pPr>
      <w:r w:rsidRPr="00783F6F">
        <w:rPr>
          <w:rFonts w:ascii="Tahoma" w:eastAsia="Times New Roman" w:hAnsi="Tahoma" w:cs="Tahoma"/>
          <w:b/>
          <w:sz w:val="20"/>
          <w:szCs w:val="20"/>
          <w:u w:val="single"/>
          <w:lang w:eastAsia="ar-SA"/>
        </w:rPr>
        <w:t>WYNAGRODZENIE I WARUNKI PŁATNOŚCI</w:t>
      </w:r>
    </w:p>
    <w:p w14:paraId="478C4FA9" w14:textId="55F6305C" w:rsidR="00914442" w:rsidRPr="00783F6F" w:rsidRDefault="00914442" w:rsidP="006F7FBD">
      <w:pPr>
        <w:numPr>
          <w:ilvl w:val="0"/>
          <w:numId w:val="42"/>
        </w:numPr>
        <w:suppressAutoHyphens/>
        <w:spacing w:after="0" w:line="240" w:lineRule="auto"/>
        <w:jc w:val="both"/>
        <w:rPr>
          <w:rFonts w:ascii="Tahoma" w:eastAsia="Times New Roman" w:hAnsi="Tahoma" w:cs="Tahoma"/>
          <w:bCs/>
          <w:kern w:val="2"/>
          <w:sz w:val="20"/>
          <w:szCs w:val="20"/>
          <w:lang w:eastAsia="ar-SA"/>
        </w:rPr>
      </w:pPr>
      <w:r w:rsidRPr="00783F6F">
        <w:rPr>
          <w:rFonts w:ascii="Tahoma" w:eastAsia="Times New Roman" w:hAnsi="Tahoma" w:cs="Tahoma"/>
          <w:sz w:val="20"/>
          <w:szCs w:val="20"/>
          <w:lang w:eastAsia="ar-SA"/>
        </w:rPr>
        <w:t>Za należyte wykonanie całej umowy Wykonawca otrzyma wynagrodzenie wynikające z</w:t>
      </w:r>
      <w:r w:rsidR="008A0408" w:rsidRPr="00783F6F">
        <w:rPr>
          <w:rFonts w:ascii="Tahoma" w:eastAsia="Times New Roman" w:hAnsi="Tahoma" w:cs="Tahoma"/>
          <w:sz w:val="20"/>
          <w:szCs w:val="20"/>
          <w:lang w:eastAsia="ar-SA"/>
        </w:rPr>
        <w:t> </w:t>
      </w:r>
      <w:r w:rsidRPr="00783F6F">
        <w:rPr>
          <w:rFonts w:ascii="Tahoma" w:eastAsia="Times New Roman" w:hAnsi="Tahoma" w:cs="Tahoma"/>
          <w:sz w:val="20"/>
          <w:szCs w:val="20"/>
          <w:lang w:eastAsia="ar-SA"/>
        </w:rPr>
        <w:t>przedstawionej oferty w kwocie</w:t>
      </w:r>
      <w:r w:rsidRPr="00783F6F">
        <w:rPr>
          <w:rFonts w:ascii="Tahoma" w:eastAsia="Times New Roman" w:hAnsi="Tahoma" w:cs="Tahoma"/>
          <w:bCs/>
          <w:kern w:val="2"/>
          <w:sz w:val="20"/>
          <w:szCs w:val="20"/>
          <w:lang w:eastAsia="ar-SA"/>
        </w:rPr>
        <w:t xml:space="preserve">:  </w:t>
      </w:r>
    </w:p>
    <w:p w14:paraId="6CD8E3FA" w14:textId="77777777" w:rsidR="00914442" w:rsidRPr="00783F6F" w:rsidRDefault="00914442" w:rsidP="00914442">
      <w:pPr>
        <w:suppressAutoHyphens/>
        <w:spacing w:after="0" w:line="240" w:lineRule="auto"/>
        <w:rPr>
          <w:rFonts w:ascii="Tahoma" w:eastAsia="Calibri" w:hAnsi="Tahoma" w:cs="Tahoma"/>
          <w:sz w:val="20"/>
          <w:szCs w:val="20"/>
        </w:rPr>
      </w:pPr>
      <w:r w:rsidRPr="00783F6F">
        <w:rPr>
          <w:rFonts w:ascii="Tahoma" w:eastAsia="Times New Roman" w:hAnsi="Tahoma" w:cs="Tahoma"/>
          <w:b/>
          <w:sz w:val="20"/>
          <w:szCs w:val="20"/>
          <w:lang w:eastAsia="ar-SA"/>
        </w:rPr>
        <w:t xml:space="preserve">        </w:t>
      </w:r>
      <w:r w:rsidRPr="00783F6F">
        <w:rPr>
          <w:rFonts w:ascii="Tahoma" w:eastAsia="Times New Roman" w:hAnsi="Tahoma" w:cs="Tahoma"/>
          <w:sz w:val="20"/>
          <w:szCs w:val="20"/>
          <w:lang w:eastAsia="ar-SA"/>
        </w:rPr>
        <w:t>cena netto:</w:t>
      </w:r>
      <w:r w:rsidRPr="00783F6F">
        <w:rPr>
          <w:rFonts w:ascii="Tahoma" w:eastAsia="Times New Roman" w:hAnsi="Tahoma" w:cs="Tahoma"/>
          <w:sz w:val="20"/>
          <w:szCs w:val="20"/>
          <w:lang w:eastAsia="ar-SA"/>
        </w:rPr>
        <w:tab/>
      </w:r>
      <w:r w:rsidRPr="00783F6F">
        <w:rPr>
          <w:rFonts w:ascii="Tahoma" w:eastAsia="Times New Roman" w:hAnsi="Tahoma" w:cs="Tahoma"/>
          <w:sz w:val="20"/>
          <w:szCs w:val="20"/>
          <w:lang w:eastAsia="ar-SA"/>
        </w:rPr>
        <w:tab/>
      </w:r>
      <w:r w:rsidR="00EE6B7E" w:rsidRPr="00783F6F">
        <w:rPr>
          <w:rFonts w:ascii="Tahoma" w:eastAsia="Times New Roman" w:hAnsi="Tahoma" w:cs="Tahoma"/>
          <w:sz w:val="20"/>
          <w:szCs w:val="20"/>
          <w:lang w:eastAsia="ar-SA"/>
        </w:rPr>
        <w:t>……………</w:t>
      </w:r>
      <w:r w:rsidR="00192F09"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 xml:space="preserve">zł </w:t>
      </w:r>
    </w:p>
    <w:p w14:paraId="57AEE900" w14:textId="77777777" w:rsidR="00914442" w:rsidRPr="00783F6F" w:rsidRDefault="00914442" w:rsidP="00914442">
      <w:pPr>
        <w:suppressAutoHyphens/>
        <w:spacing w:after="0" w:line="240" w:lineRule="auto"/>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        należny podatek VAT:</w:t>
      </w:r>
      <w:r w:rsidRPr="00783F6F">
        <w:rPr>
          <w:rFonts w:ascii="Tahoma" w:eastAsia="Times New Roman" w:hAnsi="Tahoma" w:cs="Tahoma"/>
          <w:sz w:val="20"/>
          <w:szCs w:val="20"/>
          <w:lang w:eastAsia="ar-SA"/>
        </w:rPr>
        <w:tab/>
      </w:r>
      <w:r w:rsidR="00EE6B7E" w:rsidRPr="00783F6F">
        <w:rPr>
          <w:rFonts w:ascii="Tahoma" w:eastAsia="Times New Roman" w:hAnsi="Tahoma" w:cs="Tahoma"/>
          <w:sz w:val="20"/>
          <w:szCs w:val="20"/>
          <w:lang w:eastAsia="ar-SA"/>
        </w:rPr>
        <w:t>……………</w:t>
      </w:r>
      <w:r w:rsidR="00192F09"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 xml:space="preserve">zł </w:t>
      </w:r>
    </w:p>
    <w:p w14:paraId="6C2D9684" w14:textId="77777777" w:rsidR="00914442" w:rsidRPr="00783F6F" w:rsidRDefault="00914442" w:rsidP="00914442">
      <w:pPr>
        <w:suppressAutoHyphens/>
        <w:spacing w:after="0" w:line="240" w:lineRule="auto"/>
        <w:rPr>
          <w:rFonts w:ascii="Tahoma" w:eastAsia="Times New Roman" w:hAnsi="Tahoma" w:cs="Tahoma"/>
          <w:sz w:val="20"/>
          <w:szCs w:val="20"/>
          <w:lang w:eastAsia="ar-SA"/>
        </w:rPr>
      </w:pPr>
      <w:r w:rsidRPr="00783F6F">
        <w:rPr>
          <w:rFonts w:ascii="Tahoma" w:eastAsia="Times New Roman" w:hAnsi="Tahoma" w:cs="Tahoma"/>
          <w:b/>
          <w:sz w:val="20"/>
          <w:szCs w:val="20"/>
          <w:lang w:eastAsia="ar-SA"/>
        </w:rPr>
        <w:t xml:space="preserve">        cena brutto:</w:t>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r>
      <w:r w:rsidR="00EE6B7E" w:rsidRPr="00783F6F">
        <w:rPr>
          <w:rFonts w:ascii="Tahoma" w:eastAsia="Times New Roman" w:hAnsi="Tahoma" w:cs="Tahoma"/>
          <w:b/>
          <w:sz w:val="20"/>
          <w:szCs w:val="20"/>
          <w:lang w:eastAsia="ar-SA"/>
        </w:rPr>
        <w:t>…………….</w:t>
      </w:r>
      <w:r w:rsidR="00192F09" w:rsidRPr="00783F6F">
        <w:rPr>
          <w:rFonts w:ascii="Tahoma" w:eastAsia="Times New Roman" w:hAnsi="Tahoma" w:cs="Tahoma"/>
          <w:b/>
          <w:sz w:val="20"/>
          <w:szCs w:val="20"/>
          <w:lang w:eastAsia="ar-SA"/>
        </w:rPr>
        <w:t xml:space="preserve"> </w:t>
      </w:r>
      <w:r w:rsidRPr="00783F6F">
        <w:rPr>
          <w:rFonts w:ascii="Tahoma" w:eastAsia="Times New Roman" w:hAnsi="Tahoma" w:cs="Tahoma"/>
          <w:sz w:val="20"/>
          <w:szCs w:val="20"/>
          <w:lang w:eastAsia="ar-SA"/>
        </w:rPr>
        <w:t xml:space="preserve">zł </w:t>
      </w:r>
    </w:p>
    <w:p w14:paraId="2BF426E9" w14:textId="77777777" w:rsidR="00914442" w:rsidRPr="00783F6F" w:rsidRDefault="00914442" w:rsidP="00914442">
      <w:pPr>
        <w:suppressAutoHyphens/>
        <w:spacing w:after="0" w:line="240" w:lineRule="auto"/>
        <w:ind w:left="397" w:hanging="397"/>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        (słownie:</w:t>
      </w:r>
      <w:r w:rsidRPr="00783F6F">
        <w:rPr>
          <w:rFonts w:ascii="Tahoma" w:eastAsia="Times New Roman" w:hAnsi="Tahoma" w:cs="Tahoma"/>
          <w:sz w:val="20"/>
          <w:szCs w:val="20"/>
          <w:lang w:eastAsia="ar-SA"/>
        </w:rPr>
        <w:tab/>
      </w:r>
      <w:r w:rsidR="00EE6B7E" w:rsidRPr="00783F6F">
        <w:rPr>
          <w:rFonts w:ascii="Tahoma" w:eastAsia="Times New Roman" w:hAnsi="Tahoma" w:cs="Tahoma"/>
          <w:sz w:val="20"/>
          <w:szCs w:val="20"/>
          <w:lang w:eastAsia="ar-SA"/>
        </w:rPr>
        <w:t>……………………………………………………………………</w:t>
      </w:r>
      <w:r w:rsidR="00323C0B" w:rsidRPr="00783F6F">
        <w:rPr>
          <w:rFonts w:ascii="Tahoma" w:eastAsia="Times New Roman" w:hAnsi="Tahoma" w:cs="Tahoma"/>
          <w:sz w:val="20"/>
          <w:szCs w:val="20"/>
          <w:lang w:eastAsia="ar-SA"/>
        </w:rPr>
        <w:t>…</w:t>
      </w:r>
      <w:r w:rsidR="00192F09" w:rsidRPr="00783F6F">
        <w:rPr>
          <w:rFonts w:ascii="Tahoma" w:eastAsia="Times New Roman" w:hAnsi="Tahoma" w:cs="Tahoma"/>
          <w:sz w:val="20"/>
          <w:szCs w:val="20"/>
          <w:lang w:eastAsia="ar-SA"/>
        </w:rPr>
        <w:t>/100 gr.</w:t>
      </w:r>
      <w:r w:rsidRPr="00783F6F">
        <w:rPr>
          <w:rFonts w:ascii="Tahoma" w:eastAsia="Times New Roman" w:hAnsi="Tahoma" w:cs="Tahoma"/>
          <w:sz w:val="20"/>
          <w:szCs w:val="20"/>
          <w:lang w:eastAsia="ar-SA"/>
        </w:rPr>
        <w:t>)</w:t>
      </w:r>
    </w:p>
    <w:p w14:paraId="50859448" w14:textId="60AA2923" w:rsidR="00914442" w:rsidRPr="00783F6F" w:rsidRDefault="00914442" w:rsidP="005B00A7">
      <w:pPr>
        <w:pStyle w:val="Akapitzlist"/>
        <w:numPr>
          <w:ilvl w:val="0"/>
          <w:numId w:val="42"/>
        </w:numPr>
        <w:suppressAutoHyphens/>
        <w:spacing w:after="0" w:line="240" w:lineRule="auto"/>
        <w:jc w:val="both"/>
        <w:rPr>
          <w:rFonts w:ascii="Tahoma" w:eastAsia="MS Mincho" w:hAnsi="Tahoma" w:cs="Tahoma"/>
          <w:sz w:val="20"/>
          <w:szCs w:val="20"/>
          <w:lang w:eastAsia="ar-SA"/>
        </w:rPr>
      </w:pPr>
      <w:r w:rsidRPr="00783F6F">
        <w:rPr>
          <w:rFonts w:ascii="Tahoma" w:eastAsia="MS Mincho" w:hAnsi="Tahoma" w:cs="Tahoma"/>
          <w:sz w:val="20"/>
          <w:szCs w:val="20"/>
          <w:lang w:eastAsia="pl-PL"/>
        </w:rPr>
        <w:t>Zapłata za dostarczon</w:t>
      </w:r>
      <w:r w:rsidR="007C4EE5" w:rsidRPr="00783F6F">
        <w:rPr>
          <w:rFonts w:ascii="Tahoma" w:eastAsia="MS Mincho" w:hAnsi="Tahoma" w:cs="Tahoma"/>
          <w:sz w:val="20"/>
          <w:szCs w:val="20"/>
          <w:lang w:eastAsia="pl-PL"/>
        </w:rPr>
        <w:t>y</w:t>
      </w:r>
      <w:r w:rsidRPr="00783F6F">
        <w:rPr>
          <w:rFonts w:ascii="Tahoma" w:eastAsia="MS Mincho" w:hAnsi="Tahoma" w:cs="Tahoma"/>
          <w:sz w:val="20"/>
          <w:szCs w:val="20"/>
          <w:lang w:eastAsia="pl-PL"/>
        </w:rPr>
        <w:t xml:space="preserve"> zgodnie z umową </w:t>
      </w:r>
      <w:r w:rsidR="00B225F9" w:rsidRPr="00783F6F">
        <w:rPr>
          <w:rFonts w:ascii="Tahoma" w:eastAsia="MS Mincho" w:hAnsi="Tahoma" w:cs="Tahoma"/>
          <w:sz w:val="20"/>
          <w:szCs w:val="20"/>
          <w:lang w:eastAsia="pl-PL"/>
        </w:rPr>
        <w:t xml:space="preserve">Aparat </w:t>
      </w:r>
      <w:r w:rsidRPr="00783F6F">
        <w:rPr>
          <w:rFonts w:ascii="Tahoma" w:eastAsia="MS Mincho" w:hAnsi="Tahoma" w:cs="Tahoma"/>
          <w:sz w:val="20"/>
          <w:szCs w:val="20"/>
          <w:lang w:eastAsia="pl-PL"/>
        </w:rPr>
        <w:t xml:space="preserve">nastąpi przelewem na </w:t>
      </w:r>
      <w:r w:rsidRPr="00783F6F">
        <w:rPr>
          <w:rFonts w:ascii="Tahoma" w:eastAsia="MS Mincho" w:hAnsi="Tahoma" w:cs="Tahoma"/>
          <w:sz w:val="20"/>
          <w:szCs w:val="20"/>
          <w:lang w:eastAsia="ar-SA"/>
        </w:rPr>
        <w:t xml:space="preserve">rachunek bankowy Wykonawcy nr rachunku </w:t>
      </w:r>
      <w:r w:rsidR="00EE6B7E" w:rsidRPr="00783F6F">
        <w:rPr>
          <w:rFonts w:ascii="Tahoma" w:hAnsi="Tahoma" w:cs="Tahoma"/>
          <w:b/>
          <w:bCs/>
          <w:sz w:val="20"/>
          <w:szCs w:val="20"/>
        </w:rPr>
        <w:t>…………………………</w:t>
      </w:r>
      <w:r w:rsidR="0033413C" w:rsidRPr="00783F6F">
        <w:rPr>
          <w:rFonts w:ascii="Tahoma" w:hAnsi="Tahoma" w:cs="Tahoma"/>
          <w:b/>
          <w:bCs/>
          <w:sz w:val="20"/>
          <w:szCs w:val="20"/>
        </w:rPr>
        <w:t>………………</w:t>
      </w:r>
      <w:r w:rsidR="00F96C76" w:rsidRPr="00783F6F">
        <w:rPr>
          <w:rFonts w:ascii="Tahoma" w:hAnsi="Tahoma" w:cs="Tahoma"/>
          <w:sz w:val="20"/>
          <w:szCs w:val="20"/>
        </w:rPr>
        <w:t xml:space="preserve"> </w:t>
      </w:r>
      <w:r w:rsidRPr="00783F6F">
        <w:rPr>
          <w:rFonts w:ascii="Tahoma" w:eastAsia="MS Mincho" w:hAnsi="Tahoma" w:cs="Tahoma"/>
          <w:sz w:val="20"/>
          <w:szCs w:val="20"/>
          <w:lang w:eastAsia="pl-PL"/>
        </w:rPr>
        <w:t xml:space="preserve">w ciągu </w:t>
      </w:r>
      <w:r w:rsidR="00EE6B7E" w:rsidRPr="00783F6F">
        <w:rPr>
          <w:rFonts w:ascii="Tahoma" w:eastAsia="MS Mincho" w:hAnsi="Tahoma" w:cs="Tahoma"/>
          <w:sz w:val="20"/>
          <w:szCs w:val="20"/>
          <w:lang w:eastAsia="pl-PL"/>
        </w:rPr>
        <w:t xml:space="preserve">do </w:t>
      </w:r>
      <w:r w:rsidRPr="00783F6F">
        <w:rPr>
          <w:rFonts w:ascii="Tahoma" w:eastAsia="MS Mincho" w:hAnsi="Tahoma" w:cs="Tahoma"/>
          <w:sz w:val="20"/>
          <w:szCs w:val="20"/>
          <w:lang w:eastAsia="pl-PL"/>
        </w:rPr>
        <w:t xml:space="preserve">30 dni od dnia otrzymania przez Zamawiającego prawidłowo wypełnionej faktury VAT w formie papierowej na adres Zamawiającego lub w formie elektronicznej poprzez zastosowanie adresu PEF (rodzaj adresu PEF: NIP, numer adresu PEF: 9542274017). W przypadku gdyby Wykonawca zamieścił na fakturze inny termin płatności niż określony w niniejszej umowie obowiązuje termin płatności określony w umowie. Podstawą wystawienia faktury jest dwustronnie podpisany protokół zdawczo - odbiorczy o którym mowa w </w:t>
      </w:r>
      <w:r w:rsidRPr="00783F6F">
        <w:rPr>
          <w:rFonts w:ascii="Tahoma" w:eastAsia="MS Mincho" w:hAnsi="Tahoma" w:cs="Tahoma"/>
          <w:bCs/>
          <w:sz w:val="20"/>
          <w:szCs w:val="20"/>
          <w:lang w:eastAsia="ar-SA"/>
        </w:rPr>
        <w:t>§ 2</w:t>
      </w:r>
      <w:r w:rsidR="005B00A7" w:rsidRPr="00783F6F">
        <w:rPr>
          <w:rFonts w:ascii="Tahoma" w:eastAsia="MS Mincho" w:hAnsi="Tahoma" w:cs="Tahoma"/>
          <w:bCs/>
          <w:sz w:val="20"/>
          <w:szCs w:val="20"/>
          <w:lang w:eastAsia="ar-SA"/>
        </w:rPr>
        <w:t xml:space="preserve"> oraz </w:t>
      </w:r>
      <w:r w:rsidR="005B00A7" w:rsidRPr="00783F6F">
        <w:rPr>
          <w:rFonts w:ascii="Tahoma" w:hAnsi="Tahoma" w:cs="Tahoma"/>
          <w:sz w:val="20"/>
          <w:szCs w:val="20"/>
        </w:rPr>
        <w:t>protokół utylizacji sprzętu.</w:t>
      </w:r>
    </w:p>
    <w:p w14:paraId="2F966D9E" w14:textId="77777777" w:rsidR="00914442" w:rsidRPr="00783F6F" w:rsidRDefault="00914442" w:rsidP="00914442">
      <w:pPr>
        <w:suppressAutoHyphens/>
        <w:spacing w:after="0" w:line="240" w:lineRule="auto"/>
        <w:jc w:val="both"/>
        <w:rPr>
          <w:rFonts w:ascii="Tahoma" w:eastAsia="Cambria" w:hAnsi="Tahoma" w:cs="Tahoma"/>
          <w:sz w:val="20"/>
          <w:szCs w:val="20"/>
          <w:lang w:eastAsia="pl-PL"/>
        </w:rPr>
      </w:pPr>
      <w:r w:rsidRPr="00783F6F">
        <w:rPr>
          <w:rFonts w:ascii="Tahoma" w:eastAsia="MS Mincho" w:hAnsi="Tahoma" w:cs="Tahoma"/>
          <w:sz w:val="20"/>
          <w:szCs w:val="20"/>
          <w:lang w:eastAsia="pl-PL"/>
        </w:rPr>
        <w:t xml:space="preserve">3. </w:t>
      </w:r>
      <w:r w:rsidR="0033413C" w:rsidRPr="00783F6F">
        <w:rPr>
          <w:rFonts w:ascii="Tahoma" w:eastAsia="MS Mincho" w:hAnsi="Tahoma" w:cs="Tahoma"/>
          <w:sz w:val="20"/>
          <w:szCs w:val="20"/>
          <w:lang w:eastAsia="pl-PL"/>
        </w:rPr>
        <w:t xml:space="preserve"> </w:t>
      </w:r>
      <w:r w:rsidRPr="00783F6F">
        <w:rPr>
          <w:rFonts w:ascii="Tahoma" w:eastAsia="Cambria" w:hAnsi="Tahoma" w:cs="Tahoma"/>
          <w:sz w:val="20"/>
          <w:szCs w:val="20"/>
          <w:lang w:eastAsia="pl-PL"/>
        </w:rPr>
        <w:t>Za datę zapłaty przyjmuje się datę obciążenia rachunku bankowego Zamawiającego.</w:t>
      </w:r>
    </w:p>
    <w:p w14:paraId="38F8099C" w14:textId="77777777" w:rsidR="00B225F9" w:rsidRPr="00783F6F" w:rsidRDefault="00914442" w:rsidP="00B225F9">
      <w:pPr>
        <w:numPr>
          <w:ilvl w:val="0"/>
          <w:numId w:val="29"/>
        </w:numPr>
        <w:suppressAutoHyphens/>
        <w:spacing w:after="0" w:line="240" w:lineRule="auto"/>
        <w:jc w:val="both"/>
        <w:rPr>
          <w:rFonts w:ascii="Tahoma" w:eastAsia="Calibri" w:hAnsi="Tahoma" w:cs="Tahoma"/>
          <w:sz w:val="20"/>
          <w:szCs w:val="20"/>
          <w:lang w:eastAsia="pl-PL"/>
        </w:rPr>
      </w:pPr>
      <w:r w:rsidRPr="00783F6F">
        <w:rPr>
          <w:rFonts w:ascii="Tahoma" w:eastAsia="Cambria" w:hAnsi="Tahoma" w:cs="Tahoma"/>
          <w:sz w:val="20"/>
          <w:szCs w:val="20"/>
        </w:rPr>
        <w:t xml:space="preserve">Na podstawie art. 12 ust. 4i  i 4j oraz art. 15d ustawy o podatku dochodowym od osób prawnych (tekst jednolity: </w:t>
      </w:r>
      <w:r w:rsidR="00B225F9" w:rsidRPr="00783F6F">
        <w:rPr>
          <w:rFonts w:ascii="Tahoma" w:eastAsia="Cambria" w:hAnsi="Tahoma" w:cs="Tahoma"/>
          <w:sz w:val="20"/>
          <w:szCs w:val="20"/>
          <w:lang w:eastAsia="pl-PL"/>
        </w:rPr>
        <w:t>Dz.U. 2022 poz. 2587 z późni. zm.):</w:t>
      </w:r>
    </w:p>
    <w:p w14:paraId="1E957CE4" w14:textId="77777777" w:rsidR="00914442" w:rsidRPr="00783F6F" w:rsidRDefault="00914442" w:rsidP="006F7FBD">
      <w:pPr>
        <w:widowControl w:val="0"/>
        <w:numPr>
          <w:ilvl w:val="1"/>
          <w:numId w:val="29"/>
        </w:numPr>
        <w:tabs>
          <w:tab w:val="num" w:pos="1440"/>
        </w:tabs>
        <w:suppressAutoHyphens/>
        <w:spacing w:after="0" w:line="240" w:lineRule="auto"/>
        <w:ind w:left="567" w:hanging="283"/>
        <w:contextualSpacing/>
        <w:jc w:val="both"/>
        <w:rPr>
          <w:rFonts w:ascii="Tahoma" w:eastAsia="Times New Roman" w:hAnsi="Tahoma" w:cs="Tahoma"/>
          <w:sz w:val="20"/>
          <w:szCs w:val="20"/>
          <w:lang w:eastAsia="ar-SA"/>
        </w:rPr>
      </w:pPr>
      <w:r w:rsidRPr="00783F6F">
        <w:rPr>
          <w:rFonts w:ascii="Tahoma" w:eastAsia="Cambria" w:hAnsi="Tahoma" w:cs="Tahoma"/>
          <w:sz w:val="20"/>
          <w:szCs w:val="20"/>
        </w:rPr>
        <w:t>Wykonawca ma obowiązek wskazania w umowie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w:t>
      </w:r>
    </w:p>
    <w:p w14:paraId="67E4FAC9" w14:textId="77777777" w:rsidR="00914442" w:rsidRPr="00783F6F" w:rsidRDefault="00914442" w:rsidP="006F7FBD">
      <w:pPr>
        <w:widowControl w:val="0"/>
        <w:numPr>
          <w:ilvl w:val="1"/>
          <w:numId w:val="29"/>
        </w:numPr>
        <w:tabs>
          <w:tab w:val="num" w:pos="1440"/>
        </w:tabs>
        <w:suppressAutoHyphens/>
        <w:spacing w:after="0" w:line="240" w:lineRule="auto"/>
        <w:ind w:left="567" w:hanging="283"/>
        <w:contextualSpacing/>
        <w:jc w:val="both"/>
        <w:rPr>
          <w:rFonts w:ascii="Tahoma" w:eastAsia="Cambria" w:hAnsi="Tahoma" w:cs="Tahoma"/>
          <w:sz w:val="20"/>
          <w:szCs w:val="20"/>
        </w:rPr>
      </w:pPr>
      <w:r w:rsidRPr="00783F6F">
        <w:rPr>
          <w:rFonts w:ascii="Tahoma" w:eastAsia="Cambria" w:hAnsi="Tahoma" w:cs="Tahoma"/>
          <w:sz w:val="20"/>
          <w:szCs w:val="20"/>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w:t>
      </w:r>
      <w:hyperlink r:id="rId9" w:history="1">
        <w:r w:rsidRPr="00783F6F">
          <w:rPr>
            <w:rFonts w:ascii="Tahoma" w:eastAsia="Cambria" w:hAnsi="Tahoma" w:cs="Tahoma"/>
            <w:sz w:val="20"/>
            <w:szCs w:val="20"/>
            <w:u w:val="single"/>
          </w:rPr>
          <w:t>ksiegowosc@uck.katowice.pl</w:t>
        </w:r>
      </w:hyperlink>
      <w:r w:rsidRPr="00783F6F">
        <w:rPr>
          <w:rFonts w:ascii="Tahoma" w:eastAsia="Cambria" w:hAnsi="Tahoma" w:cs="Tahoma"/>
          <w:sz w:val="20"/>
          <w:szCs w:val="20"/>
        </w:rPr>
        <w:t xml:space="preserve">), a następnie w oryginale do siedziby Zamawiającego. Informacja o której mowa powyżej stanowi podstawę do sporządzenia przez Zamawiającego aneksu do umowy w zakresie zmiany rachunku bankowego.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14:paraId="5675E78E" w14:textId="77777777" w:rsidR="00914442" w:rsidRPr="00783F6F" w:rsidRDefault="00914442" w:rsidP="006F7FBD">
      <w:pPr>
        <w:widowControl w:val="0"/>
        <w:numPr>
          <w:ilvl w:val="1"/>
          <w:numId w:val="29"/>
        </w:numPr>
        <w:tabs>
          <w:tab w:val="num" w:pos="1440"/>
        </w:tabs>
        <w:suppressAutoHyphens/>
        <w:spacing w:after="0" w:line="240" w:lineRule="auto"/>
        <w:ind w:left="567" w:hanging="283"/>
        <w:contextualSpacing/>
        <w:jc w:val="both"/>
        <w:rPr>
          <w:rFonts w:ascii="Tahoma" w:eastAsia="Cambria" w:hAnsi="Tahoma" w:cs="Tahoma"/>
          <w:sz w:val="20"/>
          <w:szCs w:val="20"/>
        </w:rPr>
      </w:pPr>
      <w:r w:rsidRPr="00783F6F">
        <w:rPr>
          <w:rFonts w:ascii="Tahoma" w:eastAsia="Cambria" w:hAnsi="Tahoma" w:cs="Tahoma"/>
          <w:sz w:val="20"/>
          <w:szCs w:val="20"/>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powstałe opóźnienie w zapłacie faktury.    </w:t>
      </w:r>
    </w:p>
    <w:p w14:paraId="04411A11" w14:textId="77777777" w:rsidR="00914442" w:rsidRPr="00783F6F" w:rsidRDefault="00914442" w:rsidP="006F7FBD">
      <w:pPr>
        <w:numPr>
          <w:ilvl w:val="1"/>
          <w:numId w:val="29"/>
        </w:numPr>
        <w:tabs>
          <w:tab w:val="num" w:pos="1440"/>
        </w:tabs>
        <w:suppressAutoHyphens/>
        <w:spacing w:after="0" w:line="240" w:lineRule="auto"/>
        <w:ind w:left="567" w:hanging="283"/>
        <w:jc w:val="both"/>
        <w:rPr>
          <w:rFonts w:ascii="Tahoma" w:eastAsia="Cambria" w:hAnsi="Tahoma" w:cs="Tahoma"/>
          <w:sz w:val="20"/>
          <w:szCs w:val="20"/>
        </w:rPr>
      </w:pPr>
      <w:r w:rsidRPr="00783F6F">
        <w:rPr>
          <w:rFonts w:ascii="Tahoma" w:eastAsia="Cambria" w:hAnsi="Tahoma" w:cs="Tahoma"/>
          <w:sz w:val="20"/>
          <w:szCs w:val="20"/>
        </w:rPr>
        <w:t xml:space="preserve"> 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 Kara umowna będzie </w:t>
      </w:r>
      <w:r w:rsidRPr="00783F6F">
        <w:rPr>
          <w:rFonts w:ascii="Tahoma" w:eastAsia="Cambria" w:hAnsi="Tahoma" w:cs="Tahoma"/>
          <w:sz w:val="20"/>
          <w:szCs w:val="20"/>
        </w:rPr>
        <w:lastRenderedPageBreak/>
        <w:t xml:space="preserve">płatna na podstawie noty księgowej wystawionej przez Zamawiającego w terminie </w:t>
      </w:r>
      <w:r w:rsidR="00A02F07" w:rsidRPr="00783F6F">
        <w:rPr>
          <w:rFonts w:ascii="Tahoma" w:eastAsia="Cambria" w:hAnsi="Tahoma" w:cs="Tahoma"/>
          <w:sz w:val="20"/>
          <w:szCs w:val="20"/>
        </w:rPr>
        <w:t>7</w:t>
      </w:r>
      <w:r w:rsidRPr="00783F6F">
        <w:rPr>
          <w:rFonts w:ascii="Tahoma" w:eastAsia="Cambria" w:hAnsi="Tahoma" w:cs="Tahoma"/>
          <w:sz w:val="20"/>
          <w:szCs w:val="20"/>
        </w:rPr>
        <w:t xml:space="preserve"> dni od daty jej wystawienia.</w:t>
      </w:r>
    </w:p>
    <w:p w14:paraId="5091ABBB" w14:textId="77777777" w:rsidR="00914442" w:rsidRPr="00783F6F" w:rsidRDefault="00914442" w:rsidP="006F7FBD">
      <w:pPr>
        <w:numPr>
          <w:ilvl w:val="0"/>
          <w:numId w:val="29"/>
        </w:numPr>
        <w:suppressAutoHyphens/>
        <w:spacing w:after="0" w:line="240" w:lineRule="auto"/>
        <w:jc w:val="both"/>
        <w:rPr>
          <w:rFonts w:ascii="Tahoma" w:eastAsia="MS Mincho" w:hAnsi="Tahoma" w:cs="Tahoma"/>
          <w:sz w:val="20"/>
          <w:szCs w:val="20"/>
          <w:lang w:eastAsia="pl-PL"/>
        </w:rPr>
      </w:pPr>
      <w:r w:rsidRPr="00783F6F">
        <w:rPr>
          <w:rFonts w:ascii="Tahoma" w:eastAsia="MS Mincho" w:hAnsi="Tahoma" w:cs="Tahoma"/>
          <w:sz w:val="20"/>
          <w:szCs w:val="20"/>
          <w:lang w:eastAsia="pl-PL"/>
        </w:rPr>
        <w:t>Strony mogą wystawiać i przesyłać faktury, duplikaty faktur oraz ich korekty, a także noty obciążeniowe i noty korygujące w formacie pliku elektronicznego PDF na adresy e-mail wskazane poniżej:</w:t>
      </w:r>
    </w:p>
    <w:p w14:paraId="7F760F8E" w14:textId="77777777" w:rsidR="00914442" w:rsidRPr="00783F6F" w:rsidRDefault="00914442" w:rsidP="006F7FBD">
      <w:pPr>
        <w:numPr>
          <w:ilvl w:val="0"/>
          <w:numId w:val="46"/>
        </w:numPr>
        <w:suppressAutoHyphens/>
        <w:spacing w:after="0" w:line="240" w:lineRule="auto"/>
        <w:jc w:val="both"/>
        <w:rPr>
          <w:rFonts w:ascii="Tahoma" w:eastAsia="MS Mincho" w:hAnsi="Tahoma" w:cs="Tahoma"/>
          <w:sz w:val="20"/>
          <w:szCs w:val="20"/>
          <w:lang w:eastAsia="pl-PL"/>
        </w:rPr>
      </w:pPr>
      <w:r w:rsidRPr="00783F6F">
        <w:rPr>
          <w:rFonts w:ascii="Tahoma" w:eastAsia="MS Mincho" w:hAnsi="Tahoma" w:cs="Tahoma"/>
          <w:sz w:val="20"/>
          <w:szCs w:val="20"/>
          <w:lang w:eastAsia="pl-PL"/>
        </w:rPr>
        <w:t xml:space="preserve">adres e-mail na który Wykonawca może przekazywać Zamawiającemu wskazane powyżej dokumenty: faktury@uck.katowice.pl </w:t>
      </w:r>
    </w:p>
    <w:p w14:paraId="6F3FA6A1" w14:textId="77777777" w:rsidR="00914442" w:rsidRPr="00783F6F" w:rsidRDefault="00914442" w:rsidP="006F7FBD">
      <w:pPr>
        <w:numPr>
          <w:ilvl w:val="0"/>
          <w:numId w:val="46"/>
        </w:numPr>
        <w:suppressAutoHyphens/>
        <w:spacing w:after="0" w:line="240" w:lineRule="auto"/>
        <w:jc w:val="both"/>
        <w:rPr>
          <w:rFonts w:ascii="Tahoma" w:eastAsia="MS Mincho" w:hAnsi="Tahoma" w:cs="Tahoma"/>
          <w:sz w:val="20"/>
          <w:szCs w:val="20"/>
          <w:lang w:eastAsia="pl-PL"/>
        </w:rPr>
      </w:pPr>
      <w:r w:rsidRPr="00783F6F">
        <w:rPr>
          <w:rFonts w:ascii="Tahoma" w:eastAsia="MS Mincho" w:hAnsi="Tahoma" w:cs="Tahoma"/>
          <w:sz w:val="20"/>
          <w:szCs w:val="20"/>
          <w:lang w:eastAsia="pl-PL"/>
        </w:rPr>
        <w:t>adres e-mail na który Zamawiający może przekazywać Wykonawcy wskazane powyżej dokumenty: ………………………………………..</w:t>
      </w:r>
    </w:p>
    <w:p w14:paraId="77E86BFD" w14:textId="77777777" w:rsidR="00914442" w:rsidRPr="00783F6F" w:rsidRDefault="00914442" w:rsidP="00914442">
      <w:pPr>
        <w:suppressAutoHyphens/>
        <w:spacing w:after="0" w:line="240" w:lineRule="auto"/>
        <w:ind w:left="340"/>
        <w:jc w:val="both"/>
        <w:rPr>
          <w:rFonts w:ascii="Tahoma" w:eastAsia="MS Mincho" w:hAnsi="Tahoma" w:cs="Tahoma"/>
          <w:sz w:val="20"/>
          <w:szCs w:val="20"/>
          <w:lang w:eastAsia="pl-PL"/>
        </w:rPr>
      </w:pPr>
    </w:p>
    <w:p w14:paraId="2A83D2B4" w14:textId="77777777" w:rsidR="0033413C" w:rsidRPr="00783F6F" w:rsidRDefault="0033413C" w:rsidP="00914442">
      <w:pPr>
        <w:suppressAutoHyphens/>
        <w:spacing w:after="0" w:line="240" w:lineRule="auto"/>
        <w:jc w:val="center"/>
        <w:rPr>
          <w:rFonts w:ascii="Tahoma" w:eastAsia="Times New Roman" w:hAnsi="Tahoma" w:cs="Tahoma"/>
          <w:b/>
          <w:sz w:val="20"/>
          <w:szCs w:val="20"/>
          <w:lang w:eastAsia="ar-SA"/>
        </w:rPr>
      </w:pPr>
    </w:p>
    <w:p w14:paraId="1E371EBB" w14:textId="77777777" w:rsidR="00914442" w:rsidRPr="00783F6F" w:rsidRDefault="00914442" w:rsidP="00914442">
      <w:pPr>
        <w:suppressAutoHyphens/>
        <w:spacing w:after="0" w:line="240" w:lineRule="auto"/>
        <w:jc w:val="center"/>
        <w:rPr>
          <w:rFonts w:ascii="Tahoma" w:eastAsia="Times New Roman" w:hAnsi="Tahoma" w:cs="Tahoma"/>
          <w:b/>
          <w:sz w:val="20"/>
          <w:szCs w:val="20"/>
          <w:lang w:eastAsia="ar-SA"/>
        </w:rPr>
      </w:pPr>
      <w:r w:rsidRPr="00783F6F">
        <w:rPr>
          <w:rFonts w:ascii="Tahoma" w:eastAsia="Times New Roman" w:hAnsi="Tahoma" w:cs="Tahoma"/>
          <w:b/>
          <w:sz w:val="20"/>
          <w:szCs w:val="20"/>
          <w:lang w:eastAsia="ar-SA"/>
        </w:rPr>
        <w:t>§ 4.</w:t>
      </w:r>
    </w:p>
    <w:p w14:paraId="43A2AF85" w14:textId="77777777" w:rsidR="00914442" w:rsidRPr="00783F6F" w:rsidRDefault="00914442" w:rsidP="00914442">
      <w:pPr>
        <w:suppressAutoHyphens/>
        <w:spacing w:after="0" w:line="240" w:lineRule="auto"/>
        <w:jc w:val="center"/>
        <w:rPr>
          <w:rFonts w:ascii="Tahoma" w:eastAsia="Times New Roman" w:hAnsi="Tahoma" w:cs="Tahoma"/>
          <w:b/>
          <w:bCs/>
          <w:sz w:val="20"/>
          <w:szCs w:val="20"/>
          <w:u w:val="single"/>
          <w:lang w:eastAsia="ar-SA"/>
        </w:rPr>
      </w:pPr>
      <w:r w:rsidRPr="00783F6F">
        <w:rPr>
          <w:rFonts w:ascii="Tahoma" w:eastAsia="Times New Roman" w:hAnsi="Tahoma" w:cs="Tahoma"/>
          <w:b/>
          <w:bCs/>
          <w:sz w:val="20"/>
          <w:szCs w:val="20"/>
          <w:u w:val="single"/>
          <w:lang w:eastAsia="ar-SA"/>
        </w:rPr>
        <w:t>WARUNKI GWARANCJI I SERWISU</w:t>
      </w:r>
    </w:p>
    <w:p w14:paraId="53345503" w14:textId="41E3EB8E"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udziela </w:t>
      </w:r>
      <w:r w:rsidR="004B4034" w:rsidRPr="00783F6F">
        <w:rPr>
          <w:rFonts w:ascii="Tahoma" w:eastAsia="Times New Roman" w:hAnsi="Tahoma" w:cs="Tahoma"/>
          <w:sz w:val="20"/>
          <w:szCs w:val="20"/>
          <w:lang w:eastAsia="ar-SA"/>
        </w:rPr>
        <w:t>………</w:t>
      </w:r>
      <w:r w:rsidR="00CE1677" w:rsidRPr="00783F6F">
        <w:rPr>
          <w:rFonts w:ascii="Tahoma" w:eastAsia="Times New Roman" w:hAnsi="Tahoma" w:cs="Tahoma"/>
          <w:sz w:val="20"/>
          <w:szCs w:val="20"/>
          <w:lang w:eastAsia="ar-SA"/>
        </w:rPr>
        <w:t xml:space="preserve"> </w:t>
      </w:r>
      <w:r w:rsidR="004B4034" w:rsidRPr="00783F6F">
        <w:rPr>
          <w:rFonts w:ascii="Tahoma" w:eastAsia="Times New Roman" w:hAnsi="Tahoma" w:cs="Tahoma"/>
          <w:i/>
          <w:iCs/>
          <w:sz w:val="20"/>
          <w:szCs w:val="20"/>
          <w:lang w:eastAsia="ar-SA"/>
        </w:rPr>
        <w:t>(</w:t>
      </w:r>
      <w:r w:rsidR="0033413C" w:rsidRPr="00783F6F">
        <w:rPr>
          <w:rFonts w:ascii="Tahoma" w:eastAsia="Times New Roman" w:hAnsi="Tahoma" w:cs="Tahoma"/>
          <w:i/>
          <w:iCs/>
          <w:sz w:val="20"/>
          <w:szCs w:val="20"/>
          <w:lang w:eastAsia="ar-SA"/>
        </w:rPr>
        <w:t>min. 24</w:t>
      </w:r>
      <w:r w:rsidR="002E5ECC" w:rsidRPr="00783F6F">
        <w:rPr>
          <w:rFonts w:ascii="Tahoma" w:eastAsia="Times New Roman" w:hAnsi="Tahoma" w:cs="Tahoma"/>
          <w:i/>
          <w:iCs/>
          <w:sz w:val="20"/>
          <w:szCs w:val="20"/>
          <w:lang w:eastAsia="ar-SA"/>
        </w:rPr>
        <w:t xml:space="preserve"> </w:t>
      </w:r>
      <w:r w:rsidRPr="00783F6F">
        <w:rPr>
          <w:rFonts w:ascii="Tahoma" w:eastAsia="Times New Roman" w:hAnsi="Tahoma" w:cs="Tahoma"/>
          <w:i/>
          <w:iCs/>
          <w:sz w:val="20"/>
          <w:szCs w:val="20"/>
          <w:lang w:eastAsia="ar-SA"/>
        </w:rPr>
        <w:t>miesięcznej</w:t>
      </w:r>
      <w:r w:rsidR="004B4034" w:rsidRPr="00783F6F">
        <w:rPr>
          <w:rFonts w:ascii="Tahoma" w:eastAsia="Times New Roman" w:hAnsi="Tahoma" w:cs="Tahoma"/>
          <w:i/>
          <w:iCs/>
          <w:sz w:val="20"/>
          <w:szCs w:val="20"/>
          <w:lang w:eastAsia="ar-SA"/>
        </w:rPr>
        <w:t>)</w:t>
      </w:r>
      <w:r w:rsidRPr="00783F6F">
        <w:rPr>
          <w:rFonts w:ascii="Tahoma" w:eastAsia="Times New Roman" w:hAnsi="Tahoma" w:cs="Tahoma"/>
          <w:i/>
          <w:iCs/>
          <w:sz w:val="20"/>
          <w:szCs w:val="20"/>
          <w:lang w:eastAsia="ar-SA"/>
        </w:rPr>
        <w:t xml:space="preserve"> </w:t>
      </w:r>
      <w:r w:rsidRPr="00783F6F">
        <w:rPr>
          <w:rFonts w:ascii="Tahoma" w:eastAsia="Times New Roman" w:hAnsi="Tahoma" w:cs="Tahoma"/>
          <w:sz w:val="20"/>
          <w:szCs w:val="20"/>
          <w:lang w:eastAsia="ar-SA"/>
        </w:rPr>
        <w:t xml:space="preserve">gwarancji jakości na </w:t>
      </w:r>
      <w:r w:rsidR="00CE1677" w:rsidRPr="00783F6F">
        <w:rPr>
          <w:rFonts w:ascii="Tahoma" w:eastAsia="Times New Roman" w:hAnsi="Tahoma" w:cs="Tahoma"/>
          <w:sz w:val="20"/>
          <w:szCs w:val="20"/>
          <w:lang w:eastAsia="ar-SA"/>
        </w:rPr>
        <w:t>Aparat</w:t>
      </w:r>
      <w:r w:rsidRPr="00783F6F">
        <w:rPr>
          <w:rFonts w:ascii="Tahoma" w:eastAsia="Times New Roman" w:hAnsi="Tahoma" w:cs="Tahoma"/>
          <w:sz w:val="20"/>
          <w:szCs w:val="20"/>
          <w:lang w:eastAsia="ar-SA"/>
        </w:rPr>
        <w:t>, która rozpoczyna się od dnia podpisania przez Zamawiającego bez zastrzeżeń protokołu zdawczo odbiorczego.</w:t>
      </w:r>
    </w:p>
    <w:p w14:paraId="19AE29CF" w14:textId="64493236"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Odpowiedzialność z tytułu gwarancji obejmuje wszelkie wady </w:t>
      </w:r>
      <w:r w:rsidR="00CE1677" w:rsidRPr="00783F6F">
        <w:rPr>
          <w:rFonts w:ascii="Tahoma" w:eastAsia="Times New Roman" w:hAnsi="Tahoma" w:cs="Tahoma"/>
          <w:sz w:val="20"/>
          <w:szCs w:val="20"/>
          <w:lang w:eastAsia="ar-SA"/>
        </w:rPr>
        <w:t>Aparatu</w:t>
      </w:r>
      <w:r w:rsidR="00DD0933"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nie wynikające z</w:t>
      </w:r>
      <w:r w:rsidR="008A0408" w:rsidRPr="00783F6F">
        <w:rPr>
          <w:rFonts w:ascii="Tahoma" w:eastAsia="Times New Roman" w:hAnsi="Tahoma" w:cs="Tahoma"/>
          <w:sz w:val="20"/>
          <w:szCs w:val="20"/>
          <w:lang w:eastAsia="ar-SA"/>
        </w:rPr>
        <w:t> </w:t>
      </w:r>
      <w:r w:rsidRPr="00783F6F">
        <w:rPr>
          <w:rFonts w:ascii="Tahoma" w:eastAsia="Times New Roman" w:hAnsi="Tahoma" w:cs="Tahoma"/>
          <w:sz w:val="20"/>
          <w:szCs w:val="20"/>
          <w:lang w:eastAsia="ar-SA"/>
        </w:rPr>
        <w:t>winy Zamawiającego</w:t>
      </w:r>
      <w:r w:rsidR="00CE1677" w:rsidRPr="00783F6F">
        <w:rPr>
          <w:rFonts w:ascii="Tahoma" w:eastAsia="Times New Roman" w:hAnsi="Tahoma" w:cs="Tahoma"/>
          <w:sz w:val="20"/>
          <w:szCs w:val="20"/>
          <w:lang w:eastAsia="ar-SA"/>
        </w:rPr>
        <w:t xml:space="preserve">. </w:t>
      </w:r>
    </w:p>
    <w:p w14:paraId="4986BC3F" w14:textId="77777777"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 okresie gwarancji, Wykonawca jest zobowiązany dokonać w ramach wynagrodzenia wskazanego w § 3 ust. 1  (obejmującego koszt dojazdu, robocizny, materiałów i części zamiennych) naprawy albo wymiany </w:t>
      </w:r>
      <w:r w:rsidR="00CE167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wymian</w:t>
      </w:r>
      <w:r w:rsidR="009B6253" w:rsidRPr="00783F6F">
        <w:rPr>
          <w:rFonts w:ascii="Tahoma" w:eastAsia="Times New Roman" w:hAnsi="Tahoma" w:cs="Tahoma"/>
          <w:sz w:val="20"/>
          <w:szCs w:val="20"/>
          <w:lang w:eastAsia="ar-SA"/>
        </w:rPr>
        <w:t>y</w:t>
      </w:r>
      <w:r w:rsidRPr="00783F6F">
        <w:rPr>
          <w:rFonts w:ascii="Tahoma" w:eastAsia="Times New Roman" w:hAnsi="Tahoma" w:cs="Tahoma"/>
          <w:sz w:val="20"/>
          <w:szCs w:val="20"/>
          <w:lang w:eastAsia="ar-SA"/>
        </w:rPr>
        <w:t xml:space="preserve"> </w:t>
      </w:r>
      <w:r w:rsidR="00CE1677" w:rsidRPr="00783F6F">
        <w:rPr>
          <w:rFonts w:ascii="Tahoma" w:eastAsia="Times New Roman" w:hAnsi="Tahoma" w:cs="Tahoma"/>
          <w:sz w:val="20"/>
          <w:szCs w:val="20"/>
          <w:lang w:eastAsia="ar-SA"/>
        </w:rPr>
        <w:t xml:space="preserve">lub </w:t>
      </w:r>
      <w:r w:rsidRPr="00783F6F">
        <w:rPr>
          <w:rFonts w:ascii="Tahoma" w:eastAsia="Times New Roman" w:hAnsi="Tahoma" w:cs="Tahoma"/>
          <w:sz w:val="20"/>
          <w:szCs w:val="20"/>
          <w:lang w:eastAsia="ar-SA"/>
        </w:rPr>
        <w:t>poszczególnych  części (podzespołów) także w przypadku, gdy konieczność naprawy lub wymiany tych części</w:t>
      </w:r>
      <w:r w:rsidR="00D15D12"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 xml:space="preserve">(podzespołów) jest wynikiem eksploatacyjnego zużycia </w:t>
      </w:r>
      <w:r w:rsidR="00CE167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 xml:space="preserve">lub jego części (podzespołów). </w:t>
      </w:r>
    </w:p>
    <w:p w14:paraId="50F092C1" w14:textId="77777777"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Obsługa serwisowa gwarancyjna będzie prowadzona przez serwis techniczny ...............</w:t>
      </w:r>
      <w:r w:rsidR="00F96C76" w:rsidRPr="00783F6F">
        <w:rPr>
          <w:rFonts w:ascii="Tahoma" w:eastAsia="Times New Roman" w:hAnsi="Tahoma" w:cs="Tahoma"/>
          <w:sz w:val="20"/>
          <w:szCs w:val="20"/>
          <w:lang w:eastAsia="ar-SA"/>
        </w:rPr>
        <w:t>......................................</w:t>
      </w:r>
      <w:r w:rsidRPr="00783F6F">
        <w:rPr>
          <w:rFonts w:ascii="Tahoma" w:eastAsia="Times New Roman" w:hAnsi="Tahoma" w:cs="Tahoma"/>
          <w:sz w:val="20"/>
          <w:szCs w:val="20"/>
          <w:lang w:eastAsia="ar-SA"/>
        </w:rPr>
        <w:t>............. z siedzibą ................</w:t>
      </w:r>
      <w:r w:rsidR="00F96C76" w:rsidRPr="00783F6F">
        <w:rPr>
          <w:rFonts w:ascii="Tahoma" w:eastAsia="Times New Roman" w:hAnsi="Tahoma" w:cs="Tahoma"/>
          <w:sz w:val="20"/>
          <w:szCs w:val="20"/>
          <w:lang w:eastAsia="ar-SA"/>
        </w:rPr>
        <w:t>.................................</w:t>
      </w:r>
      <w:r w:rsidRPr="00783F6F">
        <w:rPr>
          <w:rFonts w:ascii="Tahoma" w:eastAsia="Times New Roman" w:hAnsi="Tahoma" w:cs="Tahoma"/>
          <w:sz w:val="20"/>
          <w:szCs w:val="20"/>
          <w:lang w:eastAsia="ar-SA"/>
        </w:rPr>
        <w:t>.......... O zmianie podmiotu świadczącego usługi serwisowe Wykonawca niezwłocznie powiadomi Zamawiającego na piśmie.</w:t>
      </w:r>
    </w:p>
    <w:p w14:paraId="383AD619" w14:textId="77777777"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Zamawiający upoważnia do zgłaszania awarii pracowników Działu Aparatury Medycznej. Zgłaszanie awarii odbywać się będzie drogą e-mailową na adres Wykonawcy (e-mail:………………………</w:t>
      </w:r>
      <w:r w:rsidR="00F96C76" w:rsidRPr="00783F6F">
        <w:rPr>
          <w:rFonts w:ascii="Tahoma" w:eastAsia="Times New Roman" w:hAnsi="Tahoma" w:cs="Tahoma"/>
          <w:sz w:val="20"/>
          <w:szCs w:val="20"/>
          <w:lang w:eastAsia="ar-SA"/>
        </w:rPr>
        <w:t>………………………</w:t>
      </w:r>
      <w:r w:rsidRPr="00783F6F">
        <w:rPr>
          <w:rFonts w:ascii="Tahoma" w:eastAsia="Times New Roman" w:hAnsi="Tahoma" w:cs="Tahoma"/>
          <w:sz w:val="20"/>
          <w:szCs w:val="20"/>
          <w:lang w:eastAsia="ar-SA"/>
        </w:rPr>
        <w:t>……...)</w:t>
      </w:r>
    </w:p>
    <w:p w14:paraId="44344AB5" w14:textId="77777777" w:rsidR="00CE1677" w:rsidRPr="00783F6F" w:rsidRDefault="00914442" w:rsidP="00CE1677">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gwarantuje naprawę uszkodzonego lub wadliwego </w:t>
      </w:r>
      <w:r w:rsidR="00CE167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 xml:space="preserve">w czasie nie dłuższym  niż 3 (trzy) dni robocze (tj. od poniedziałku do piątku za wyjątkiem dni ustawowo wolnych od pracy) od daty zgłoszenia awarii przez Zamawiającego, a w przypadku konieczności wymiany części zamiennych 5 (pięć) dni roboczych od daty zgłoszenia. </w:t>
      </w:r>
      <w:r w:rsidR="00CE1677" w:rsidRPr="00783F6F">
        <w:rPr>
          <w:rFonts w:ascii="Tahoma" w:hAnsi="Tahoma" w:cs="Tahoma"/>
          <w:sz w:val="20"/>
          <w:szCs w:val="20"/>
        </w:rPr>
        <w:t>Powyższe nie zwalnia Wykonawcy z obowiązku usunięcia wad i dostarczenia naprawionego Aparatu lub jeżeli nie jest to możliwe dokonania wymiany Aparatu na nowy w nieprzekraczalnym terminie do 60 dni kalendarzowych od daty odbioru Aparatu w celu naprawy.</w:t>
      </w:r>
    </w:p>
    <w:p w14:paraId="2522E27D" w14:textId="77777777"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 przypadku, gdy czas naprawy lub usunięcia wady będzie dłuższy niż 5 (pięć) dni roboczych Wykonawca zobowiązany jest bez dodatkowych kosztów dostarczyć na okres przedłużającej się naprawy sprawny </w:t>
      </w:r>
      <w:r w:rsidR="00CE1677" w:rsidRPr="00783F6F">
        <w:rPr>
          <w:rFonts w:ascii="Tahoma" w:eastAsia="Times New Roman" w:hAnsi="Tahoma" w:cs="Tahoma"/>
          <w:sz w:val="20"/>
          <w:szCs w:val="20"/>
          <w:lang w:eastAsia="ar-SA"/>
        </w:rPr>
        <w:t>Aparat</w:t>
      </w:r>
      <w:r w:rsidR="00C148BC"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 xml:space="preserve">zastępczy tożsamy z </w:t>
      </w:r>
      <w:r w:rsidR="00CE1677" w:rsidRPr="00783F6F">
        <w:rPr>
          <w:rFonts w:ascii="Tahoma" w:eastAsia="Times New Roman" w:hAnsi="Tahoma" w:cs="Tahoma"/>
          <w:sz w:val="20"/>
          <w:szCs w:val="20"/>
          <w:lang w:eastAsia="ar-SA"/>
        </w:rPr>
        <w:t xml:space="preserve">Aparatem </w:t>
      </w:r>
      <w:r w:rsidRPr="00783F6F">
        <w:rPr>
          <w:rFonts w:ascii="Tahoma" w:eastAsia="Times New Roman" w:hAnsi="Tahoma" w:cs="Tahoma"/>
          <w:sz w:val="20"/>
          <w:szCs w:val="20"/>
          <w:lang w:eastAsia="ar-SA"/>
        </w:rPr>
        <w:t>w celu bieżącej eksploatacji  przez Zamawiającego.</w:t>
      </w:r>
    </w:p>
    <w:p w14:paraId="46579BFE" w14:textId="77777777" w:rsidR="00A45A5E" w:rsidRPr="00783F6F" w:rsidRDefault="00914442" w:rsidP="00A45A5E">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Przekroczenie terminu naprawy i niedostarczenie </w:t>
      </w:r>
      <w:r w:rsidR="00EE6761"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zastępczego skutkuje naliczeniem kar umownych</w:t>
      </w:r>
      <w:r w:rsidR="009B6253" w:rsidRPr="00783F6F">
        <w:rPr>
          <w:rFonts w:ascii="Tahoma" w:eastAsia="Times New Roman" w:hAnsi="Tahoma" w:cs="Tahoma"/>
          <w:sz w:val="20"/>
          <w:szCs w:val="20"/>
          <w:lang w:eastAsia="ar-SA"/>
        </w:rPr>
        <w:t>, zgodnie z § 5 niniejszej umowy</w:t>
      </w:r>
      <w:r w:rsidRPr="00783F6F">
        <w:rPr>
          <w:rFonts w:ascii="Tahoma" w:eastAsia="Times New Roman" w:hAnsi="Tahoma" w:cs="Tahoma"/>
          <w:sz w:val="20"/>
          <w:szCs w:val="20"/>
          <w:lang w:eastAsia="ar-SA"/>
        </w:rPr>
        <w:t>.</w:t>
      </w:r>
    </w:p>
    <w:p w14:paraId="2A083D29" w14:textId="77777777" w:rsidR="00D15D12" w:rsidRPr="00783F6F" w:rsidRDefault="00D15D12" w:rsidP="00A45A5E">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W przypadku, gdy liczba napraw gwarancyjnych te</w:t>
      </w:r>
      <w:r w:rsidR="00A45A5E" w:rsidRPr="00783F6F">
        <w:rPr>
          <w:rFonts w:ascii="Tahoma" w:eastAsia="Times New Roman" w:hAnsi="Tahoma" w:cs="Tahoma"/>
          <w:sz w:val="20"/>
          <w:szCs w:val="20"/>
          <w:lang w:eastAsia="ar-SA"/>
        </w:rPr>
        <w:t xml:space="preserve"> samej części (</w:t>
      </w:r>
      <w:r w:rsidRPr="00783F6F">
        <w:rPr>
          <w:rFonts w:ascii="Tahoma" w:eastAsia="Times New Roman" w:hAnsi="Tahoma" w:cs="Tahoma"/>
          <w:sz w:val="20"/>
          <w:szCs w:val="20"/>
          <w:lang w:eastAsia="ar-SA"/>
        </w:rPr>
        <w:t>podzespołu</w:t>
      </w:r>
      <w:r w:rsidR="00A45A5E" w:rsidRPr="00783F6F">
        <w:rPr>
          <w:rFonts w:ascii="Tahoma" w:eastAsia="Times New Roman" w:hAnsi="Tahoma" w:cs="Tahoma"/>
          <w:sz w:val="20"/>
          <w:szCs w:val="20"/>
          <w:lang w:eastAsia="ar-SA"/>
        </w:rPr>
        <w:t>)</w:t>
      </w:r>
      <w:r w:rsidRPr="00783F6F">
        <w:rPr>
          <w:rFonts w:ascii="Tahoma" w:eastAsia="Times New Roman" w:hAnsi="Tahoma" w:cs="Tahoma"/>
          <w:sz w:val="20"/>
          <w:szCs w:val="20"/>
          <w:lang w:eastAsia="ar-SA"/>
        </w:rPr>
        <w:t xml:space="preserve"> </w:t>
      </w:r>
      <w:r w:rsidR="00D460A7" w:rsidRPr="00783F6F">
        <w:rPr>
          <w:rFonts w:ascii="Tahoma" w:eastAsia="Times New Roman" w:hAnsi="Tahoma" w:cs="Tahoma"/>
          <w:sz w:val="20"/>
          <w:szCs w:val="20"/>
          <w:lang w:eastAsia="ar-SA"/>
        </w:rPr>
        <w:t>Aparatu l</w:t>
      </w:r>
      <w:r w:rsidRPr="00783F6F">
        <w:rPr>
          <w:rFonts w:ascii="Tahoma" w:eastAsia="Times New Roman" w:hAnsi="Tahoma" w:cs="Tahoma"/>
          <w:sz w:val="20"/>
          <w:szCs w:val="20"/>
          <w:lang w:eastAsia="ar-SA"/>
        </w:rPr>
        <w:t xml:space="preserve">ub danego urządzenia stanowiącego wyposażenie </w:t>
      </w:r>
      <w:r w:rsidR="00D460A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przekroczy 3</w:t>
      </w:r>
      <w:r w:rsidR="00A45A5E" w:rsidRPr="00783F6F">
        <w:rPr>
          <w:rFonts w:ascii="Tahoma" w:eastAsia="Times New Roman" w:hAnsi="Tahoma" w:cs="Tahoma"/>
          <w:sz w:val="20"/>
          <w:szCs w:val="20"/>
          <w:lang w:eastAsia="ar-SA"/>
        </w:rPr>
        <w:t xml:space="preserve"> (trzy)</w:t>
      </w:r>
      <w:r w:rsidRPr="00783F6F">
        <w:rPr>
          <w:rFonts w:ascii="Tahoma" w:eastAsia="Times New Roman" w:hAnsi="Tahoma" w:cs="Tahoma"/>
          <w:sz w:val="20"/>
          <w:szCs w:val="20"/>
          <w:lang w:eastAsia="ar-SA"/>
        </w:rPr>
        <w:t xml:space="preserve">, Wykonawca zobowiązuje się do nieodpłatnej wymiany urządzenia lub </w:t>
      </w:r>
      <w:r w:rsidR="00A45A5E" w:rsidRPr="00783F6F">
        <w:rPr>
          <w:rFonts w:ascii="Tahoma" w:eastAsia="Times New Roman" w:hAnsi="Tahoma" w:cs="Tahoma"/>
          <w:sz w:val="20"/>
          <w:szCs w:val="20"/>
          <w:lang w:eastAsia="ar-SA"/>
        </w:rPr>
        <w:t xml:space="preserve">części </w:t>
      </w:r>
      <w:r w:rsidR="00A45A5E" w:rsidRPr="00153349">
        <w:rPr>
          <w:rFonts w:ascii="Tahoma" w:eastAsia="Times New Roman" w:hAnsi="Tahoma" w:cs="Tahoma"/>
          <w:sz w:val="20"/>
          <w:szCs w:val="20"/>
          <w:lang w:eastAsia="ar-SA"/>
        </w:rPr>
        <w:t>(</w:t>
      </w:r>
      <w:r w:rsidRPr="00153349">
        <w:rPr>
          <w:rFonts w:ascii="Tahoma" w:eastAsia="Times New Roman" w:hAnsi="Tahoma" w:cs="Tahoma"/>
          <w:sz w:val="20"/>
          <w:szCs w:val="20"/>
          <w:lang w:eastAsia="ar-SA"/>
        </w:rPr>
        <w:t>podzespołu</w:t>
      </w:r>
      <w:r w:rsidR="00A45A5E" w:rsidRPr="00153349">
        <w:rPr>
          <w:rFonts w:ascii="Tahoma" w:eastAsia="Times New Roman" w:hAnsi="Tahoma" w:cs="Tahoma"/>
          <w:sz w:val="20"/>
          <w:szCs w:val="20"/>
          <w:lang w:eastAsia="ar-SA"/>
        </w:rPr>
        <w:t>)</w:t>
      </w:r>
      <w:r w:rsidRPr="00783F6F">
        <w:rPr>
          <w:rFonts w:ascii="Tahoma" w:eastAsia="Times New Roman" w:hAnsi="Tahoma" w:cs="Tahoma"/>
          <w:sz w:val="20"/>
          <w:szCs w:val="20"/>
          <w:lang w:eastAsia="ar-SA"/>
        </w:rPr>
        <w:t xml:space="preserve"> na nowe.</w:t>
      </w:r>
    </w:p>
    <w:p w14:paraId="191F183A" w14:textId="77777777" w:rsidR="00914442" w:rsidRPr="00153349"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8268A0">
        <w:rPr>
          <w:rFonts w:ascii="Tahoma" w:eastAsia="Times New Roman" w:hAnsi="Tahoma" w:cs="Tahoma"/>
          <w:sz w:val="20"/>
          <w:szCs w:val="20"/>
          <w:lang w:eastAsia="ar-SA"/>
        </w:rPr>
        <w:t xml:space="preserve">Okres gwarancji ulega przedłużeniu o pełen okres niesprawności </w:t>
      </w:r>
      <w:r w:rsidR="00EE6761" w:rsidRPr="008268A0">
        <w:rPr>
          <w:rFonts w:ascii="Tahoma" w:eastAsia="Times New Roman" w:hAnsi="Tahoma" w:cs="Tahoma"/>
          <w:sz w:val="20"/>
          <w:szCs w:val="20"/>
          <w:lang w:eastAsia="ar-SA"/>
        </w:rPr>
        <w:t xml:space="preserve">Aparatu </w:t>
      </w:r>
      <w:r w:rsidRPr="00153349">
        <w:rPr>
          <w:rFonts w:ascii="Tahoma" w:eastAsia="Times New Roman" w:hAnsi="Tahoma" w:cs="Tahoma"/>
          <w:sz w:val="20"/>
          <w:szCs w:val="20"/>
          <w:lang w:eastAsia="ar-SA"/>
        </w:rPr>
        <w:t>liczony od dnia zgłoszenia do dnia usunięcia usterki, włącznie z tymi dniami.</w:t>
      </w:r>
    </w:p>
    <w:p w14:paraId="58F123BD" w14:textId="5FD06F31" w:rsidR="00914442" w:rsidRPr="00783F6F" w:rsidRDefault="00914442" w:rsidP="006F7FBD">
      <w:pPr>
        <w:numPr>
          <w:ilvl w:val="0"/>
          <w:numId w:val="25"/>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Przeglądy techniczne w okresie gwarancji będą w ramach wynagrodzenia określonego w § 3 ust. 1 realizowane przez serwis, o którym mowa w ust. 4  w ilości zalecanej przez producenta, z tym zastrzeżeniem, że co najmniej jeden przegląd </w:t>
      </w:r>
      <w:r w:rsidR="00526E50" w:rsidRPr="00783F6F">
        <w:rPr>
          <w:rFonts w:ascii="Tahoma" w:eastAsia="Times New Roman" w:hAnsi="Tahoma" w:cs="Tahoma"/>
          <w:sz w:val="20"/>
          <w:szCs w:val="20"/>
          <w:lang w:eastAsia="ar-SA"/>
        </w:rPr>
        <w:t>Aparatu</w:t>
      </w:r>
      <w:r w:rsidRPr="00783F6F">
        <w:rPr>
          <w:rFonts w:ascii="Tahoma" w:eastAsia="Times New Roman" w:hAnsi="Tahoma" w:cs="Tahoma"/>
          <w:sz w:val="20"/>
          <w:szCs w:val="20"/>
          <w:lang w:eastAsia="ar-SA"/>
        </w:rPr>
        <w:t xml:space="preserve"> odbędzie się w ostatnim miesiącu</w:t>
      </w:r>
      <w:r w:rsidR="00FD0821" w:rsidRPr="00783F6F">
        <w:rPr>
          <w:rFonts w:ascii="Tahoma" w:eastAsia="Times New Roman" w:hAnsi="Tahoma" w:cs="Tahoma"/>
          <w:sz w:val="20"/>
          <w:szCs w:val="20"/>
          <w:lang w:eastAsia="ar-SA"/>
        </w:rPr>
        <w:t xml:space="preserve"> trwania</w:t>
      </w:r>
      <w:r w:rsidRPr="00783F6F">
        <w:rPr>
          <w:rFonts w:ascii="Tahoma" w:eastAsia="Times New Roman" w:hAnsi="Tahoma" w:cs="Tahoma"/>
          <w:sz w:val="20"/>
          <w:szCs w:val="20"/>
          <w:lang w:eastAsia="ar-SA"/>
        </w:rPr>
        <w:t xml:space="preserve"> udzielonej gwarancji.</w:t>
      </w:r>
    </w:p>
    <w:p w14:paraId="35F4EC1E" w14:textId="77777777" w:rsidR="00914442" w:rsidRPr="00783F6F" w:rsidRDefault="00914442"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Wykonawca gwarantuje wykonanie przeglądu technicznego </w:t>
      </w:r>
      <w:r w:rsidR="00013B1C" w:rsidRPr="00783F6F">
        <w:rPr>
          <w:rFonts w:ascii="Tahoma" w:eastAsia="Times New Roman" w:hAnsi="Tahoma" w:cs="Tahoma"/>
          <w:sz w:val="20"/>
          <w:szCs w:val="20"/>
          <w:lang w:eastAsia="ar-SA"/>
        </w:rPr>
        <w:t>Zestawu</w:t>
      </w:r>
      <w:r w:rsidR="00DD0933"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w terminie do 10 dni roboczych od daty zgłoszenia.</w:t>
      </w:r>
    </w:p>
    <w:p w14:paraId="1013084D" w14:textId="77777777" w:rsidR="00914442" w:rsidRPr="00783F6F" w:rsidRDefault="00914442"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Każda czynność serwisowa (przegląd, naprawa) zostanie niezwłocznie potwierdzona  wpisem do Paszportu Technicznego oraz pisemnym protokołem (kartą pracy) podpisanym przez pracownika serwisu Wykonawcy oraz pracownika Działu Aparatury Medycznej Zamawiającego.</w:t>
      </w:r>
    </w:p>
    <w:p w14:paraId="45323DCD" w14:textId="77777777" w:rsidR="00914442" w:rsidRPr="00783F6F" w:rsidRDefault="00914442"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lastRenderedPageBreak/>
        <w:t>Wykonawca ponosi odpowiedzialność</w:t>
      </w:r>
      <w:r w:rsidR="00DD0933" w:rsidRPr="00783F6F">
        <w:rPr>
          <w:rFonts w:ascii="Tahoma" w:eastAsia="Times New Roman" w:hAnsi="Tahoma" w:cs="Tahoma"/>
          <w:sz w:val="20"/>
          <w:szCs w:val="20"/>
          <w:lang w:eastAsia="ar-SA"/>
        </w:rPr>
        <w:t xml:space="preserve"> </w:t>
      </w:r>
      <w:r w:rsidRPr="00783F6F">
        <w:rPr>
          <w:rFonts w:ascii="Tahoma" w:eastAsia="Times New Roman" w:hAnsi="Tahoma" w:cs="Tahoma"/>
          <w:sz w:val="20"/>
          <w:szCs w:val="20"/>
          <w:lang w:eastAsia="ar-SA"/>
        </w:rPr>
        <w:t>za szkody związane z nieprawidłowym wykonaniem naprawy lub przeglądu technicznego.</w:t>
      </w:r>
    </w:p>
    <w:p w14:paraId="3379B46B" w14:textId="77777777" w:rsidR="00914442" w:rsidRPr="008268A0" w:rsidRDefault="001F7090"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8268A0">
        <w:rPr>
          <w:rFonts w:ascii="Tahoma" w:hAnsi="Tahoma" w:cs="Tahoma"/>
          <w:sz w:val="20"/>
          <w:szCs w:val="20"/>
        </w:rPr>
        <w:t>W razie nieprzystąpienia Wykonawcy do naprawy gwarancyjnej albo niewykonania obowiązków wynikających z ust. 6, 7 lub 12 powyżej Zamawiający może powierzyć usunięcie innemu autoryzowanemu i certyfikowanemu serwisowi producenta na koszt i ryzyko Wykonawcy.</w:t>
      </w:r>
    </w:p>
    <w:p w14:paraId="5F0B49A1" w14:textId="77777777" w:rsidR="00914442" w:rsidRPr="008268A0" w:rsidRDefault="00914442" w:rsidP="006F7FBD">
      <w:pPr>
        <w:numPr>
          <w:ilvl w:val="0"/>
          <w:numId w:val="25"/>
        </w:numPr>
        <w:suppressAutoHyphens/>
        <w:spacing w:after="0" w:line="240" w:lineRule="auto"/>
        <w:contextualSpacing/>
        <w:jc w:val="both"/>
        <w:rPr>
          <w:rFonts w:ascii="Tahoma" w:eastAsia="MS Mincho" w:hAnsi="Tahoma" w:cs="Tahoma"/>
          <w:sz w:val="20"/>
          <w:szCs w:val="20"/>
          <w:lang w:eastAsia="ar-SA"/>
        </w:rPr>
      </w:pPr>
      <w:r w:rsidRPr="008268A0">
        <w:rPr>
          <w:rFonts w:ascii="Tahoma" w:eastAsia="MS Mincho" w:hAnsi="Tahoma" w:cs="Tahoma"/>
          <w:sz w:val="20"/>
          <w:szCs w:val="20"/>
          <w:lang w:eastAsia="ar-SA"/>
        </w:rPr>
        <w:t xml:space="preserve">Wykonawca zobowiązuje się zapewnić dostępność części zamiennych do </w:t>
      </w:r>
      <w:r w:rsidR="00013B1C" w:rsidRPr="008268A0">
        <w:rPr>
          <w:rFonts w:ascii="Tahoma" w:eastAsia="Times New Roman" w:hAnsi="Tahoma" w:cs="Tahoma"/>
          <w:sz w:val="20"/>
          <w:szCs w:val="20"/>
          <w:lang w:eastAsia="ar-SA"/>
        </w:rPr>
        <w:t>Zestawu</w:t>
      </w:r>
      <w:r w:rsidRPr="008268A0">
        <w:rPr>
          <w:rFonts w:ascii="Tahoma" w:eastAsia="MS Mincho" w:hAnsi="Tahoma" w:cs="Tahoma"/>
          <w:sz w:val="20"/>
          <w:szCs w:val="20"/>
          <w:lang w:eastAsia="ar-SA"/>
        </w:rPr>
        <w:t xml:space="preserve"> przez okres minimum 10 lat od daty dostarczenia</w:t>
      </w:r>
      <w:r w:rsidR="00FD0821" w:rsidRPr="008268A0">
        <w:rPr>
          <w:rFonts w:ascii="Tahoma" w:eastAsia="MS Mincho" w:hAnsi="Tahoma" w:cs="Tahoma"/>
          <w:sz w:val="20"/>
          <w:szCs w:val="20"/>
          <w:lang w:eastAsia="ar-SA"/>
        </w:rPr>
        <w:t xml:space="preserve"> </w:t>
      </w:r>
      <w:r w:rsidR="00013B1C" w:rsidRPr="008268A0">
        <w:rPr>
          <w:rFonts w:ascii="Tahoma" w:eastAsia="Times New Roman" w:hAnsi="Tahoma" w:cs="Tahoma"/>
          <w:sz w:val="20"/>
          <w:szCs w:val="20"/>
          <w:lang w:eastAsia="ar-SA"/>
        </w:rPr>
        <w:t>Zestawu</w:t>
      </w:r>
      <w:r w:rsidRPr="008268A0">
        <w:rPr>
          <w:rFonts w:ascii="Tahoma" w:eastAsia="MS Mincho" w:hAnsi="Tahoma" w:cs="Tahoma"/>
          <w:sz w:val="20"/>
          <w:szCs w:val="20"/>
          <w:lang w:eastAsia="ar-SA"/>
        </w:rPr>
        <w:t xml:space="preserve"> do siedziby Zamawiającego.</w:t>
      </w:r>
    </w:p>
    <w:p w14:paraId="4F14A0BF" w14:textId="77777777" w:rsidR="001F7090" w:rsidRPr="008268A0" w:rsidRDefault="001F7090" w:rsidP="001F7090">
      <w:pPr>
        <w:numPr>
          <w:ilvl w:val="0"/>
          <w:numId w:val="25"/>
        </w:numPr>
        <w:suppressAutoHyphens/>
        <w:spacing w:after="0" w:line="240" w:lineRule="auto"/>
        <w:contextualSpacing/>
        <w:jc w:val="both"/>
        <w:rPr>
          <w:rFonts w:ascii="Tahoma" w:hAnsi="Tahoma" w:cs="Tahoma"/>
          <w:sz w:val="20"/>
          <w:szCs w:val="20"/>
        </w:rPr>
      </w:pPr>
      <w:r w:rsidRPr="008268A0">
        <w:rPr>
          <w:rFonts w:ascii="Tahoma" w:hAnsi="Tahoma" w:cs="Tahoma"/>
          <w:sz w:val="20"/>
          <w:szCs w:val="20"/>
        </w:rPr>
        <w:t>Przeglądy i naprawy gwarancyjne wykonywane będą w siedzibie Zamawiającego przy ul. Medyków 14 przy użyciu własnych materiałów i narzędzi, a w przypadku braku możliwości naprawy w siedzibie Zamawiającego - transport urządzenia do i z naprawy w siedzibie Wykonawcy odbywał się na jego koszt i ryzyko.</w:t>
      </w:r>
    </w:p>
    <w:p w14:paraId="65679182" w14:textId="547FC973" w:rsidR="00DD0933" w:rsidRPr="008268A0" w:rsidRDefault="00DD0933" w:rsidP="006F7FBD">
      <w:pPr>
        <w:numPr>
          <w:ilvl w:val="0"/>
          <w:numId w:val="25"/>
        </w:numPr>
        <w:suppressAutoHyphens/>
        <w:spacing w:after="0" w:line="240" w:lineRule="auto"/>
        <w:contextualSpacing/>
        <w:jc w:val="both"/>
        <w:rPr>
          <w:rFonts w:ascii="Tahoma" w:eastAsia="Times New Roman" w:hAnsi="Tahoma" w:cs="Tahoma"/>
          <w:sz w:val="20"/>
          <w:szCs w:val="20"/>
          <w:lang w:eastAsia="ar-SA"/>
        </w:rPr>
      </w:pPr>
      <w:r w:rsidRPr="008268A0">
        <w:rPr>
          <w:rFonts w:ascii="Tahoma" w:eastAsia="Times New Roman" w:hAnsi="Tahoma" w:cs="Tahoma"/>
          <w:sz w:val="20"/>
          <w:szCs w:val="20"/>
          <w:lang w:eastAsia="ar-SA"/>
        </w:rPr>
        <w:t>W okresie gwa</w:t>
      </w:r>
      <w:r w:rsidR="00C148BC" w:rsidRPr="008268A0">
        <w:rPr>
          <w:rFonts w:ascii="Tahoma" w:eastAsia="Times New Roman" w:hAnsi="Tahoma" w:cs="Tahoma"/>
          <w:sz w:val="20"/>
          <w:szCs w:val="20"/>
          <w:lang w:eastAsia="ar-SA"/>
        </w:rPr>
        <w:t>ra</w:t>
      </w:r>
      <w:r w:rsidRPr="008268A0">
        <w:rPr>
          <w:rFonts w:ascii="Tahoma" w:eastAsia="Times New Roman" w:hAnsi="Tahoma" w:cs="Tahoma"/>
          <w:sz w:val="20"/>
          <w:szCs w:val="20"/>
          <w:lang w:eastAsia="ar-SA"/>
        </w:rPr>
        <w:t xml:space="preserve">ncji Wykonawca zapewnia </w:t>
      </w:r>
      <w:r w:rsidR="00C148BC" w:rsidRPr="008268A0">
        <w:rPr>
          <w:rFonts w:ascii="Tahoma" w:eastAsia="Times New Roman" w:hAnsi="Tahoma" w:cs="Tahoma"/>
          <w:sz w:val="20"/>
          <w:szCs w:val="20"/>
          <w:lang w:eastAsia="ar-SA"/>
        </w:rPr>
        <w:t>bez dodatkowych opłat aktualizację oprogramowania i wsparcie serwisowe.</w:t>
      </w:r>
    </w:p>
    <w:p w14:paraId="51460510" w14:textId="77777777" w:rsidR="00F40CBB" w:rsidRPr="00783F6F" w:rsidRDefault="00F40CBB" w:rsidP="00914442">
      <w:pPr>
        <w:suppressAutoHyphens/>
        <w:spacing w:after="0" w:line="240" w:lineRule="auto"/>
        <w:jc w:val="center"/>
        <w:rPr>
          <w:rFonts w:ascii="Tahoma" w:eastAsia="Times New Roman" w:hAnsi="Tahoma" w:cs="Tahoma"/>
          <w:b/>
          <w:bCs/>
          <w:sz w:val="20"/>
          <w:szCs w:val="20"/>
          <w:lang w:eastAsia="ar-SA"/>
        </w:rPr>
      </w:pPr>
    </w:p>
    <w:p w14:paraId="063D12AE"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r w:rsidRPr="00783F6F">
        <w:rPr>
          <w:rFonts w:ascii="Tahoma" w:eastAsia="Times New Roman" w:hAnsi="Tahoma" w:cs="Tahoma"/>
          <w:b/>
          <w:bCs/>
          <w:sz w:val="20"/>
          <w:szCs w:val="20"/>
          <w:lang w:eastAsia="ar-SA"/>
        </w:rPr>
        <w:t>§ 5.</w:t>
      </w:r>
    </w:p>
    <w:p w14:paraId="700244D8" w14:textId="77777777" w:rsidR="00914442" w:rsidRPr="00783F6F" w:rsidRDefault="00914442" w:rsidP="00914442">
      <w:pPr>
        <w:suppressAutoHyphens/>
        <w:spacing w:after="0" w:line="240" w:lineRule="auto"/>
        <w:jc w:val="center"/>
        <w:rPr>
          <w:rFonts w:ascii="Tahoma" w:eastAsia="Times New Roman" w:hAnsi="Tahoma" w:cs="Tahoma"/>
          <w:b/>
          <w:sz w:val="20"/>
          <w:szCs w:val="20"/>
          <w:u w:val="single"/>
          <w:lang w:eastAsia="ar-SA"/>
        </w:rPr>
      </w:pPr>
      <w:r w:rsidRPr="00783F6F">
        <w:rPr>
          <w:rFonts w:ascii="Tahoma" w:eastAsia="Times New Roman" w:hAnsi="Tahoma" w:cs="Tahoma"/>
          <w:b/>
          <w:sz w:val="20"/>
          <w:szCs w:val="20"/>
          <w:u w:val="single"/>
          <w:lang w:eastAsia="ar-SA"/>
        </w:rPr>
        <w:t>KARY UMOWNE</w:t>
      </w:r>
    </w:p>
    <w:p w14:paraId="2218160C" w14:textId="77777777" w:rsidR="00914442" w:rsidRPr="00783F6F" w:rsidRDefault="00914442" w:rsidP="006F7FBD">
      <w:pPr>
        <w:numPr>
          <w:ilvl w:val="2"/>
          <w:numId w:val="26"/>
        </w:numPr>
        <w:tabs>
          <w:tab w:val="clear" w:pos="2160"/>
        </w:tabs>
        <w:suppressAutoHyphens/>
        <w:spacing w:after="0" w:line="240" w:lineRule="auto"/>
        <w:ind w:left="426"/>
        <w:contextualSpacing/>
        <w:rPr>
          <w:rFonts w:ascii="Tahoma" w:eastAsia="Times New Roman" w:hAnsi="Tahoma" w:cs="Tahoma"/>
          <w:sz w:val="20"/>
          <w:szCs w:val="20"/>
          <w:lang w:eastAsia="ar-SA"/>
        </w:rPr>
      </w:pPr>
      <w:r w:rsidRPr="00783F6F">
        <w:rPr>
          <w:rFonts w:ascii="Tahoma" w:eastAsia="Times New Roman" w:hAnsi="Tahoma" w:cs="Tahoma"/>
          <w:sz w:val="20"/>
          <w:szCs w:val="20"/>
          <w:lang w:eastAsia="ar-SA"/>
        </w:rPr>
        <w:t>Wykonawca zapłaci Zamawiającemu kary umowne:</w:t>
      </w:r>
    </w:p>
    <w:p w14:paraId="11127C57" w14:textId="77777777" w:rsidR="00914442" w:rsidRPr="00783F6F" w:rsidRDefault="00914442" w:rsidP="006F7FBD">
      <w:pPr>
        <w:numPr>
          <w:ilvl w:val="4"/>
          <w:numId w:val="27"/>
        </w:numPr>
        <w:suppressAutoHyphens/>
        <w:spacing w:after="0" w:line="240" w:lineRule="auto"/>
        <w:jc w:val="both"/>
        <w:rPr>
          <w:rFonts w:ascii="Tahoma" w:eastAsia="Calibri" w:hAnsi="Tahoma" w:cs="Tahoma"/>
          <w:sz w:val="20"/>
          <w:szCs w:val="20"/>
          <w:lang w:eastAsia="ar-SA"/>
        </w:rPr>
      </w:pPr>
      <w:r w:rsidRPr="00783F6F">
        <w:rPr>
          <w:rFonts w:ascii="Tahoma" w:eastAsia="Times New Roman" w:hAnsi="Tahoma" w:cs="Tahoma"/>
          <w:sz w:val="20"/>
          <w:szCs w:val="20"/>
          <w:lang w:eastAsia="ar-SA"/>
        </w:rPr>
        <w:t xml:space="preserve">za zwłokę w zrealizowaniu któregokolwiek z obowiązków,  względem terminu określonego w § 2 ust. 1 umowy - </w:t>
      </w:r>
      <w:r w:rsidRPr="00783F6F">
        <w:rPr>
          <w:rFonts w:ascii="Tahoma" w:eastAsia="Calibri" w:hAnsi="Tahoma" w:cs="Tahoma"/>
          <w:sz w:val="20"/>
          <w:szCs w:val="20"/>
          <w:lang w:eastAsia="ar-SA"/>
        </w:rPr>
        <w:t xml:space="preserve">w wysokości 0,5% kwoty wynagrodzenia brutto określonego w § 3 ust. 1 </w:t>
      </w:r>
      <w:r w:rsidRPr="00783F6F">
        <w:rPr>
          <w:rFonts w:ascii="Tahoma" w:eastAsia="Calibri" w:hAnsi="Tahoma" w:cs="Tahoma"/>
          <w:sz w:val="20"/>
          <w:szCs w:val="20"/>
          <w:lang w:eastAsia="pl-PL"/>
        </w:rPr>
        <w:t xml:space="preserve">- </w:t>
      </w:r>
      <w:r w:rsidRPr="00783F6F">
        <w:rPr>
          <w:rFonts w:ascii="Tahoma" w:eastAsia="Calibri" w:hAnsi="Tahoma" w:cs="Tahoma"/>
          <w:sz w:val="20"/>
          <w:szCs w:val="20"/>
          <w:lang w:eastAsia="ar-SA"/>
        </w:rPr>
        <w:t>za każdy dzień zwłoki;</w:t>
      </w:r>
    </w:p>
    <w:p w14:paraId="0D38CF01" w14:textId="77777777" w:rsidR="00914442" w:rsidRPr="00783F6F" w:rsidRDefault="00914442" w:rsidP="006F7FBD">
      <w:pPr>
        <w:numPr>
          <w:ilvl w:val="4"/>
          <w:numId w:val="27"/>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za zwłokę w wykonaniu naprawy gwarancyjnej względem terminu, o którym mowa w § 4 ust. 6 – </w:t>
      </w:r>
      <w:r w:rsidRPr="00783F6F">
        <w:rPr>
          <w:rFonts w:ascii="Tahoma" w:eastAsia="Calibri" w:hAnsi="Tahoma" w:cs="Tahoma"/>
          <w:sz w:val="20"/>
          <w:szCs w:val="20"/>
          <w:lang w:eastAsia="ar-SA"/>
        </w:rPr>
        <w:t xml:space="preserve">w wysokości 0,5% kwoty wynagrodzenia brutto określonego w § 3 ust. 1 </w:t>
      </w:r>
      <w:r w:rsidRPr="00783F6F">
        <w:rPr>
          <w:rFonts w:ascii="Tahoma" w:eastAsia="Calibri" w:hAnsi="Tahoma" w:cs="Tahoma"/>
          <w:sz w:val="20"/>
          <w:szCs w:val="20"/>
          <w:lang w:eastAsia="pl-PL"/>
        </w:rPr>
        <w:t xml:space="preserve">- </w:t>
      </w:r>
      <w:r w:rsidRPr="00783F6F">
        <w:rPr>
          <w:rFonts w:ascii="Tahoma" w:eastAsia="Calibri" w:hAnsi="Tahoma" w:cs="Tahoma"/>
          <w:sz w:val="20"/>
          <w:szCs w:val="20"/>
          <w:lang w:eastAsia="ar-SA"/>
        </w:rPr>
        <w:t>za każdy dzień zwłoki</w:t>
      </w:r>
      <w:r w:rsidRPr="00783F6F">
        <w:rPr>
          <w:rFonts w:ascii="Tahoma" w:eastAsia="Times New Roman" w:hAnsi="Tahoma" w:cs="Tahoma"/>
          <w:sz w:val="20"/>
          <w:szCs w:val="20"/>
          <w:lang w:eastAsia="ar-SA"/>
        </w:rPr>
        <w:t>, o ile nie zostanie dostarczon</w:t>
      </w:r>
      <w:r w:rsidR="00E367DB" w:rsidRPr="00783F6F">
        <w:rPr>
          <w:rFonts w:ascii="Tahoma" w:eastAsia="Times New Roman" w:hAnsi="Tahoma" w:cs="Tahoma"/>
          <w:sz w:val="20"/>
          <w:szCs w:val="20"/>
          <w:lang w:eastAsia="ar-SA"/>
        </w:rPr>
        <w:t xml:space="preserve">y </w:t>
      </w:r>
      <w:r w:rsidRPr="00783F6F">
        <w:rPr>
          <w:rFonts w:ascii="Tahoma" w:eastAsia="Times New Roman" w:hAnsi="Tahoma" w:cs="Tahoma"/>
          <w:sz w:val="20"/>
          <w:szCs w:val="20"/>
          <w:lang w:eastAsia="ar-SA"/>
        </w:rPr>
        <w:t>tożsam</w:t>
      </w:r>
      <w:r w:rsidR="00E367DB" w:rsidRPr="00783F6F">
        <w:rPr>
          <w:rFonts w:ascii="Tahoma" w:eastAsia="Times New Roman" w:hAnsi="Tahoma" w:cs="Tahoma"/>
          <w:sz w:val="20"/>
          <w:szCs w:val="20"/>
          <w:lang w:eastAsia="ar-SA"/>
        </w:rPr>
        <w:t xml:space="preserve">y Aparat </w:t>
      </w:r>
      <w:r w:rsidRPr="00783F6F">
        <w:rPr>
          <w:rFonts w:ascii="Tahoma" w:eastAsia="Times New Roman" w:hAnsi="Tahoma" w:cs="Tahoma"/>
          <w:sz w:val="20"/>
          <w:szCs w:val="20"/>
          <w:lang w:eastAsia="ar-SA"/>
        </w:rPr>
        <w:t>na czas przedłużającej się naprawy zgodnie z § 4 ust. 7 umowy;</w:t>
      </w:r>
    </w:p>
    <w:p w14:paraId="576A1215" w14:textId="144D9A17" w:rsidR="00914442" w:rsidRPr="00783F6F" w:rsidRDefault="00914442" w:rsidP="006F7FBD">
      <w:pPr>
        <w:numPr>
          <w:ilvl w:val="4"/>
          <w:numId w:val="27"/>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za zwłokę w wykonaniu przeglądu technicznego względem terminu, o którym mowa w § 4 ust. 12 – </w:t>
      </w:r>
      <w:r w:rsidRPr="00783F6F">
        <w:rPr>
          <w:rFonts w:ascii="Tahoma" w:eastAsia="Calibri" w:hAnsi="Tahoma" w:cs="Tahoma"/>
          <w:sz w:val="20"/>
          <w:szCs w:val="20"/>
          <w:lang w:eastAsia="ar-SA"/>
        </w:rPr>
        <w:t xml:space="preserve">w wysokości 0,5% kwoty wynagrodzenia brutto określonego w § 3 ust. 1 </w:t>
      </w:r>
      <w:r w:rsidRPr="00783F6F">
        <w:rPr>
          <w:rFonts w:ascii="Tahoma" w:eastAsia="Calibri" w:hAnsi="Tahoma" w:cs="Tahoma"/>
          <w:sz w:val="20"/>
          <w:szCs w:val="20"/>
          <w:lang w:eastAsia="pl-PL"/>
        </w:rPr>
        <w:t xml:space="preserve">- </w:t>
      </w:r>
      <w:r w:rsidRPr="00783F6F">
        <w:rPr>
          <w:rFonts w:ascii="Tahoma" w:eastAsia="Calibri" w:hAnsi="Tahoma" w:cs="Tahoma"/>
          <w:sz w:val="20"/>
          <w:szCs w:val="20"/>
          <w:lang w:eastAsia="ar-SA"/>
        </w:rPr>
        <w:t>za każdy dzień zwłoki</w:t>
      </w:r>
      <w:r w:rsidRPr="00783F6F">
        <w:rPr>
          <w:rFonts w:ascii="Tahoma" w:eastAsia="Times New Roman" w:hAnsi="Tahoma" w:cs="Tahoma"/>
          <w:sz w:val="20"/>
          <w:szCs w:val="20"/>
          <w:lang w:eastAsia="ar-SA"/>
        </w:rPr>
        <w:t>;</w:t>
      </w:r>
    </w:p>
    <w:p w14:paraId="001D2519" w14:textId="1EDAB686" w:rsidR="008A0408" w:rsidRPr="00783F6F" w:rsidRDefault="008A0408" w:rsidP="006F7FBD">
      <w:pPr>
        <w:numPr>
          <w:ilvl w:val="4"/>
          <w:numId w:val="27"/>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za zwłokę w odbiorze celem utylizacji od Zamawiającego aktualnie posiadanego systemu do neuronawigacji zgodnie z § 1 ust. 1 pkt. d) lub zwłokę w przekazaniu Zamawiającemu dokumentu potwierdzającego utylizacje tego systemy zgodnie z § 2 pkt. 14 – </w:t>
      </w:r>
      <w:r w:rsidRPr="00783F6F">
        <w:rPr>
          <w:rFonts w:ascii="Tahoma" w:eastAsia="Calibri" w:hAnsi="Tahoma" w:cs="Tahoma"/>
          <w:sz w:val="20"/>
          <w:szCs w:val="20"/>
          <w:lang w:eastAsia="ar-SA"/>
        </w:rPr>
        <w:t xml:space="preserve">w wysokości 0,5% kwoty wynagrodzenia brutto określonego w § 3 ust. 1 </w:t>
      </w:r>
      <w:r w:rsidRPr="00783F6F">
        <w:rPr>
          <w:rFonts w:ascii="Tahoma" w:eastAsia="Calibri" w:hAnsi="Tahoma" w:cs="Tahoma"/>
          <w:sz w:val="20"/>
          <w:szCs w:val="20"/>
          <w:lang w:eastAsia="pl-PL"/>
        </w:rPr>
        <w:t xml:space="preserve">- </w:t>
      </w:r>
      <w:r w:rsidRPr="00783F6F">
        <w:rPr>
          <w:rFonts w:ascii="Tahoma" w:eastAsia="Calibri" w:hAnsi="Tahoma" w:cs="Tahoma"/>
          <w:sz w:val="20"/>
          <w:szCs w:val="20"/>
          <w:lang w:eastAsia="ar-SA"/>
        </w:rPr>
        <w:t>za każdy dzień zwłoki</w:t>
      </w:r>
      <w:r w:rsidRPr="00783F6F">
        <w:rPr>
          <w:rFonts w:ascii="Tahoma" w:eastAsia="Times New Roman" w:hAnsi="Tahoma" w:cs="Tahoma"/>
          <w:sz w:val="20"/>
          <w:szCs w:val="20"/>
          <w:lang w:eastAsia="ar-SA"/>
        </w:rPr>
        <w:t>;</w:t>
      </w:r>
    </w:p>
    <w:p w14:paraId="1B449CBA" w14:textId="77777777" w:rsidR="00914442" w:rsidRPr="00783F6F" w:rsidRDefault="00914442" w:rsidP="006F7FBD">
      <w:pPr>
        <w:numPr>
          <w:ilvl w:val="4"/>
          <w:numId w:val="27"/>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w wysokości 10% kwoty wynagrodzenia brutto określonego w § 3 ust. 1 – w przypadku gdy dojdzie do rozwiązania umowy ze skutkiem natychmiastowym lub odstąpienia od umowy z przyczyn, za które odpowiada Wykonawca. </w:t>
      </w:r>
    </w:p>
    <w:p w14:paraId="323D5108"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Times New Roman" w:hAnsi="Tahoma" w:cs="Tahoma"/>
          <w:bCs/>
          <w:kern w:val="2"/>
          <w:sz w:val="20"/>
          <w:szCs w:val="20"/>
          <w:lang w:eastAsia="ar-SA"/>
        </w:rPr>
        <w:t>Łączna wysokość kar umownych, jakimi Zamawiający może obciążyć Wykonawcę na podstawie umowy nie może przekroczyć 50% wynagrodzenia brutto, wskazanego w § 3 ust 1.</w:t>
      </w:r>
    </w:p>
    <w:p w14:paraId="755A61FD"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Times New Roman" w:hAnsi="Tahoma" w:cs="Tahoma"/>
          <w:bCs/>
          <w:kern w:val="2"/>
          <w:sz w:val="20"/>
          <w:szCs w:val="20"/>
          <w:lang w:eastAsia="ar-SA"/>
        </w:rPr>
        <w:t xml:space="preserve">Należność z tytułu kary umownej będzie płatna w terminie </w:t>
      </w:r>
      <w:r w:rsidR="00A02F07" w:rsidRPr="00783F6F">
        <w:rPr>
          <w:rFonts w:ascii="Tahoma" w:eastAsia="Times New Roman" w:hAnsi="Tahoma" w:cs="Tahoma"/>
          <w:bCs/>
          <w:kern w:val="2"/>
          <w:sz w:val="20"/>
          <w:szCs w:val="20"/>
          <w:lang w:eastAsia="ar-SA"/>
        </w:rPr>
        <w:t>14</w:t>
      </w:r>
      <w:r w:rsidRPr="00783F6F">
        <w:rPr>
          <w:rFonts w:ascii="Tahoma" w:eastAsia="Times New Roman" w:hAnsi="Tahoma" w:cs="Tahoma"/>
          <w:bCs/>
          <w:kern w:val="2"/>
          <w:sz w:val="20"/>
          <w:szCs w:val="20"/>
          <w:lang w:eastAsia="ar-SA"/>
        </w:rPr>
        <w:t xml:space="preserve"> dni od daty wystawienia przez Zamawiającego noty obciążeniowej. </w:t>
      </w:r>
    </w:p>
    <w:p w14:paraId="276E2F0F"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Times New Roman" w:hAnsi="Tahoma" w:cs="Tahoma"/>
          <w:sz w:val="20"/>
          <w:szCs w:val="20"/>
          <w:lang w:eastAsia="ar-SA"/>
        </w:rPr>
        <w:t>Dla skuteczności oświadczenia o obciążeniu karą umowną, wystarczające jest jego przesłanie na adres Wykonawcy wskazany w umowie.</w:t>
      </w:r>
    </w:p>
    <w:p w14:paraId="49100793"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Times New Roman" w:hAnsi="Tahoma" w:cs="Tahoma"/>
          <w:bCs/>
          <w:kern w:val="2"/>
          <w:sz w:val="20"/>
          <w:szCs w:val="20"/>
          <w:lang w:eastAsia="ar-SA"/>
        </w:rPr>
        <w:t>W przypadku, gdy wysokość wyrządzonej szkody przewyższa naliczoną karę umowną Zamawiający ma prawo żądać odszkodowania uzupełniającego na zasadach ogólnych.</w:t>
      </w:r>
    </w:p>
    <w:p w14:paraId="06FF63EE" w14:textId="77777777" w:rsidR="00914442" w:rsidRPr="00783F6F" w:rsidRDefault="00914442" w:rsidP="006F7FBD">
      <w:pPr>
        <w:widowControl w:val="0"/>
        <w:numPr>
          <w:ilvl w:val="0"/>
          <w:numId w:val="44"/>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Arial Unicode MS" w:hAnsi="Tahoma" w:cs="Tahoma"/>
          <w:kern w:val="2"/>
          <w:sz w:val="20"/>
          <w:szCs w:val="20"/>
          <w:lang w:eastAsia="hi-IN" w:bidi="hi-IN"/>
        </w:rPr>
        <w:t>W razie złożenia przez jedną ze stron oświadczenia o odstąpieniu od umowy zapisy o karach umownych pozostają w mocy.</w:t>
      </w:r>
    </w:p>
    <w:p w14:paraId="0EA9468E" w14:textId="77777777" w:rsidR="00914442" w:rsidRPr="00783F6F" w:rsidRDefault="00914442" w:rsidP="00914442">
      <w:pPr>
        <w:widowControl w:val="0"/>
        <w:suppressAutoHyphens/>
        <w:spacing w:after="0" w:line="240" w:lineRule="auto"/>
        <w:ind w:left="284" w:hanging="284"/>
        <w:jc w:val="both"/>
        <w:rPr>
          <w:rFonts w:ascii="Tahoma" w:eastAsia="Arial Unicode MS" w:hAnsi="Tahoma" w:cs="Tahoma"/>
          <w:kern w:val="2"/>
          <w:sz w:val="20"/>
          <w:szCs w:val="20"/>
          <w:lang w:eastAsia="hi-IN" w:bidi="hi-IN"/>
        </w:rPr>
      </w:pPr>
    </w:p>
    <w:p w14:paraId="0F0465B1"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r w:rsidRPr="00783F6F">
        <w:rPr>
          <w:rFonts w:ascii="Tahoma" w:eastAsia="Times New Roman" w:hAnsi="Tahoma" w:cs="Tahoma"/>
          <w:b/>
          <w:bCs/>
          <w:sz w:val="20"/>
          <w:szCs w:val="20"/>
          <w:lang w:eastAsia="ar-SA"/>
        </w:rPr>
        <w:t>§ 6.</w:t>
      </w:r>
    </w:p>
    <w:p w14:paraId="36BE024E" w14:textId="77777777" w:rsidR="00914442" w:rsidRPr="00783F6F" w:rsidRDefault="00914442" w:rsidP="00914442">
      <w:pPr>
        <w:suppressAutoHyphens/>
        <w:spacing w:after="0" w:line="240" w:lineRule="auto"/>
        <w:jc w:val="center"/>
        <w:rPr>
          <w:rFonts w:ascii="Tahoma" w:eastAsia="Times New Roman" w:hAnsi="Tahoma" w:cs="Tahoma"/>
          <w:b/>
          <w:sz w:val="20"/>
          <w:szCs w:val="20"/>
          <w:u w:val="single"/>
          <w:lang w:eastAsia="ar-SA"/>
        </w:rPr>
      </w:pPr>
      <w:r w:rsidRPr="00783F6F">
        <w:rPr>
          <w:rFonts w:ascii="Tahoma" w:eastAsia="Times New Roman" w:hAnsi="Tahoma" w:cs="Tahoma"/>
          <w:b/>
          <w:sz w:val="20"/>
          <w:szCs w:val="20"/>
          <w:u w:val="single"/>
          <w:lang w:eastAsia="ar-SA"/>
        </w:rPr>
        <w:t>ROZWIĄZANIE I ODSTĄPIENIE OD UMOWY</w:t>
      </w:r>
    </w:p>
    <w:p w14:paraId="326B3D5C" w14:textId="77777777" w:rsidR="00914442" w:rsidRPr="00783F6F" w:rsidRDefault="00914442" w:rsidP="006F7FBD">
      <w:pPr>
        <w:numPr>
          <w:ilvl w:val="0"/>
          <w:numId w:val="28"/>
        </w:numPr>
        <w:suppressAutoHyphens/>
        <w:spacing w:after="0" w:line="240" w:lineRule="auto"/>
        <w:jc w:val="both"/>
        <w:rPr>
          <w:rFonts w:ascii="Tahoma" w:eastAsia="Arial Unicode MS" w:hAnsi="Tahoma" w:cs="Tahoma"/>
          <w:kern w:val="2"/>
          <w:sz w:val="20"/>
          <w:szCs w:val="20"/>
          <w:lang w:eastAsia="hi-IN" w:bidi="hi-IN"/>
        </w:rPr>
      </w:pPr>
      <w:r w:rsidRPr="00783F6F">
        <w:rPr>
          <w:rFonts w:ascii="Tahoma" w:eastAsia="Arial Unicode MS" w:hAnsi="Tahoma" w:cs="Tahoma"/>
          <w:kern w:val="2"/>
          <w:sz w:val="20"/>
          <w:szCs w:val="20"/>
          <w:lang w:eastAsia="hi-IN" w:bidi="hi-IN"/>
        </w:rPr>
        <w:t>Oprócz przypadków określonych w Kodeksie cywilnym 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w:t>
      </w:r>
      <w:r w:rsidR="0010253C" w:rsidRPr="00783F6F">
        <w:rPr>
          <w:rFonts w:ascii="Tahoma" w:eastAsia="Arial Unicode MS" w:hAnsi="Tahoma" w:cs="Tahoma"/>
          <w:kern w:val="2"/>
          <w:sz w:val="20"/>
          <w:szCs w:val="20"/>
          <w:lang w:eastAsia="hi-IN" w:bidi="hi-IN"/>
        </w:rPr>
        <w:t> </w:t>
      </w:r>
      <w:r w:rsidRPr="00783F6F">
        <w:rPr>
          <w:rFonts w:ascii="Tahoma" w:eastAsia="Arial Unicode MS" w:hAnsi="Tahoma" w:cs="Tahoma"/>
          <w:kern w:val="2"/>
          <w:sz w:val="20"/>
          <w:szCs w:val="20"/>
          <w:lang w:eastAsia="hi-IN" w:bidi="hi-IN"/>
        </w:rPr>
        <w:t xml:space="preserve">tych okolicznościach. </w:t>
      </w:r>
    </w:p>
    <w:p w14:paraId="571DAFC9" w14:textId="77777777" w:rsidR="00914442" w:rsidRPr="00783F6F" w:rsidRDefault="00914442" w:rsidP="00A02F07">
      <w:pPr>
        <w:numPr>
          <w:ilvl w:val="0"/>
          <w:numId w:val="28"/>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 xml:space="preserve">Zamawiający może rozwiązać umowę ze skutkiem natychmiastowym w przypadku, gdy </w:t>
      </w:r>
      <w:r w:rsidR="0010253C" w:rsidRPr="00783F6F">
        <w:rPr>
          <w:rFonts w:ascii="Tahoma" w:eastAsia="Times New Roman" w:hAnsi="Tahoma" w:cs="Tahoma"/>
          <w:sz w:val="20"/>
          <w:szCs w:val="20"/>
          <w:lang w:eastAsia="ar-SA"/>
        </w:rPr>
        <w:t>zwłoka</w:t>
      </w:r>
      <w:r w:rsidRPr="00783F6F">
        <w:rPr>
          <w:rFonts w:ascii="Tahoma" w:eastAsia="Times New Roman" w:hAnsi="Tahoma" w:cs="Tahoma"/>
          <w:sz w:val="20"/>
          <w:szCs w:val="20"/>
          <w:lang w:eastAsia="ar-SA"/>
        </w:rPr>
        <w:t xml:space="preserve"> w zrealizowaniu dostawy </w:t>
      </w:r>
      <w:r w:rsidR="00A02F07" w:rsidRPr="00783F6F">
        <w:rPr>
          <w:rFonts w:ascii="Tahoma" w:eastAsia="Times New Roman" w:hAnsi="Tahoma" w:cs="Tahoma"/>
          <w:sz w:val="20"/>
          <w:szCs w:val="20"/>
          <w:lang w:eastAsia="ar-SA"/>
        </w:rPr>
        <w:t xml:space="preserve">Aparatu </w:t>
      </w:r>
      <w:r w:rsidRPr="00783F6F">
        <w:rPr>
          <w:rFonts w:ascii="Tahoma" w:eastAsia="Times New Roman" w:hAnsi="Tahoma" w:cs="Tahoma"/>
          <w:sz w:val="20"/>
          <w:szCs w:val="20"/>
          <w:lang w:eastAsia="ar-SA"/>
        </w:rPr>
        <w:t>przekroczy 10 dni kalendarzowych</w:t>
      </w:r>
      <w:r w:rsidR="00C96D54" w:rsidRPr="00783F6F">
        <w:rPr>
          <w:rFonts w:ascii="Tahoma" w:eastAsia="Times New Roman" w:hAnsi="Tahoma" w:cs="Tahoma"/>
          <w:sz w:val="20"/>
          <w:szCs w:val="20"/>
          <w:lang w:eastAsia="ar-SA"/>
        </w:rPr>
        <w:t xml:space="preserve"> względem terminu określonego w § 2 ust.1</w:t>
      </w:r>
      <w:r w:rsidR="0010253C" w:rsidRPr="00783F6F">
        <w:rPr>
          <w:rFonts w:ascii="Tahoma" w:eastAsia="Times New Roman" w:hAnsi="Tahoma" w:cs="Tahoma"/>
          <w:sz w:val="20"/>
          <w:szCs w:val="20"/>
          <w:lang w:eastAsia="ar-SA"/>
        </w:rPr>
        <w:t xml:space="preserve">. Rozwiązanie umowy następuje poprzez jednostronne oświadczenie woli Zamawiającego </w:t>
      </w:r>
      <w:r w:rsidR="0010253C" w:rsidRPr="00783F6F">
        <w:rPr>
          <w:rFonts w:ascii="Tahoma" w:eastAsia="Times New Roman" w:hAnsi="Tahoma" w:cs="Tahoma"/>
          <w:sz w:val="20"/>
          <w:szCs w:val="20"/>
          <w:lang w:eastAsia="ar-SA"/>
        </w:rPr>
        <w:lastRenderedPageBreak/>
        <w:t>bez zachowania okresu wypowiedzenia i nie wymaga uprzedniego wezwania Wykonawcy do  należytej realizacji umowy ani też wyznaczenia mu dodatkowego terminu.</w:t>
      </w:r>
    </w:p>
    <w:p w14:paraId="28EDA928" w14:textId="77777777" w:rsidR="00914442" w:rsidRPr="00783F6F" w:rsidRDefault="00914442" w:rsidP="006F7FBD">
      <w:pPr>
        <w:numPr>
          <w:ilvl w:val="0"/>
          <w:numId w:val="28"/>
        </w:numPr>
        <w:suppressAutoHyphens/>
        <w:spacing w:after="0" w:line="240" w:lineRule="auto"/>
        <w:contextualSpacing/>
        <w:rPr>
          <w:rFonts w:ascii="Tahoma" w:eastAsia="Calibri" w:hAnsi="Tahoma" w:cs="Tahoma"/>
          <w:sz w:val="20"/>
          <w:szCs w:val="20"/>
          <w:lang w:eastAsia="ar-SA"/>
        </w:rPr>
      </w:pPr>
      <w:r w:rsidRPr="00783F6F">
        <w:rPr>
          <w:rFonts w:ascii="Tahoma" w:eastAsia="Calibri" w:hAnsi="Tahoma" w:cs="Tahoma"/>
          <w:sz w:val="20"/>
          <w:szCs w:val="20"/>
          <w:lang w:eastAsia="ar-SA"/>
        </w:rPr>
        <w:t xml:space="preserve">Dla skuteczności oświadczenia o rozwiązaniu umowy, wystarczające jest jego przesłanie na adres </w:t>
      </w:r>
      <w:r w:rsidR="0010253C" w:rsidRPr="00783F6F">
        <w:rPr>
          <w:rFonts w:ascii="Tahoma" w:eastAsia="Calibri" w:hAnsi="Tahoma" w:cs="Tahoma"/>
          <w:sz w:val="20"/>
          <w:szCs w:val="20"/>
          <w:lang w:eastAsia="ar-SA"/>
        </w:rPr>
        <w:t>korespon</w:t>
      </w:r>
      <w:r w:rsidR="00FE622B" w:rsidRPr="00783F6F">
        <w:rPr>
          <w:rFonts w:ascii="Tahoma" w:eastAsia="Calibri" w:hAnsi="Tahoma" w:cs="Tahoma"/>
          <w:sz w:val="20"/>
          <w:szCs w:val="20"/>
          <w:lang w:eastAsia="ar-SA"/>
        </w:rPr>
        <w:t>de</w:t>
      </w:r>
      <w:r w:rsidR="0010253C" w:rsidRPr="00783F6F">
        <w:rPr>
          <w:rFonts w:ascii="Tahoma" w:eastAsia="Calibri" w:hAnsi="Tahoma" w:cs="Tahoma"/>
          <w:sz w:val="20"/>
          <w:szCs w:val="20"/>
          <w:lang w:eastAsia="ar-SA"/>
        </w:rPr>
        <w:t xml:space="preserve">ncyjny lub mailowy </w:t>
      </w:r>
      <w:r w:rsidRPr="00783F6F">
        <w:rPr>
          <w:rFonts w:ascii="Tahoma" w:eastAsia="Calibri" w:hAnsi="Tahoma" w:cs="Tahoma"/>
          <w:sz w:val="20"/>
          <w:szCs w:val="20"/>
          <w:lang w:eastAsia="ar-SA"/>
        </w:rPr>
        <w:t>Wykonawcy wskazany w umowie.</w:t>
      </w:r>
    </w:p>
    <w:p w14:paraId="407F3607" w14:textId="77777777" w:rsidR="00914442" w:rsidRPr="00783F6F" w:rsidRDefault="00914442" w:rsidP="006F7FBD">
      <w:pPr>
        <w:numPr>
          <w:ilvl w:val="0"/>
          <w:numId w:val="28"/>
        </w:numPr>
        <w:suppressAutoHyphens/>
        <w:spacing w:after="0" w:line="240" w:lineRule="auto"/>
        <w:contextualSpacing/>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Odstąpienie od umowy lub rozwiązanie umowy na podstawie ust. 2 niniejszego paragrafu nie zwalnia Wykonawcy od obowiązku zapłaty kar umownych i odszkodowań.</w:t>
      </w:r>
    </w:p>
    <w:p w14:paraId="6B4883DB" w14:textId="77777777" w:rsidR="00914442" w:rsidRPr="00783F6F" w:rsidRDefault="00914442" w:rsidP="00914442">
      <w:pPr>
        <w:suppressAutoHyphens/>
        <w:spacing w:after="0" w:line="240" w:lineRule="auto"/>
        <w:jc w:val="center"/>
        <w:rPr>
          <w:rFonts w:ascii="Tahoma" w:eastAsia="Calibri" w:hAnsi="Tahoma" w:cs="Tahoma"/>
          <w:b/>
          <w:sz w:val="20"/>
          <w:szCs w:val="20"/>
          <w:lang w:eastAsia="hi-IN" w:bidi="hi-IN"/>
        </w:rPr>
      </w:pPr>
    </w:p>
    <w:p w14:paraId="57F7562D" w14:textId="77777777" w:rsidR="00914442" w:rsidRPr="00783F6F" w:rsidRDefault="00914442" w:rsidP="00914442">
      <w:pPr>
        <w:suppressAutoHyphens/>
        <w:spacing w:after="0" w:line="240" w:lineRule="auto"/>
        <w:jc w:val="center"/>
        <w:rPr>
          <w:rFonts w:ascii="Tahoma" w:eastAsia="Calibri" w:hAnsi="Tahoma" w:cs="Tahoma"/>
          <w:b/>
          <w:sz w:val="20"/>
          <w:szCs w:val="20"/>
          <w:lang w:eastAsia="hi-IN" w:bidi="hi-IN"/>
        </w:rPr>
      </w:pPr>
      <w:r w:rsidRPr="00783F6F">
        <w:rPr>
          <w:rFonts w:ascii="Tahoma" w:eastAsia="Calibri" w:hAnsi="Tahoma" w:cs="Tahoma"/>
          <w:b/>
          <w:sz w:val="20"/>
          <w:szCs w:val="20"/>
          <w:lang w:eastAsia="hi-IN" w:bidi="hi-IN"/>
        </w:rPr>
        <w:t>§ 7</w:t>
      </w:r>
    </w:p>
    <w:p w14:paraId="46B1F2A9" w14:textId="77777777" w:rsidR="00914442" w:rsidRPr="00783F6F" w:rsidRDefault="00914442" w:rsidP="00914442">
      <w:pPr>
        <w:spacing w:after="0" w:line="240" w:lineRule="auto"/>
        <w:jc w:val="center"/>
        <w:rPr>
          <w:rFonts w:ascii="Tahoma" w:eastAsia="Calibri" w:hAnsi="Tahoma" w:cs="Tahoma"/>
          <w:b/>
          <w:sz w:val="20"/>
          <w:szCs w:val="20"/>
          <w:u w:val="single"/>
        </w:rPr>
      </w:pPr>
      <w:r w:rsidRPr="00783F6F">
        <w:rPr>
          <w:rFonts w:ascii="Tahoma" w:eastAsia="Calibri" w:hAnsi="Tahoma" w:cs="Tahoma"/>
          <w:b/>
          <w:sz w:val="20"/>
          <w:szCs w:val="20"/>
          <w:u w:val="single"/>
          <w:lang w:eastAsia="hi-IN" w:bidi="hi-IN"/>
        </w:rPr>
        <w:t>ORGANIZACJA PRAC ZWIĄZANYCH Z ZAGROŻENIAMI</w:t>
      </w:r>
    </w:p>
    <w:p w14:paraId="33B70FF7" w14:textId="77777777" w:rsidR="00914442" w:rsidRPr="00783F6F" w:rsidRDefault="00914442" w:rsidP="006F7FBD">
      <w:pPr>
        <w:numPr>
          <w:ilvl w:val="0"/>
          <w:numId w:val="21"/>
        </w:numPr>
        <w:suppressAutoHyphens/>
        <w:spacing w:after="0" w:line="240" w:lineRule="auto"/>
        <w:ind w:left="360"/>
        <w:contextualSpacing/>
        <w:jc w:val="both"/>
        <w:rPr>
          <w:rFonts w:ascii="Tahoma" w:eastAsia="Calibri" w:hAnsi="Tahoma" w:cs="Tahoma"/>
          <w:sz w:val="20"/>
          <w:szCs w:val="20"/>
        </w:rPr>
      </w:pPr>
      <w:r w:rsidRPr="00783F6F">
        <w:rPr>
          <w:rFonts w:ascii="Tahoma" w:eastAsia="Calibri" w:hAnsi="Tahoma" w:cs="Tahoma"/>
          <w:sz w:val="20"/>
          <w:szCs w:val="20"/>
        </w:rPr>
        <w:t xml:space="preserve">W związku z wdrożoną u Zamawiającego procedurą BHP – 8 „Organizowanie prac związanych z zagrożeniami przez wykonawców” (procedura dostępna pod adresem </w:t>
      </w:r>
      <w:r w:rsidR="00FE622B" w:rsidRPr="00783F6F">
        <w:rPr>
          <w:rFonts w:ascii="Tahoma" w:hAnsi="Tahoma" w:cs="Tahoma"/>
          <w:sz w:val="20"/>
          <w:szCs w:val="20"/>
        </w:rPr>
        <w:t>https://www.uck.katowice.pl/uploads/files/procedurabhp8.pdf</w:t>
      </w:r>
      <w:r w:rsidRPr="00783F6F">
        <w:rPr>
          <w:rFonts w:ascii="Tahoma" w:eastAsia="Calibri" w:hAnsi="Tahoma" w:cs="Tahoma"/>
          <w:sz w:val="20"/>
          <w:szCs w:val="20"/>
        </w:rPr>
        <w:t>) oraz z wymaganiami dotyczącymi bezpieczeństwa i higieny pracy i ochrony przeciwpożarowej Wykonawca oświadcza, że:</w:t>
      </w:r>
    </w:p>
    <w:p w14:paraId="10EC5704" w14:textId="77777777" w:rsidR="00914442" w:rsidRPr="00783F6F" w:rsidRDefault="00914442" w:rsidP="006F7FBD">
      <w:pPr>
        <w:numPr>
          <w:ilvl w:val="0"/>
          <w:numId w:val="19"/>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zapoznał się z udostępnioną na stronie internetowej Zamawiającego w/w procedurą,</w:t>
      </w:r>
    </w:p>
    <w:p w14:paraId="55D2F796" w14:textId="77777777" w:rsidR="00914442" w:rsidRPr="00783F6F" w:rsidRDefault="00914442" w:rsidP="006F7FBD">
      <w:pPr>
        <w:numPr>
          <w:ilvl w:val="0"/>
          <w:numId w:val="19"/>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osoby wykonujące przedmiot umowy, w tym  obsługę serwisową posiadają wszystkie wymagane obowiązującymi przepisami oraz niezbędne dla realizacji umowy szkolenia z zakresu bezpieczeństwa i higieny pracy oraz aktualne badania lekarskie i specjalistyczne według potrzeb,</w:t>
      </w:r>
    </w:p>
    <w:p w14:paraId="19712C1B" w14:textId="77777777" w:rsidR="00914442" w:rsidRPr="00783F6F" w:rsidRDefault="00914442" w:rsidP="006F7FBD">
      <w:pPr>
        <w:numPr>
          <w:ilvl w:val="0"/>
          <w:numId w:val="19"/>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osoby wykonujące przedmiot umowy, w tym obsługę serwisową przebywające na terenie Zamawiającego będą posiadały widoczne oznakowanie z logo firmy (np. identyfikatory i/lub ubranie robocze z widocznym napisem nazwy firmy).</w:t>
      </w:r>
    </w:p>
    <w:p w14:paraId="25B5CFE4" w14:textId="77777777" w:rsidR="00914442" w:rsidRPr="00783F6F" w:rsidRDefault="00914442" w:rsidP="006F7FBD">
      <w:pPr>
        <w:numPr>
          <w:ilvl w:val="0"/>
          <w:numId w:val="21"/>
        </w:numPr>
        <w:suppressAutoHyphens/>
        <w:spacing w:after="0" w:line="240" w:lineRule="auto"/>
        <w:ind w:left="426"/>
        <w:contextualSpacing/>
        <w:jc w:val="both"/>
        <w:rPr>
          <w:rFonts w:ascii="Tahoma" w:eastAsia="MS Mincho" w:hAnsi="Tahoma" w:cs="Tahoma"/>
          <w:sz w:val="20"/>
          <w:szCs w:val="20"/>
        </w:rPr>
      </w:pPr>
      <w:r w:rsidRPr="00783F6F">
        <w:rPr>
          <w:rFonts w:ascii="Tahoma" w:eastAsia="MS Mincho" w:hAnsi="Tahoma" w:cs="Tahoma"/>
          <w:sz w:val="20"/>
          <w:szCs w:val="20"/>
        </w:rPr>
        <w:t>Informacje, o których mowa w ust. 1 Wykonawca jest zobowiązany przekazać podwykonawcom oraz osobom wykonującym prace na terenie Zamawiającego.</w:t>
      </w:r>
    </w:p>
    <w:p w14:paraId="4AF52DA0" w14:textId="77777777" w:rsidR="00914442" w:rsidRPr="00783F6F" w:rsidRDefault="00914442" w:rsidP="006F7FBD">
      <w:pPr>
        <w:numPr>
          <w:ilvl w:val="0"/>
          <w:numId w:val="21"/>
        </w:numPr>
        <w:suppressAutoHyphens/>
        <w:spacing w:after="0" w:line="240" w:lineRule="auto"/>
        <w:ind w:left="426"/>
        <w:contextualSpacing/>
        <w:jc w:val="both"/>
        <w:rPr>
          <w:rFonts w:ascii="Tahoma" w:eastAsia="MS Mincho" w:hAnsi="Tahoma" w:cs="Tahoma"/>
          <w:sz w:val="20"/>
          <w:szCs w:val="20"/>
        </w:rPr>
      </w:pPr>
      <w:r w:rsidRPr="00783F6F">
        <w:rPr>
          <w:rFonts w:ascii="Tahoma" w:eastAsia="MS Mincho" w:hAnsi="Tahoma" w:cs="Tahoma"/>
          <w:sz w:val="20"/>
          <w:szCs w:val="20"/>
        </w:rPr>
        <w:t>Nieprzestrzeganie przez pracowników Wykonawcy lub jego podwykonawcy zasad określonych w procedurze BHP-8 może skutkować wstrzymaniem prac przez Zamawiającego, a w przypadku nieosiągnięcia zadowalającego poziomu przeciwdziałania zagrożeniom – rozwiązaniem umowy z winy Wykonawcy.</w:t>
      </w:r>
    </w:p>
    <w:p w14:paraId="3AE43E20" w14:textId="77777777" w:rsidR="00914442" w:rsidRPr="00783F6F" w:rsidRDefault="00914442" w:rsidP="006F7FBD">
      <w:pPr>
        <w:numPr>
          <w:ilvl w:val="0"/>
          <w:numId w:val="21"/>
        </w:numPr>
        <w:suppressAutoHyphens/>
        <w:spacing w:after="0" w:line="240" w:lineRule="auto"/>
        <w:ind w:left="360" w:hanging="218"/>
        <w:contextualSpacing/>
        <w:jc w:val="both"/>
        <w:rPr>
          <w:rFonts w:ascii="Tahoma" w:eastAsia="Calibri" w:hAnsi="Tahoma" w:cs="Tahoma"/>
          <w:sz w:val="20"/>
          <w:szCs w:val="20"/>
        </w:rPr>
      </w:pPr>
      <w:r w:rsidRPr="00783F6F">
        <w:rPr>
          <w:rFonts w:ascii="Tahoma" w:eastAsia="Calibri" w:hAnsi="Tahoma" w:cs="Tahoma"/>
          <w:sz w:val="20"/>
          <w:szCs w:val="20"/>
        </w:rPr>
        <w:t>Wykonawca świadomy zagrożeń wynikających z działalności Zamawiającego  (załącznik 2 do procedury) zobowiązuje się wypełnić i podpisać  następujące dokumenty:</w:t>
      </w:r>
    </w:p>
    <w:p w14:paraId="613013C9" w14:textId="77777777" w:rsidR="00914442" w:rsidRPr="00783F6F" w:rsidRDefault="00914442" w:rsidP="006F7FBD">
      <w:pPr>
        <w:numPr>
          <w:ilvl w:val="0"/>
          <w:numId w:val="20"/>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załącznik  1 do procedury BHP-8  (Zobowiązanie Wykonawcy),</w:t>
      </w:r>
    </w:p>
    <w:p w14:paraId="0C73EEC6" w14:textId="77777777" w:rsidR="00914442" w:rsidRPr="00783F6F" w:rsidRDefault="00914442" w:rsidP="006F7FBD">
      <w:pPr>
        <w:numPr>
          <w:ilvl w:val="0"/>
          <w:numId w:val="20"/>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załącznik 3 do procedury BHP-8 (Lista pracowników Wykonawcy poinformowanych o zagrożeniach wynikających z działalności Uniwersyteckiego Centrum Klinicznego im. prof. K. Gibińskiego Śląskiego Uniwersytetu Medycznego  w Katowicach),</w:t>
      </w:r>
    </w:p>
    <w:p w14:paraId="569BD2DB" w14:textId="77777777" w:rsidR="00914442" w:rsidRPr="00783F6F" w:rsidRDefault="00914442" w:rsidP="006F7FBD">
      <w:pPr>
        <w:numPr>
          <w:ilvl w:val="0"/>
          <w:numId w:val="20"/>
        </w:numPr>
        <w:suppressAutoHyphens/>
        <w:spacing w:after="0" w:line="240" w:lineRule="auto"/>
        <w:contextualSpacing/>
        <w:jc w:val="both"/>
        <w:rPr>
          <w:rFonts w:ascii="Tahoma" w:eastAsia="Calibri" w:hAnsi="Tahoma" w:cs="Tahoma"/>
          <w:sz w:val="20"/>
          <w:szCs w:val="20"/>
        </w:rPr>
      </w:pPr>
      <w:r w:rsidRPr="00783F6F">
        <w:rPr>
          <w:rFonts w:ascii="Tahoma" w:eastAsia="Calibri" w:hAnsi="Tahoma" w:cs="Tahoma"/>
          <w:sz w:val="20"/>
          <w:szCs w:val="20"/>
        </w:rPr>
        <w:t>załącznik  4 do procedury BHP-8   (Zasady środowiskowe dla Wykonawców),</w:t>
      </w:r>
    </w:p>
    <w:p w14:paraId="32F50CDA" w14:textId="77777777" w:rsidR="00914442" w:rsidRPr="00783F6F" w:rsidRDefault="00914442" w:rsidP="006F7FBD">
      <w:pPr>
        <w:numPr>
          <w:ilvl w:val="0"/>
          <w:numId w:val="20"/>
        </w:numPr>
        <w:suppressAutoHyphens/>
        <w:spacing w:before="100" w:beforeAutospacing="1" w:after="0" w:line="240" w:lineRule="auto"/>
        <w:contextualSpacing/>
        <w:jc w:val="both"/>
        <w:rPr>
          <w:rFonts w:ascii="Tahoma" w:eastAsia="Times New Roman" w:hAnsi="Tahoma" w:cs="Tahoma"/>
          <w:bCs/>
          <w:kern w:val="2"/>
          <w:sz w:val="20"/>
          <w:szCs w:val="20"/>
          <w:lang w:eastAsia="ar-SA"/>
        </w:rPr>
      </w:pPr>
      <w:r w:rsidRPr="00783F6F">
        <w:rPr>
          <w:rFonts w:ascii="Tahoma" w:eastAsia="Calibri" w:hAnsi="Tahoma" w:cs="Tahoma"/>
          <w:sz w:val="20"/>
          <w:szCs w:val="20"/>
        </w:rPr>
        <w:t>załącznik 5 do procedury BHP-8 (Informacje o ryzykach pochodzących od Wykonawcy).</w:t>
      </w:r>
    </w:p>
    <w:p w14:paraId="7DFAD33E" w14:textId="77777777" w:rsidR="00914442" w:rsidRPr="00783F6F" w:rsidRDefault="00914442" w:rsidP="00914442">
      <w:pPr>
        <w:suppressAutoHyphens/>
        <w:spacing w:after="0" w:line="240" w:lineRule="auto"/>
        <w:jc w:val="center"/>
        <w:rPr>
          <w:rFonts w:ascii="Tahoma" w:eastAsia="Times New Roman" w:hAnsi="Tahoma" w:cs="Tahoma"/>
          <w:sz w:val="20"/>
          <w:szCs w:val="20"/>
          <w:lang w:eastAsia="ar-SA"/>
        </w:rPr>
      </w:pPr>
    </w:p>
    <w:p w14:paraId="1A86FFBD" w14:textId="77777777" w:rsidR="00FE622B" w:rsidRPr="00783F6F" w:rsidRDefault="00FE622B" w:rsidP="00914442">
      <w:pPr>
        <w:suppressAutoHyphens/>
        <w:spacing w:after="0" w:line="240" w:lineRule="auto"/>
        <w:jc w:val="center"/>
        <w:rPr>
          <w:rFonts w:ascii="Tahoma" w:eastAsia="Times New Roman" w:hAnsi="Tahoma" w:cs="Tahoma"/>
          <w:sz w:val="20"/>
          <w:szCs w:val="20"/>
          <w:lang w:eastAsia="ar-SA"/>
        </w:rPr>
      </w:pPr>
    </w:p>
    <w:p w14:paraId="480DC635" w14:textId="77777777" w:rsidR="00914442" w:rsidRPr="00783F6F" w:rsidRDefault="00914442" w:rsidP="00914442">
      <w:pPr>
        <w:suppressAutoHyphens/>
        <w:spacing w:after="0" w:line="240" w:lineRule="auto"/>
        <w:jc w:val="center"/>
        <w:rPr>
          <w:rFonts w:ascii="Tahoma" w:eastAsia="Times New Roman" w:hAnsi="Tahoma" w:cs="Tahoma"/>
          <w:b/>
          <w:bCs/>
          <w:sz w:val="20"/>
          <w:szCs w:val="20"/>
          <w:lang w:eastAsia="ar-SA"/>
        </w:rPr>
      </w:pPr>
      <w:r w:rsidRPr="00783F6F">
        <w:rPr>
          <w:rFonts w:ascii="Tahoma" w:eastAsia="Times New Roman" w:hAnsi="Tahoma" w:cs="Tahoma"/>
          <w:b/>
          <w:bCs/>
          <w:sz w:val="20"/>
          <w:szCs w:val="20"/>
          <w:lang w:eastAsia="ar-SA"/>
        </w:rPr>
        <w:t>§ 8.</w:t>
      </w:r>
    </w:p>
    <w:p w14:paraId="5379C335" w14:textId="77777777" w:rsidR="00914442" w:rsidRPr="00783F6F" w:rsidRDefault="00914442" w:rsidP="00914442">
      <w:pPr>
        <w:suppressAutoHyphens/>
        <w:spacing w:after="0" w:line="240" w:lineRule="auto"/>
        <w:jc w:val="center"/>
        <w:rPr>
          <w:rFonts w:ascii="Tahoma" w:eastAsia="Times New Roman" w:hAnsi="Tahoma" w:cs="Tahoma"/>
          <w:b/>
          <w:bCs/>
          <w:sz w:val="20"/>
          <w:szCs w:val="20"/>
          <w:u w:val="single"/>
          <w:lang w:eastAsia="ar-SA"/>
        </w:rPr>
      </w:pPr>
      <w:r w:rsidRPr="00783F6F">
        <w:rPr>
          <w:rFonts w:ascii="Tahoma" w:eastAsia="Times New Roman" w:hAnsi="Tahoma" w:cs="Tahoma"/>
          <w:b/>
          <w:bCs/>
          <w:sz w:val="20"/>
          <w:szCs w:val="20"/>
          <w:u w:val="single"/>
          <w:lang w:eastAsia="ar-SA"/>
        </w:rPr>
        <w:t>POSTANOWIENIA KOŃCOWE</w:t>
      </w:r>
    </w:p>
    <w:p w14:paraId="0142ADF0" w14:textId="77777777" w:rsidR="00775E81" w:rsidRPr="00783F6F" w:rsidRDefault="00775E81"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Calibri" w:hAnsi="Tahoma" w:cs="Tahoma"/>
          <w:sz w:val="20"/>
          <w:szCs w:val="20"/>
          <w:lang w:eastAsia="pl-PL"/>
        </w:rPr>
        <w:t xml:space="preserve">W sprawach nieuregulowanych niniejszą umową mają zastosowanie odpowiednie przepisy </w:t>
      </w:r>
      <w:r w:rsidRPr="00783F6F">
        <w:rPr>
          <w:rFonts w:ascii="Tahoma" w:eastAsia="Calibri" w:hAnsi="Tahoma" w:cs="Tahoma"/>
          <w:kern w:val="2"/>
          <w:sz w:val="20"/>
          <w:szCs w:val="20"/>
          <w:lang w:eastAsia="pl-PL"/>
        </w:rPr>
        <w:t>ustawy z dnia 11 września 2019 r. Prawo zamówień publicznych</w:t>
      </w:r>
      <w:r w:rsidRPr="00783F6F">
        <w:rPr>
          <w:rFonts w:ascii="Tahoma" w:eastAsia="Calibri" w:hAnsi="Tahoma" w:cs="Tahoma"/>
          <w:sz w:val="20"/>
          <w:szCs w:val="20"/>
          <w:lang w:eastAsia="pl-PL"/>
        </w:rPr>
        <w:t xml:space="preserve"> i ustawy z dnia 23 kwietnia 1964 r. Kodeks cywilny.</w:t>
      </w:r>
    </w:p>
    <w:p w14:paraId="76176FF4" w14:textId="5A468503" w:rsidR="00914442" w:rsidRPr="00783F6F" w:rsidRDefault="00914442" w:rsidP="006F7FBD">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W przypadku niejasności w zapisach niniejszej umowy Strony mogą odwołać się do zapisów w Specyfikacji Warunków Zamówienia.</w:t>
      </w:r>
    </w:p>
    <w:p w14:paraId="7C2EE471" w14:textId="77777777" w:rsidR="00914442" w:rsidRPr="00783F6F" w:rsidRDefault="00914442" w:rsidP="006F7FBD">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t xml:space="preserve">Zmiany numeru rachunku bankowego wykonawcy wskazanego w </w:t>
      </w:r>
      <w:r w:rsidRPr="00783F6F">
        <w:rPr>
          <w:rFonts w:ascii="Tahoma" w:eastAsia="Times New Roman" w:hAnsi="Tahoma" w:cs="Tahoma"/>
          <w:sz w:val="20"/>
          <w:szCs w:val="20"/>
          <w:lang w:eastAsia="ar-SA"/>
        </w:rPr>
        <w:t>§ 3 ust. 2 niniejszej umowy wymagają formy pisemnego aneksu pod rygorem nieważności</w:t>
      </w:r>
    </w:p>
    <w:p w14:paraId="2DFEB1B9" w14:textId="77777777" w:rsidR="00775E81" w:rsidRPr="00783F6F"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Strony dopuszczają zmiany danych stron w umowie (np. zmiana siedziby, adresu, nazwy), które wymagają dla swej skuteczności pisemnego powiadomienia drugiej strony.</w:t>
      </w:r>
    </w:p>
    <w:p w14:paraId="1EF4C4A0" w14:textId="77777777" w:rsidR="00775E81" w:rsidRPr="00783F6F" w:rsidRDefault="00775E81"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t xml:space="preserve">Wykonawca nie może bez pisemnej zgody podmiotu tworzącego, właściwego dla Zamawiającego przenosić wierzytelności wynikających z niniejszej umowy na osoby trzecie ani rozporządzać nimi w jakiejkolwiek formie prawem przewidzianej. W szczególności wierzytelność nie może być przedmiotem zabezpieczenia zobowiązań Wykonawcy. Wykonawca nie może również bez zgody Zamawiającego przyjąć poręczenia za jego zobowiązania ani udzielać pełnomocnictwa do dochodzenia wierzytelności objętych umową innemu podmiotowi niż kancelaria prowadzona przez radcę prawnego lub adwokata, powyższe obejmuje także zawarcie przez Wykonawcę umów o zarządzanie wierzytelnościami, umów forfaitingu lub factoringu oraz innych umów nienazwanych, w wyniku których nawet potencjalnie może dojść do przejścia wierzytelności na inny podmiot. W przypadku zawarcia z podmiotem trzecim umowy o </w:t>
      </w:r>
      <w:r w:rsidRPr="00783F6F">
        <w:rPr>
          <w:rFonts w:ascii="Tahoma" w:eastAsia="Times New Roman" w:hAnsi="Tahoma" w:cs="Tahoma"/>
          <w:sz w:val="20"/>
          <w:szCs w:val="20"/>
          <w:lang w:eastAsia="pl-PL"/>
        </w:rPr>
        <w:lastRenderedPageBreak/>
        <w:t>zarządzanie wierzytelnościami lub innej podobnej umowy wszelkie płatności dokonywane będą wyłącznie na rachunek Wykonawcy. Naruszenie przedmiotowego zobowiązania traktowane będzie jako nienależyte wykonanie umowy i będzie stanowiło podstawę do rozwiązania z Wykonawcą umowy bez zachowania okresu wypowiedzenia z winy Wykonawcy.</w:t>
      </w:r>
    </w:p>
    <w:p w14:paraId="2F27ED5E" w14:textId="77777777" w:rsidR="00775E81" w:rsidRPr="00783F6F"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t>Wszelkie spory wynikłe na tle realizacji umowy będzie rozstrzygał sąd powszechny właściwy miejscowo dla siedziby Zamawiającego.</w:t>
      </w:r>
    </w:p>
    <w:p w14:paraId="29C9EE51" w14:textId="77777777" w:rsidR="00775E81" w:rsidRPr="00783F6F"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t>W sprawach związanych z realizacją niniejszej umowy Wykonawca powołuje koordynatora w osobie:........................................................... a Zamawiający koordynatora w osobie:  Kierownik</w:t>
      </w:r>
      <w:r w:rsidR="002A01E8" w:rsidRPr="00783F6F">
        <w:rPr>
          <w:rFonts w:ascii="Tahoma" w:eastAsia="Times New Roman" w:hAnsi="Tahoma" w:cs="Tahoma"/>
          <w:sz w:val="20"/>
          <w:szCs w:val="20"/>
          <w:lang w:eastAsia="pl-PL"/>
        </w:rPr>
        <w:t>a</w:t>
      </w:r>
      <w:r w:rsidRPr="00783F6F">
        <w:rPr>
          <w:rFonts w:ascii="Tahoma" w:eastAsia="Times New Roman" w:hAnsi="Tahoma" w:cs="Tahoma"/>
          <w:sz w:val="20"/>
          <w:szCs w:val="20"/>
          <w:lang w:eastAsia="pl-PL"/>
        </w:rPr>
        <w:t xml:space="preserve"> / Z-c</w:t>
      </w:r>
      <w:r w:rsidR="002A01E8" w:rsidRPr="00783F6F">
        <w:rPr>
          <w:rFonts w:ascii="Tahoma" w:eastAsia="Times New Roman" w:hAnsi="Tahoma" w:cs="Tahoma"/>
          <w:sz w:val="20"/>
          <w:szCs w:val="20"/>
          <w:lang w:eastAsia="pl-PL"/>
        </w:rPr>
        <w:t>y</w:t>
      </w:r>
      <w:r w:rsidRPr="00783F6F">
        <w:rPr>
          <w:rFonts w:ascii="Tahoma" w:eastAsia="Times New Roman" w:hAnsi="Tahoma" w:cs="Tahoma"/>
          <w:sz w:val="20"/>
          <w:szCs w:val="20"/>
          <w:lang w:eastAsia="pl-PL"/>
        </w:rPr>
        <w:t xml:space="preserve"> Kierownika Działu Aparatury Medycznej.</w:t>
      </w:r>
    </w:p>
    <w:p w14:paraId="42C8519F" w14:textId="77777777" w:rsidR="00914442" w:rsidRPr="00783F6F" w:rsidRDefault="00914442" w:rsidP="00775E81">
      <w:pPr>
        <w:numPr>
          <w:ilvl w:val="0"/>
          <w:numId w:val="43"/>
        </w:num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pl-PL"/>
        </w:rPr>
        <w:t xml:space="preserve">W zakresie BHP Zamawiający powołuje koordynatora </w:t>
      </w:r>
      <w:r w:rsidR="00FE622B" w:rsidRPr="00783F6F">
        <w:rPr>
          <w:rFonts w:ascii="Tahoma" w:eastAsia="Times New Roman" w:hAnsi="Tahoma" w:cs="Tahoma"/>
          <w:sz w:val="20"/>
          <w:szCs w:val="20"/>
          <w:lang w:eastAsia="pl-PL"/>
        </w:rPr>
        <w:t>……………………….</w:t>
      </w:r>
    </w:p>
    <w:p w14:paraId="19F02372" w14:textId="77777777" w:rsidR="00914442" w:rsidRPr="00783F6F" w:rsidRDefault="00914442" w:rsidP="006F7FBD">
      <w:pPr>
        <w:numPr>
          <w:ilvl w:val="0"/>
          <w:numId w:val="45"/>
        </w:numPr>
        <w:suppressAutoHyphens/>
        <w:spacing w:after="0" w:line="240" w:lineRule="auto"/>
        <w:jc w:val="both"/>
        <w:rPr>
          <w:rFonts w:ascii="Tahoma" w:eastAsia="Times New Roman" w:hAnsi="Tahoma" w:cs="Tahoma"/>
          <w:sz w:val="20"/>
          <w:szCs w:val="20"/>
          <w:lang w:eastAsia="pl-PL"/>
        </w:rPr>
      </w:pPr>
      <w:r w:rsidRPr="00783F6F">
        <w:rPr>
          <w:rFonts w:ascii="Tahoma" w:eastAsia="Times New Roman" w:hAnsi="Tahoma" w:cs="Tahoma"/>
          <w:sz w:val="20"/>
          <w:szCs w:val="20"/>
          <w:lang w:eastAsia="pl-PL"/>
        </w:rPr>
        <w:t>Umowę sporządzono w trzech jednobrzmiących egzemplarzach, w tym dwa egzemplarze dla Zamawiającego, jeden egzemplarz dla Wykonawcy.</w:t>
      </w:r>
    </w:p>
    <w:p w14:paraId="2C8C885C" w14:textId="77777777" w:rsidR="00914442" w:rsidRPr="00783F6F" w:rsidRDefault="00914442" w:rsidP="00914442">
      <w:pPr>
        <w:suppressAutoHyphens/>
        <w:spacing w:after="0" w:line="240" w:lineRule="auto"/>
        <w:jc w:val="both"/>
        <w:rPr>
          <w:rFonts w:ascii="Tahoma" w:eastAsia="Times New Roman" w:hAnsi="Tahoma" w:cs="Tahoma"/>
          <w:sz w:val="20"/>
          <w:szCs w:val="20"/>
          <w:lang w:eastAsia="ar-SA"/>
        </w:rPr>
      </w:pPr>
    </w:p>
    <w:p w14:paraId="2657F0E3" w14:textId="77777777" w:rsidR="00914442" w:rsidRPr="00783F6F" w:rsidRDefault="00914442" w:rsidP="00914442">
      <w:pPr>
        <w:suppressAutoHyphens/>
        <w:spacing w:after="0" w:line="240" w:lineRule="auto"/>
        <w:jc w:val="both"/>
        <w:rPr>
          <w:rFonts w:ascii="Tahoma" w:eastAsia="Times New Roman" w:hAnsi="Tahoma" w:cs="Tahoma"/>
          <w:sz w:val="20"/>
          <w:szCs w:val="20"/>
          <w:lang w:eastAsia="ar-SA"/>
        </w:rPr>
      </w:pPr>
      <w:r w:rsidRPr="00783F6F">
        <w:rPr>
          <w:rFonts w:ascii="Tahoma" w:eastAsia="Times New Roman" w:hAnsi="Tahoma" w:cs="Tahoma"/>
          <w:sz w:val="20"/>
          <w:szCs w:val="20"/>
          <w:lang w:eastAsia="ar-SA"/>
        </w:rPr>
        <w:t>Załącznik do umowy:</w:t>
      </w:r>
    </w:p>
    <w:p w14:paraId="16C1088A" w14:textId="77777777" w:rsidR="003B6497" w:rsidRPr="00783F6F" w:rsidRDefault="003B6497" w:rsidP="00914442">
      <w:pPr>
        <w:pStyle w:val="Akapitzlist"/>
        <w:numPr>
          <w:ilvl w:val="3"/>
          <w:numId w:val="43"/>
        </w:numPr>
        <w:suppressAutoHyphens/>
        <w:spacing w:after="0" w:line="240" w:lineRule="auto"/>
        <w:ind w:left="284" w:hanging="284"/>
        <w:rPr>
          <w:rFonts w:ascii="Tahoma" w:eastAsia="Times New Roman" w:hAnsi="Tahoma" w:cs="Tahoma"/>
          <w:bCs/>
          <w:sz w:val="20"/>
          <w:szCs w:val="20"/>
          <w:lang w:eastAsia="ar-SA"/>
        </w:rPr>
      </w:pPr>
      <w:r w:rsidRPr="00783F6F">
        <w:rPr>
          <w:rFonts w:ascii="Tahoma" w:eastAsia="Times New Roman" w:hAnsi="Tahoma" w:cs="Tahoma"/>
          <w:bCs/>
          <w:sz w:val="20"/>
          <w:szCs w:val="20"/>
          <w:lang w:eastAsia="ar-SA"/>
        </w:rPr>
        <w:t xml:space="preserve">Formularz ofertowy </w:t>
      </w:r>
    </w:p>
    <w:p w14:paraId="067141F8" w14:textId="77777777" w:rsidR="00914442" w:rsidRPr="00783F6F" w:rsidRDefault="003B6497" w:rsidP="00914442">
      <w:pPr>
        <w:pStyle w:val="Akapitzlist"/>
        <w:numPr>
          <w:ilvl w:val="3"/>
          <w:numId w:val="43"/>
        </w:numPr>
        <w:suppressAutoHyphens/>
        <w:spacing w:after="0" w:line="240" w:lineRule="auto"/>
        <w:ind w:left="284" w:hanging="284"/>
        <w:rPr>
          <w:rFonts w:ascii="Tahoma" w:eastAsia="Times New Roman" w:hAnsi="Tahoma" w:cs="Tahoma"/>
          <w:bCs/>
          <w:sz w:val="20"/>
          <w:szCs w:val="20"/>
          <w:lang w:eastAsia="ar-SA"/>
        </w:rPr>
      </w:pPr>
      <w:r w:rsidRPr="00783F6F">
        <w:rPr>
          <w:rFonts w:ascii="Tahoma" w:eastAsia="Times New Roman" w:hAnsi="Tahoma" w:cs="Tahoma"/>
          <w:bCs/>
          <w:sz w:val="20"/>
          <w:szCs w:val="20"/>
          <w:lang w:eastAsia="ar-SA"/>
        </w:rPr>
        <w:t>Zestawienie p</w:t>
      </w:r>
      <w:r w:rsidR="00914442" w:rsidRPr="00783F6F">
        <w:rPr>
          <w:rFonts w:ascii="Tahoma" w:eastAsia="Times New Roman" w:hAnsi="Tahoma" w:cs="Tahoma"/>
          <w:bCs/>
          <w:sz w:val="20"/>
          <w:szCs w:val="20"/>
          <w:lang w:eastAsia="ar-SA"/>
        </w:rPr>
        <w:t>arametr</w:t>
      </w:r>
      <w:r w:rsidRPr="00783F6F">
        <w:rPr>
          <w:rFonts w:ascii="Tahoma" w:eastAsia="Times New Roman" w:hAnsi="Tahoma" w:cs="Tahoma"/>
          <w:bCs/>
          <w:sz w:val="20"/>
          <w:szCs w:val="20"/>
          <w:lang w:eastAsia="ar-SA"/>
        </w:rPr>
        <w:t xml:space="preserve">ów </w:t>
      </w:r>
      <w:r w:rsidR="00914442" w:rsidRPr="00783F6F">
        <w:rPr>
          <w:rFonts w:ascii="Tahoma" w:eastAsia="Times New Roman" w:hAnsi="Tahoma" w:cs="Tahoma"/>
          <w:bCs/>
          <w:sz w:val="20"/>
          <w:szCs w:val="20"/>
          <w:lang w:eastAsia="ar-SA"/>
        </w:rPr>
        <w:t>techniczn</w:t>
      </w:r>
      <w:r w:rsidRPr="00783F6F">
        <w:rPr>
          <w:rFonts w:ascii="Tahoma" w:eastAsia="Times New Roman" w:hAnsi="Tahoma" w:cs="Tahoma"/>
          <w:bCs/>
          <w:sz w:val="20"/>
          <w:szCs w:val="20"/>
          <w:lang w:eastAsia="ar-SA"/>
        </w:rPr>
        <w:t>ych</w:t>
      </w:r>
      <w:r w:rsidR="00914442" w:rsidRPr="00783F6F">
        <w:rPr>
          <w:rFonts w:ascii="Tahoma" w:eastAsia="Times New Roman" w:hAnsi="Tahoma" w:cs="Tahoma"/>
          <w:bCs/>
          <w:sz w:val="20"/>
          <w:szCs w:val="20"/>
          <w:lang w:eastAsia="ar-SA"/>
        </w:rPr>
        <w:t xml:space="preserve"> </w:t>
      </w:r>
    </w:p>
    <w:p w14:paraId="41FC8489" w14:textId="77777777" w:rsidR="00914442" w:rsidRPr="00783F6F" w:rsidRDefault="00FE02B6" w:rsidP="00914442">
      <w:pPr>
        <w:suppressAutoHyphens/>
        <w:spacing w:after="0" w:line="240" w:lineRule="auto"/>
        <w:rPr>
          <w:rFonts w:ascii="Tahoma" w:eastAsia="Calibri" w:hAnsi="Tahoma" w:cs="Tahoma"/>
          <w:kern w:val="2"/>
          <w:sz w:val="20"/>
          <w:szCs w:val="20"/>
          <w:lang w:eastAsia="pl-PL"/>
        </w:rPr>
      </w:pPr>
      <w:r w:rsidRPr="00783F6F">
        <w:rPr>
          <w:rFonts w:ascii="Tahoma" w:eastAsia="Times New Roman" w:hAnsi="Tahoma" w:cs="Tahoma"/>
          <w:bCs/>
          <w:sz w:val="20"/>
          <w:szCs w:val="20"/>
          <w:lang w:eastAsia="ar-SA"/>
        </w:rPr>
        <w:t>3</w:t>
      </w:r>
      <w:r w:rsidR="00914442" w:rsidRPr="00783F6F">
        <w:rPr>
          <w:rFonts w:ascii="Tahoma" w:eastAsia="Times New Roman" w:hAnsi="Tahoma" w:cs="Tahoma"/>
          <w:bCs/>
          <w:sz w:val="20"/>
          <w:szCs w:val="20"/>
          <w:lang w:eastAsia="ar-SA"/>
        </w:rPr>
        <w:t xml:space="preserve">. </w:t>
      </w:r>
      <w:r w:rsidR="00914442" w:rsidRPr="00783F6F">
        <w:rPr>
          <w:rFonts w:ascii="Tahoma" w:eastAsia="Calibri" w:hAnsi="Tahoma" w:cs="Tahoma"/>
          <w:kern w:val="2"/>
          <w:sz w:val="20"/>
          <w:szCs w:val="20"/>
          <w:lang w:eastAsia="pl-PL"/>
        </w:rPr>
        <w:t>Klauzula informacyjna</w:t>
      </w:r>
    </w:p>
    <w:p w14:paraId="0F755384" w14:textId="77777777" w:rsidR="00914442" w:rsidRPr="00783F6F" w:rsidRDefault="00914442" w:rsidP="00914442">
      <w:pPr>
        <w:suppressAutoHyphens/>
        <w:spacing w:after="0" w:line="240" w:lineRule="auto"/>
        <w:rPr>
          <w:rFonts w:ascii="Tahoma" w:eastAsia="Times New Roman" w:hAnsi="Tahoma" w:cs="Tahoma"/>
          <w:bCs/>
          <w:sz w:val="20"/>
          <w:szCs w:val="20"/>
          <w:lang w:eastAsia="ar-SA"/>
        </w:rPr>
      </w:pPr>
    </w:p>
    <w:p w14:paraId="231196F8" w14:textId="77777777" w:rsidR="00914442" w:rsidRPr="00783F6F" w:rsidRDefault="00914442" w:rsidP="00914442">
      <w:pPr>
        <w:suppressAutoHyphens/>
        <w:spacing w:after="0" w:line="240" w:lineRule="auto"/>
        <w:jc w:val="both"/>
        <w:rPr>
          <w:rFonts w:ascii="Tahoma" w:eastAsia="Times New Roman" w:hAnsi="Tahoma" w:cs="Tahoma"/>
          <w:b/>
          <w:sz w:val="20"/>
          <w:szCs w:val="20"/>
          <w:lang w:eastAsia="ar-SA"/>
        </w:rPr>
      </w:pPr>
    </w:p>
    <w:p w14:paraId="74D95B6B" w14:textId="77777777" w:rsidR="00914442" w:rsidRPr="00783F6F" w:rsidRDefault="00914442" w:rsidP="00914442">
      <w:pPr>
        <w:suppressAutoHyphens/>
        <w:spacing w:after="0" w:line="240" w:lineRule="auto"/>
        <w:jc w:val="both"/>
        <w:rPr>
          <w:rFonts w:ascii="Tahoma" w:eastAsia="Times New Roman" w:hAnsi="Tahoma" w:cs="Tahoma"/>
          <w:b/>
          <w:sz w:val="20"/>
          <w:szCs w:val="20"/>
          <w:lang w:eastAsia="ar-SA"/>
        </w:rPr>
      </w:pPr>
      <w:r w:rsidRPr="00783F6F">
        <w:rPr>
          <w:rFonts w:ascii="Tahoma" w:eastAsia="Times New Roman" w:hAnsi="Tahoma" w:cs="Tahoma"/>
          <w:b/>
          <w:sz w:val="20"/>
          <w:szCs w:val="20"/>
          <w:lang w:eastAsia="ar-SA"/>
        </w:rPr>
        <w:t xml:space="preserve">Wykonawca </w:t>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t xml:space="preserve">                         </w:t>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r>
      <w:r w:rsidRPr="00783F6F">
        <w:rPr>
          <w:rFonts w:ascii="Tahoma" w:eastAsia="Times New Roman" w:hAnsi="Tahoma" w:cs="Tahoma"/>
          <w:b/>
          <w:sz w:val="20"/>
          <w:szCs w:val="20"/>
          <w:lang w:eastAsia="ar-SA"/>
        </w:rPr>
        <w:tab/>
        <w:t>Zamawiający</w:t>
      </w:r>
    </w:p>
    <w:p w14:paraId="519501F8" w14:textId="77777777" w:rsidR="00914442" w:rsidRPr="00783F6F" w:rsidRDefault="00914442" w:rsidP="00914442">
      <w:pPr>
        <w:suppressAutoHyphens/>
        <w:spacing w:after="0" w:line="240" w:lineRule="auto"/>
        <w:jc w:val="right"/>
        <w:rPr>
          <w:rFonts w:ascii="Tahoma" w:eastAsia="Times New Roman" w:hAnsi="Tahoma" w:cs="Tahoma"/>
          <w:sz w:val="20"/>
          <w:szCs w:val="20"/>
          <w:lang w:eastAsia="ar-SA"/>
        </w:rPr>
      </w:pPr>
    </w:p>
    <w:p w14:paraId="5C7968B9" w14:textId="77777777" w:rsidR="002A01E8" w:rsidRPr="00783F6F" w:rsidRDefault="002A01E8">
      <w:pPr>
        <w:rPr>
          <w:rFonts w:ascii="Tahoma" w:eastAsia="Times New Roman" w:hAnsi="Tahoma" w:cs="Tahoma"/>
          <w:sz w:val="20"/>
          <w:szCs w:val="20"/>
          <w:lang w:eastAsia="ar-SA"/>
        </w:rPr>
      </w:pPr>
      <w:r w:rsidRPr="00783F6F">
        <w:rPr>
          <w:rFonts w:ascii="Tahoma" w:eastAsia="Times New Roman" w:hAnsi="Tahoma" w:cs="Tahoma"/>
          <w:sz w:val="20"/>
          <w:szCs w:val="20"/>
          <w:lang w:eastAsia="ar-SA"/>
        </w:rPr>
        <w:br w:type="page"/>
      </w:r>
    </w:p>
    <w:p w14:paraId="38B3750C" w14:textId="77777777" w:rsidR="00914442" w:rsidRPr="00783F6F" w:rsidRDefault="00914442" w:rsidP="00914442">
      <w:pPr>
        <w:spacing w:after="60" w:line="256" w:lineRule="auto"/>
        <w:ind w:left="425" w:hanging="425"/>
        <w:jc w:val="right"/>
        <w:rPr>
          <w:rFonts w:ascii="Tahoma" w:eastAsia="Calibri" w:hAnsi="Tahoma" w:cs="Tahoma"/>
          <w:b/>
          <w:sz w:val="20"/>
          <w:szCs w:val="20"/>
        </w:rPr>
      </w:pPr>
      <w:r w:rsidRPr="00783F6F">
        <w:rPr>
          <w:rFonts w:ascii="Tahoma" w:eastAsia="Calibri" w:hAnsi="Tahoma" w:cs="Tahoma"/>
          <w:b/>
          <w:sz w:val="20"/>
          <w:szCs w:val="20"/>
        </w:rPr>
        <w:lastRenderedPageBreak/>
        <w:t xml:space="preserve">Załącznik nr </w:t>
      </w:r>
      <w:r w:rsidR="00FE02B6" w:rsidRPr="00783F6F">
        <w:rPr>
          <w:rFonts w:ascii="Tahoma" w:eastAsia="Calibri" w:hAnsi="Tahoma" w:cs="Tahoma"/>
          <w:b/>
          <w:sz w:val="20"/>
          <w:szCs w:val="20"/>
        </w:rPr>
        <w:t>3</w:t>
      </w:r>
      <w:r w:rsidRPr="00783F6F">
        <w:rPr>
          <w:rFonts w:ascii="Tahoma" w:eastAsia="Calibri" w:hAnsi="Tahoma" w:cs="Tahoma"/>
          <w:b/>
          <w:sz w:val="20"/>
          <w:szCs w:val="20"/>
        </w:rPr>
        <w:t xml:space="preserve"> do umowy – klauzula informacyjna</w:t>
      </w:r>
    </w:p>
    <w:p w14:paraId="579E2027" w14:textId="77777777" w:rsidR="00914442" w:rsidRPr="00783F6F" w:rsidRDefault="00914442" w:rsidP="006F7FBD">
      <w:pPr>
        <w:numPr>
          <w:ilvl w:val="0"/>
          <w:numId w:val="17"/>
        </w:numPr>
        <w:suppressAutoHyphens/>
        <w:spacing w:after="60" w:line="240" w:lineRule="auto"/>
        <w:ind w:left="425" w:hanging="425"/>
        <w:contextualSpacing/>
        <w:jc w:val="both"/>
        <w:rPr>
          <w:rFonts w:ascii="Tahoma" w:eastAsia="Cambria" w:hAnsi="Tahoma" w:cs="Tahoma"/>
          <w:sz w:val="20"/>
          <w:szCs w:val="20"/>
        </w:rPr>
      </w:pPr>
      <w:r w:rsidRPr="00783F6F">
        <w:rPr>
          <w:rFonts w:ascii="Tahoma" w:eastAsia="Cambria" w:hAnsi="Tahoma" w:cs="Tahoma"/>
          <w:sz w:val="20"/>
          <w:szCs w:val="20"/>
        </w:rPr>
        <w:t xml:space="preserve">Dane osobowe przedstawicieli Stron niniejszej umowy oraz dane </w:t>
      </w:r>
      <w:r w:rsidRPr="00783F6F">
        <w:rPr>
          <w:rFonts w:ascii="Tahoma" w:eastAsia="Arial Unicode MS" w:hAnsi="Tahoma" w:cs="Tahoma"/>
          <w:sz w:val="20"/>
          <w:szCs w:val="20"/>
          <w:lang w:eastAsia="pl-PL"/>
        </w:rPr>
        <w:t>osób wyznaczonych do kontaktów roboczych oraz odpowiedzialnych za koordynację i realizację umowy</w:t>
      </w:r>
      <w:r w:rsidRPr="00783F6F">
        <w:rPr>
          <w:rFonts w:ascii="Tahoma" w:eastAsia="Cambria" w:hAnsi="Tahoma" w:cs="Tahoma"/>
          <w:sz w:val="20"/>
          <w:szCs w:val="20"/>
        </w:rPr>
        <w:t xml:space="preserve"> są wzajemnie udostępniane przez Strony, które stają się odrębnymi administratorami tych danych osobowych, w rozumieniu przepisów o ochronie danych osobowych i przetwarzają je zgodnie z nimi, we własnych celach związanych z realizacją niniejszej umowy.</w:t>
      </w:r>
    </w:p>
    <w:p w14:paraId="68446D5B" w14:textId="77777777" w:rsidR="00914442" w:rsidRPr="00783F6F" w:rsidRDefault="00914442" w:rsidP="006F7FBD">
      <w:pPr>
        <w:numPr>
          <w:ilvl w:val="0"/>
          <w:numId w:val="17"/>
        </w:numPr>
        <w:suppressAutoHyphens/>
        <w:spacing w:after="60" w:line="240" w:lineRule="auto"/>
        <w:ind w:left="425" w:hanging="425"/>
        <w:contextualSpacing/>
        <w:jc w:val="both"/>
        <w:rPr>
          <w:rFonts w:ascii="Tahoma" w:eastAsia="Cambria" w:hAnsi="Tahoma" w:cs="Tahoma"/>
          <w:sz w:val="20"/>
          <w:szCs w:val="20"/>
        </w:rPr>
      </w:pPr>
      <w:r w:rsidRPr="00783F6F">
        <w:rPr>
          <w:rFonts w:ascii="Tahoma" w:eastAsia="Cambria" w:hAnsi="Tahoma" w:cs="Tahoma"/>
          <w:sz w:val="20"/>
          <w:szCs w:val="20"/>
        </w:rPr>
        <w:t>Wykonawca oświadcza, że osobom wymienionym w ust. 1 umożliwia zapoznanie się i dostęp do informacji dotyczących przetwarzania ich danych osobowych przez Zamawiającego na potrzeby realizacji niniejszej umowy, wskazanymi poniżej w ust. 3.</w:t>
      </w:r>
    </w:p>
    <w:p w14:paraId="24241932" w14:textId="77777777" w:rsidR="00914442" w:rsidRPr="00783F6F" w:rsidRDefault="00914442" w:rsidP="006F7FBD">
      <w:pPr>
        <w:numPr>
          <w:ilvl w:val="0"/>
          <w:numId w:val="17"/>
        </w:numPr>
        <w:suppressAutoHyphens/>
        <w:spacing w:after="60" w:line="240" w:lineRule="auto"/>
        <w:ind w:left="425" w:hanging="425"/>
        <w:contextualSpacing/>
        <w:jc w:val="both"/>
        <w:rPr>
          <w:rFonts w:ascii="Tahoma" w:eastAsia="Cambria" w:hAnsi="Tahoma" w:cs="Tahoma"/>
          <w:sz w:val="20"/>
          <w:szCs w:val="20"/>
        </w:rPr>
      </w:pPr>
      <w:r w:rsidRPr="00783F6F">
        <w:rPr>
          <w:rFonts w:ascii="Tahoma" w:eastAsia="Cambria" w:hAnsi="Tahoma" w:cs="Tahoma"/>
          <w:sz w:val="20"/>
          <w:szCs w:val="20"/>
        </w:rPr>
        <w:t>Zgodnie z treścią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tzw. ,,RODO” Zamawiający jako jeden z administratorów, o których mowa w ust. 1 informuje, że:</w:t>
      </w:r>
    </w:p>
    <w:p w14:paraId="17E7648A"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Cambria" w:hAnsi="Tahoma" w:cs="Tahoma"/>
          <w:sz w:val="20"/>
          <w:szCs w:val="20"/>
        </w:rPr>
        <w:t>Administratorem danych osobowych przetwarzanych w związku z zawarciem niniejszej umowy jest Uniwersyteckie Centrum Kliniczne im. prof. K. Gibińskiego Śląskiego Uniwersytetu Medycznego w Katowicach, zwane dalej: „Administratorem”.</w:t>
      </w:r>
    </w:p>
    <w:p w14:paraId="2308BFA7"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Cambria" w:hAnsi="Tahoma" w:cs="Tahoma"/>
          <w:sz w:val="20"/>
          <w:szCs w:val="20"/>
        </w:rPr>
        <w:t>Z Administratorem można skontaktować się pisząc na adres: ul. Ceglana 35, 40-514 Katowice lub telefonując pod numer: 32 3581 460 lub za pośrednictwem poczty elektronicznej: sekretariat@uck.katowice.pl.</w:t>
      </w:r>
    </w:p>
    <w:p w14:paraId="21AD2204"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Cambria" w:hAnsi="Tahoma" w:cs="Tahoma"/>
          <w:sz w:val="20"/>
          <w:szCs w:val="20"/>
        </w:rPr>
        <w:t>Administrator powołał Inspektora Ochrony Danych Osobowych, z którym można skontaktować się pisząc na wskazany powyżej adres, telefonując pod numer: 32 3581 524 lub za pośrednictwem poczty elektronicznej: iod@uck.katowice.pl</w:t>
      </w:r>
    </w:p>
    <w:p w14:paraId="09FEBDB6"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 xml:space="preserve">Dane osobowe reprezentantów Stron umowy i osób wyznaczonych do kontaktów roboczych oraz odpowiedzialnych za koordynację i realizację umowy przetwarzane </w:t>
      </w:r>
      <w:r w:rsidRPr="00783F6F">
        <w:rPr>
          <w:rFonts w:ascii="Tahoma" w:eastAsia="Arial Unicode MS" w:hAnsi="Tahoma" w:cs="Tahoma"/>
          <w:sz w:val="20"/>
          <w:szCs w:val="20"/>
          <w:lang w:eastAsia="pl-PL"/>
        </w:rPr>
        <w:br/>
        <w:t>będą w celu wykonania umowy i w ramach prawnie uzasadnionych interesów (art. 6 ust. 1 lit. b, f rozporządzenia) - związanych z zawarciem (prawidłowym oznaczeniem Stron umowy), realizacją umowy (zapewnienie bieżącego kontaktu pomiędzy przedstawicielami Stron, ewidencjonowania wykonania umowy), a także w celu ustalenia, dochodzenia lub obrony przed ewentualnymi roszczeniami z tytułu realizacji umowy.</w:t>
      </w:r>
    </w:p>
    <w:p w14:paraId="0CC0A2D2" w14:textId="77777777" w:rsidR="00914442" w:rsidRPr="00783F6F" w:rsidRDefault="00914442" w:rsidP="00914442">
      <w:pPr>
        <w:widowControl w:val="0"/>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 xml:space="preserve">Dane osobowe przetwarzane będą również w celach związanych z wykonywaniem obowiązków prawnych związanych z realizacją umowy (art. 6 ust. 1 lit. </w:t>
      </w:r>
      <w:r w:rsidRPr="00783F6F">
        <w:rPr>
          <w:rFonts w:ascii="Tahoma" w:eastAsia="Arial Unicode MS" w:hAnsi="Tahoma" w:cs="Tahoma"/>
          <w:sz w:val="20"/>
          <w:szCs w:val="20"/>
          <w:lang w:eastAsia="pl-PL"/>
        </w:rPr>
        <w:br/>
        <w:t>c rozporządzenia), są to obowiązki wynikające z przepisów rachunkowo-podatkowych oraz w celu archiwizacji dokumentacji zgodnie z przepisami prawa. Nie wyklucza się istnienia dalszych obowiązków prawnych Stron.</w:t>
      </w:r>
    </w:p>
    <w:p w14:paraId="55331280"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Arial Unicode MS" w:hAnsi="Tahoma" w:cs="Tahoma"/>
          <w:sz w:val="20"/>
          <w:szCs w:val="20"/>
          <w:lang w:eastAsia="pl-PL"/>
        </w:rPr>
        <w:t xml:space="preserve">Źródłem pochodzenia danych osobowych są Strony umowy. Kategorie odnośnych danych osobowych zostały określone w umowie, obejmują dane umożliwiające </w:t>
      </w:r>
      <w:r w:rsidRPr="00783F6F">
        <w:rPr>
          <w:rFonts w:ascii="Tahoma" w:eastAsia="Cambria" w:hAnsi="Tahoma" w:cs="Tahoma"/>
          <w:sz w:val="20"/>
          <w:szCs w:val="20"/>
        </w:rPr>
        <w:t>oznaczenie Strony umowy, dane kontaktowe, a także mogą obejmować inne dane niezbędne do jej realizacji ujawnione w toku jej realizacji.</w:t>
      </w:r>
    </w:p>
    <w:p w14:paraId="2359ABE4"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Cambria" w:hAnsi="Tahoma" w:cs="Tahoma"/>
          <w:sz w:val="20"/>
          <w:szCs w:val="20"/>
        </w:rPr>
      </w:pPr>
      <w:r w:rsidRPr="00783F6F">
        <w:rPr>
          <w:rFonts w:ascii="Tahoma" w:eastAsia="Cambria" w:hAnsi="Tahoma" w:cs="Tahoma"/>
          <w:sz w:val="20"/>
          <w:szCs w:val="20"/>
        </w:rPr>
        <w:t>Dane osobowe mogą zostać ujawnione przez Administratora podmiotom upoważnionym na podstawie przepisów prawa lub podmiotom i osobom upoważnionym przez Administratora. W zakresie stanowiącym informację publiczną dane mogą być ujawniane każdemu zainteresowanemu taką informacją.</w:t>
      </w:r>
    </w:p>
    <w:p w14:paraId="4224192D"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Cambria" w:hAnsi="Tahoma" w:cs="Tahoma"/>
          <w:sz w:val="20"/>
          <w:szCs w:val="20"/>
        </w:rPr>
        <w:t>Dane osobowe będą przetwarzane przez okres realizacji umowy, a po jej rozwiązaniu lub wygaśnięciu</w:t>
      </w:r>
      <w:r w:rsidRPr="00783F6F">
        <w:rPr>
          <w:rFonts w:ascii="Tahoma" w:eastAsia="Arial Unicode MS" w:hAnsi="Tahoma" w:cs="Tahoma"/>
          <w:sz w:val="20"/>
          <w:szCs w:val="20"/>
          <w:lang w:eastAsia="pl-PL"/>
        </w:rPr>
        <w:t xml:space="preserve"> przez okres wynikający z przepisów rachunkowo-podatkowych lub archiwalnych w interesie publicznym.</w:t>
      </w:r>
    </w:p>
    <w:p w14:paraId="7DE6BAE5" w14:textId="77777777" w:rsidR="00914442" w:rsidRPr="00783F6F" w:rsidRDefault="00914442" w:rsidP="00914442">
      <w:pPr>
        <w:widowControl w:val="0"/>
        <w:autoSpaceDE w:val="0"/>
        <w:spacing w:after="60" w:line="240" w:lineRule="auto"/>
        <w:ind w:left="851"/>
        <w:contextualSpacing/>
        <w:jc w:val="both"/>
        <w:rPr>
          <w:rFonts w:ascii="Tahoma" w:eastAsia="Calibri" w:hAnsi="Tahoma" w:cs="Tahoma"/>
          <w:sz w:val="20"/>
          <w:szCs w:val="20"/>
          <w:lang w:eastAsia="pl-PL"/>
        </w:rPr>
      </w:pPr>
      <w:r w:rsidRPr="00783F6F">
        <w:rPr>
          <w:rFonts w:ascii="Tahoma" w:eastAsia="Arial Unicode MS" w:hAnsi="Tahoma" w:cs="Tahoma"/>
          <w:sz w:val="20"/>
          <w:szCs w:val="20"/>
          <w:lang w:eastAsia="pl-PL"/>
        </w:rPr>
        <w:t xml:space="preserve">Dane osobowe będą przechowywane przez okres co najmniej 5 lat od momentu zakończenia umowy. </w:t>
      </w:r>
      <w:r w:rsidRPr="00783F6F">
        <w:rPr>
          <w:rFonts w:ascii="Tahoma" w:eastAsia="Cambria" w:hAnsi="Tahoma" w:cs="Tahoma"/>
          <w:sz w:val="20"/>
          <w:szCs w:val="20"/>
          <w:lang w:eastAsia="pl-PL"/>
        </w:rPr>
        <w:t>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Państwowym.</w:t>
      </w:r>
    </w:p>
    <w:p w14:paraId="179CE472" w14:textId="77777777" w:rsidR="00914442" w:rsidRPr="00783F6F" w:rsidRDefault="00914442" w:rsidP="00914442">
      <w:pPr>
        <w:widowControl w:val="0"/>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Okresy te mogą zostać przedłużone w przypadku potrzeby ustalenia, dochodzenia lub obrony przed roszczeniami z tytułu realizacji umowy.</w:t>
      </w:r>
    </w:p>
    <w:p w14:paraId="78F4A9A0"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 xml:space="preserve">Osoby, których dane dotyczą mają prawo żądać od Administratora dostępu do swoich danych, ich sprostowania, zaktualizowania, jak również ograniczenia przetwarzania danych, ich przenoszenia i usunięcia, prawo wniesienia skargi do organu nadzorczego. Uprawnienia te </w:t>
      </w:r>
      <w:r w:rsidRPr="00783F6F">
        <w:rPr>
          <w:rFonts w:ascii="Tahoma" w:eastAsia="Arial Unicode MS" w:hAnsi="Tahoma" w:cs="Tahoma"/>
          <w:sz w:val="20"/>
          <w:szCs w:val="20"/>
          <w:lang w:eastAsia="pl-PL"/>
        </w:rPr>
        <w:lastRenderedPageBreak/>
        <w:t>mogą podlegać ograniczeniom na mocy prawa.</w:t>
      </w:r>
    </w:p>
    <w:p w14:paraId="5D1C5283" w14:textId="77777777" w:rsidR="00914442" w:rsidRPr="00783F6F" w:rsidRDefault="00914442" w:rsidP="006F7FBD">
      <w:pPr>
        <w:widowControl w:val="0"/>
        <w:numPr>
          <w:ilvl w:val="0"/>
          <w:numId w:val="18"/>
        </w:numPr>
        <w:suppressAutoHyphens/>
        <w:autoSpaceDE w:val="0"/>
        <w:spacing w:after="60" w:line="240" w:lineRule="auto"/>
        <w:ind w:left="851"/>
        <w:contextualSpacing/>
        <w:jc w:val="both"/>
        <w:rPr>
          <w:rFonts w:ascii="Tahoma" w:eastAsia="Arial Unicode MS" w:hAnsi="Tahoma" w:cs="Tahoma"/>
          <w:sz w:val="20"/>
          <w:szCs w:val="20"/>
          <w:lang w:eastAsia="pl-PL"/>
        </w:rPr>
      </w:pPr>
      <w:r w:rsidRPr="00783F6F">
        <w:rPr>
          <w:rFonts w:ascii="Tahoma" w:eastAsia="Arial Unicode MS" w:hAnsi="Tahoma" w:cs="Tahoma"/>
          <w:sz w:val="20"/>
          <w:szCs w:val="20"/>
          <w:lang w:eastAsia="pl-PL"/>
        </w:rPr>
        <w:t>Podanie danych osobowych jest warunkiem zawarcia i realizacji umowy, ich niepodanie może uniemożliwić jej zawarcie lub realizację.</w:t>
      </w:r>
    </w:p>
    <w:p w14:paraId="2296614E" w14:textId="77777777" w:rsidR="005D71CA" w:rsidRPr="00FE622B" w:rsidRDefault="00914442" w:rsidP="007B5C4A">
      <w:pPr>
        <w:widowControl w:val="0"/>
        <w:numPr>
          <w:ilvl w:val="0"/>
          <w:numId w:val="18"/>
        </w:numPr>
        <w:suppressAutoHyphens/>
        <w:autoSpaceDE w:val="0"/>
        <w:spacing w:after="0" w:line="240" w:lineRule="auto"/>
        <w:ind w:left="851"/>
        <w:contextualSpacing/>
        <w:jc w:val="both"/>
        <w:rPr>
          <w:rFonts w:ascii="Times New Roman" w:eastAsia="Cambria" w:hAnsi="Times New Roman" w:cs="Times New Roman"/>
          <w:sz w:val="24"/>
          <w:szCs w:val="24"/>
          <w:lang w:eastAsia="pl-PL"/>
        </w:rPr>
      </w:pPr>
      <w:r w:rsidRPr="00783F6F">
        <w:rPr>
          <w:rFonts w:ascii="Tahoma" w:eastAsia="Arial Unicode MS" w:hAnsi="Tahoma" w:cs="Tahoma"/>
          <w:sz w:val="20"/>
          <w:szCs w:val="20"/>
          <w:lang w:eastAsia="pl-PL"/>
        </w:rPr>
        <w:t>Dane osobowe nie będą wykorzystywane do zautomatyzowanego podejmowania decyzji ani profilowania, o którym mowa</w:t>
      </w:r>
      <w:r w:rsidRPr="00FE622B">
        <w:rPr>
          <w:rFonts w:ascii="Times New Roman" w:eastAsia="Arial Unicode MS" w:hAnsi="Times New Roman" w:cs="Times New Roman"/>
          <w:sz w:val="24"/>
          <w:szCs w:val="24"/>
          <w:lang w:eastAsia="pl-PL"/>
        </w:rPr>
        <w:t xml:space="preserve"> w art. 22 rozporządzenia.</w:t>
      </w:r>
      <w:r w:rsidRPr="00FE622B">
        <w:rPr>
          <w:rFonts w:ascii="Times New Roman" w:eastAsia="Times New Roman" w:hAnsi="Times New Roman" w:cs="Times New Roman"/>
          <w:sz w:val="24"/>
          <w:szCs w:val="24"/>
          <w:lang w:eastAsia="pl-PL"/>
        </w:rPr>
        <w:t xml:space="preserve"> </w:t>
      </w:r>
      <w:bookmarkEnd w:id="0"/>
    </w:p>
    <w:sectPr w:rsidR="005D71CA" w:rsidRPr="00FE622B" w:rsidSect="002F0881">
      <w:headerReference w:type="default" r:id="rId10"/>
      <w:pgSz w:w="11906" w:h="16838"/>
      <w:pgMar w:top="568"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B320D" w14:textId="77777777" w:rsidR="00920410" w:rsidRDefault="00920410" w:rsidP="002118DF">
      <w:pPr>
        <w:spacing w:after="0" w:line="240" w:lineRule="auto"/>
      </w:pPr>
      <w:r>
        <w:separator/>
      </w:r>
    </w:p>
  </w:endnote>
  <w:endnote w:type="continuationSeparator" w:id="0">
    <w:p w14:paraId="5246FC06" w14:textId="77777777" w:rsidR="00920410" w:rsidRDefault="00920410" w:rsidP="00211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Bold">
    <w:altName w:val="Arial"/>
    <w:panose1 w:val="00000000000000000000"/>
    <w:charset w:val="00"/>
    <w:family w:val="swiss"/>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tarSymbol">
    <w:altName w:val="MS Mincho"/>
    <w:charset w:val="EE"/>
    <w:family w:val="roman"/>
    <w:pitch w:val="variable"/>
  </w:font>
  <w:font w:name="Wingdings 2">
    <w:panose1 w:val="05020102010507070707"/>
    <w:charset w:val="02"/>
    <w:family w:val="roman"/>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Calibri"/>
    <w:charset w:val="00"/>
    <w:family w:val="auto"/>
    <w:pitch w:val="variable"/>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54FB1" w14:textId="77777777" w:rsidR="00920410" w:rsidRDefault="00920410" w:rsidP="002118DF">
      <w:pPr>
        <w:spacing w:after="0" w:line="240" w:lineRule="auto"/>
      </w:pPr>
      <w:r>
        <w:separator/>
      </w:r>
    </w:p>
  </w:footnote>
  <w:footnote w:type="continuationSeparator" w:id="0">
    <w:p w14:paraId="1B6BF493" w14:textId="77777777" w:rsidR="00920410" w:rsidRDefault="00920410" w:rsidP="002118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F275" w14:textId="174A7D11" w:rsidR="00327327" w:rsidRDefault="00327327">
    <w:pPr>
      <w:pStyle w:val="Nagwek"/>
    </w:pPr>
    <w:r>
      <w:rPr>
        <w:noProof/>
        <w:lang w:eastAsia="pl-PL"/>
      </w:rPr>
      <w:drawing>
        <wp:inline distT="0" distB="0" distL="0" distR="0" wp14:anchorId="43FC17D3" wp14:editId="21BA17EF">
          <wp:extent cx="6357620" cy="845820"/>
          <wp:effectExtent l="0" t="0" r="508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7620" cy="84582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ascii="Tahoma" w:hAnsi="Tahoma" w:cs="Tahoma"/>
        <w:b/>
        <w:bCs/>
        <w:i/>
        <w:iCs/>
        <w:sz w:val="20"/>
        <w:szCs w:val="2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2"/>
    <w:multiLevelType w:val="multilevel"/>
    <w:tmpl w:val="00C8353E"/>
    <w:name w:val="WW8Num2"/>
    <w:lvl w:ilvl="0">
      <w:start w:val="1"/>
      <w:numFmt w:val="decimal"/>
      <w:lvlText w:val="%1."/>
      <w:lvlJc w:val="left"/>
      <w:pPr>
        <w:tabs>
          <w:tab w:val="num" w:pos="0"/>
        </w:tabs>
        <w:ind w:left="0" w:firstLine="0"/>
      </w:pPr>
      <w:rPr>
        <w:b w:val="0"/>
        <w:bCs/>
      </w:rPr>
    </w:lvl>
    <w:lvl w:ilvl="1">
      <w:start w:val="1"/>
      <w:numFmt w:val="decimal"/>
      <w:lvlText w:val="%2"/>
      <w:lvlJc w:val="left"/>
      <w:pPr>
        <w:tabs>
          <w:tab w:val="num" w:pos="0"/>
        </w:tabs>
        <w:ind w:left="0" w:firstLine="0"/>
      </w:pPr>
      <w:rPr>
        <w:rFonts w:cs="Times New Roman"/>
        <w:b w:val="0"/>
        <w:bCs/>
      </w:rPr>
    </w:lvl>
    <w:lvl w:ilvl="2">
      <w:start w:val="1"/>
      <w:numFmt w:val="decimal"/>
      <w:lvlText w:val="%2.%3"/>
      <w:lvlJc w:val="left"/>
      <w:pPr>
        <w:tabs>
          <w:tab w:val="num" w:pos="0"/>
        </w:tabs>
        <w:ind w:left="0" w:firstLine="0"/>
      </w:pPr>
      <w:rPr>
        <w:rFonts w:cs="Times New Roman"/>
        <w:b/>
        <w:bCs/>
      </w:rPr>
    </w:lvl>
    <w:lvl w:ilvl="3">
      <w:start w:val="1"/>
      <w:numFmt w:val="bullet"/>
      <w:lvlText w:val=""/>
      <w:lvlJc w:val="left"/>
      <w:pPr>
        <w:tabs>
          <w:tab w:val="num" w:pos="0"/>
        </w:tabs>
        <w:ind w:left="1080" w:hanging="360"/>
      </w:pPr>
      <w:rPr>
        <w:rFonts w:ascii="Symbol" w:hAnsi="Symbol" w:cs="Symbol"/>
      </w:rPr>
    </w:lvl>
    <w:lvl w:ilvl="4">
      <w:start w:val="1"/>
      <w:numFmt w:val="bullet"/>
      <w:lvlText w:val=""/>
      <w:lvlJc w:val="left"/>
      <w:pPr>
        <w:tabs>
          <w:tab w:val="num" w:pos="0"/>
        </w:tabs>
        <w:ind w:left="1440" w:hanging="360"/>
      </w:pPr>
      <w:rPr>
        <w:rFonts w:ascii="Symbol" w:hAnsi="Symbol" w:cs="Symbol"/>
      </w:rPr>
    </w:lvl>
    <w:lvl w:ilvl="5">
      <w:start w:val="1"/>
      <w:numFmt w:val="bullet"/>
      <w:lvlText w:val=""/>
      <w:lvlJc w:val="left"/>
      <w:pPr>
        <w:tabs>
          <w:tab w:val="num" w:pos="0"/>
        </w:tabs>
        <w:ind w:left="1800" w:hanging="360"/>
      </w:pPr>
      <w:rPr>
        <w:rFonts w:ascii="Wingdings" w:hAnsi="Wingdings" w:cs="Wingdings"/>
      </w:rPr>
    </w:lvl>
    <w:lvl w:ilvl="6">
      <w:start w:val="1"/>
      <w:numFmt w:val="bullet"/>
      <w:lvlText w:val=""/>
      <w:lvlJc w:val="left"/>
      <w:pPr>
        <w:tabs>
          <w:tab w:val="num" w:pos="0"/>
        </w:tabs>
        <w:ind w:left="2160" w:hanging="360"/>
      </w:pPr>
      <w:rPr>
        <w:rFonts w:ascii="Wingdings" w:hAnsi="Wingdings" w:cs="Wingdings"/>
      </w:rPr>
    </w:lvl>
    <w:lvl w:ilvl="7">
      <w:start w:val="1"/>
      <w:numFmt w:val="bullet"/>
      <w:lvlText w:val=""/>
      <w:lvlJc w:val="left"/>
      <w:pPr>
        <w:tabs>
          <w:tab w:val="num" w:pos="0"/>
        </w:tabs>
        <w:ind w:left="2520" w:hanging="360"/>
      </w:pPr>
      <w:rPr>
        <w:rFonts w:ascii="Symbol" w:hAnsi="Symbol" w:cs="Symbol"/>
      </w:rPr>
    </w:lvl>
    <w:lvl w:ilvl="8">
      <w:start w:val="1"/>
      <w:numFmt w:val="bullet"/>
      <w:lvlText w:val=""/>
      <w:lvlJc w:val="left"/>
      <w:pPr>
        <w:tabs>
          <w:tab w:val="num" w:pos="0"/>
        </w:tabs>
        <w:ind w:left="2880" w:hanging="360"/>
      </w:pPr>
      <w:rPr>
        <w:rFonts w:ascii="Symbol" w:hAnsi="Symbol" w:cs="Symbol"/>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2B0012A8"/>
    <w:name w:val="WW8Num4"/>
    <w:lvl w:ilvl="0">
      <w:start w:val="1"/>
      <w:numFmt w:val="decimal"/>
      <w:lvlText w:val="%1."/>
      <w:lvlJc w:val="left"/>
      <w:pPr>
        <w:tabs>
          <w:tab w:val="num" w:pos="0"/>
        </w:tabs>
        <w:ind w:left="720" w:hanging="360"/>
      </w:pPr>
      <w:rPr>
        <w:b w:val="0"/>
      </w:rPr>
    </w:lvl>
  </w:abstractNum>
  <w:abstractNum w:abstractNumId="4" w15:restartNumberingAfterBreak="0">
    <w:nsid w:val="00000008"/>
    <w:multiLevelType w:val="singleLevel"/>
    <w:tmpl w:val="00000008"/>
    <w:name w:val="WW8Num9"/>
    <w:lvl w:ilvl="0">
      <w:start w:val="1"/>
      <w:numFmt w:val="bullet"/>
      <w:lvlText w:val=""/>
      <w:lvlJc w:val="left"/>
      <w:pPr>
        <w:tabs>
          <w:tab w:val="num" w:pos="0"/>
        </w:tabs>
        <w:ind w:left="502" w:hanging="360"/>
      </w:pPr>
      <w:rPr>
        <w:rFonts w:ascii="Symbol" w:hAnsi="Symbol" w:cs="Liberation Serif"/>
        <w:strike/>
        <w:kern w:val="2"/>
        <w:lang w:eastAsia="hi-IN" w:bidi="hi-IN"/>
      </w:rPr>
    </w:lvl>
  </w:abstractNum>
  <w:abstractNum w:abstractNumId="5" w15:restartNumberingAfterBreak="0">
    <w:nsid w:val="0000000E"/>
    <w:multiLevelType w:val="singleLevel"/>
    <w:tmpl w:val="B96C1970"/>
    <w:lvl w:ilvl="0">
      <w:start w:val="2"/>
      <w:numFmt w:val="decimal"/>
      <w:lvlText w:val="%1."/>
      <w:lvlJc w:val="left"/>
      <w:pPr>
        <w:ind w:left="720" w:hanging="360"/>
      </w:pPr>
      <w:rPr>
        <w:rFonts w:cs="Times New Roman"/>
      </w:rPr>
    </w:lvl>
  </w:abstractNum>
  <w:abstractNum w:abstractNumId="6" w15:restartNumberingAfterBreak="0">
    <w:nsid w:val="00000016"/>
    <w:multiLevelType w:val="multilevel"/>
    <w:tmpl w:val="ACEA30A0"/>
    <w:styleLink w:val="WWNum1811"/>
    <w:lvl w:ilvl="0">
      <w:start w:val="1"/>
      <w:numFmt w:val="lowerLetter"/>
      <w:lvlText w:val="%1)"/>
      <w:lvlJc w:val="left"/>
      <w:pPr>
        <w:tabs>
          <w:tab w:val="num" w:pos="1070"/>
        </w:tabs>
        <w:ind w:left="1050" w:hanging="340"/>
      </w:pPr>
      <w:rPr>
        <w:color w:val="auto"/>
      </w:rPr>
    </w:lvl>
    <w:lvl w:ilvl="1" w:tentative="1">
      <w:start w:val="1"/>
      <w:numFmt w:val="lowerLetter"/>
      <w:lvlText w:val="%2."/>
      <w:lvlJc w:val="left"/>
      <w:pPr>
        <w:ind w:left="1506" w:hanging="360"/>
      </w:pPr>
    </w:lvl>
    <w:lvl w:ilvl="2">
      <w:start w:val="1"/>
      <w:numFmt w:val="lowerRoman"/>
      <w:pStyle w:val="Nagwek3"/>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7" w15:restartNumberingAfterBreak="0">
    <w:nsid w:val="00000017"/>
    <w:multiLevelType w:val="multilevel"/>
    <w:tmpl w:val="A1360842"/>
    <w:name w:val="WW8Num467"/>
    <w:lvl w:ilvl="0">
      <w:start w:val="5"/>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 w15:restartNumberingAfterBreak="0">
    <w:nsid w:val="0000001C"/>
    <w:multiLevelType w:val="multilevel"/>
    <w:tmpl w:val="0000001C"/>
    <w:name w:val="WW8Num673"/>
    <w:lvl w:ilvl="0">
      <w:start w:val="2"/>
      <w:numFmt w:val="decimal"/>
      <w:lvlText w:val="%1."/>
      <w:lvlJc w:val="left"/>
      <w:pPr>
        <w:tabs>
          <w:tab w:val="num" w:pos="360"/>
        </w:tabs>
        <w:ind w:left="340" w:hanging="340"/>
      </w:pPr>
      <w:rPr>
        <w:rFonts w:ascii="Times New Roman" w:hAnsi="Times New Roman" w:cs="Times New Roman"/>
        <w:b w:val="0"/>
        <w:i w:val="0"/>
        <w:color w:val="auto"/>
        <w:sz w:val="24"/>
      </w:rPr>
    </w:lvl>
    <w:lvl w:ilvl="1">
      <w:start w:val="1"/>
      <w:numFmt w:val="decimal"/>
      <w:lvlText w:val="%2."/>
      <w:lvlJc w:val="left"/>
      <w:pPr>
        <w:tabs>
          <w:tab w:val="num" w:pos="360"/>
        </w:tabs>
        <w:ind w:left="340" w:hanging="340"/>
      </w:pPr>
      <w:rPr>
        <w:rFonts w:ascii="Times New Roman" w:hAnsi="Times New Roman" w:cs="Times New Roman"/>
        <w:b w:val="0"/>
        <w:i w:val="0"/>
        <w:color w:val="auto"/>
        <w:sz w:val="24"/>
      </w:rPr>
    </w:lvl>
    <w:lvl w:ilvl="2">
      <w:start w:val="1"/>
      <w:numFmt w:val="bullet"/>
      <w:lvlText w:val=""/>
      <w:lvlJc w:val="left"/>
      <w:pPr>
        <w:tabs>
          <w:tab w:val="num" w:pos="2340"/>
        </w:tabs>
        <w:ind w:left="2340" w:hanging="360"/>
      </w:pPr>
      <w:rPr>
        <w:rFonts w:ascii="Symbol" w:hAnsi="Symbol"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D"/>
    <w:multiLevelType w:val="multilevel"/>
    <w:tmpl w:val="C332F03E"/>
    <w:lvl w:ilvl="0">
      <w:start w:val="4"/>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start w:val="1"/>
      <w:numFmt w:val="lowerLetter"/>
      <w:lvlText w:val="%2)"/>
      <w:lvlJc w:val="left"/>
      <w:pPr>
        <w:ind w:left="1440" w:hanging="360"/>
      </w:p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10" w15:restartNumberingAfterBreak="0">
    <w:nsid w:val="0131540F"/>
    <w:multiLevelType w:val="hybridMultilevel"/>
    <w:tmpl w:val="717292EC"/>
    <w:name w:val="WW8Num148233"/>
    <w:lvl w:ilvl="0" w:tplc="EE0E133A">
      <w:start w:val="8"/>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F43811"/>
    <w:multiLevelType w:val="hybridMultilevel"/>
    <w:tmpl w:val="40707202"/>
    <w:name w:val="WW8Num1732"/>
    <w:lvl w:ilvl="0" w:tplc="AA40C47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1A5822"/>
    <w:multiLevelType w:val="hybridMultilevel"/>
    <w:tmpl w:val="C0DA020C"/>
    <w:name w:val="WW8Num148232"/>
    <w:lvl w:ilvl="0" w:tplc="437AFAD2">
      <w:start w:val="7"/>
      <w:numFmt w:val="decimal"/>
      <w:lvlText w:val="%1."/>
      <w:lvlJc w:val="left"/>
      <w:pPr>
        <w:tabs>
          <w:tab w:val="num" w:pos="644"/>
        </w:tabs>
        <w:ind w:left="624"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245E97"/>
    <w:multiLevelType w:val="multilevel"/>
    <w:tmpl w:val="9BCC6ABE"/>
    <w:styleLink w:val="WWNum171"/>
    <w:lvl w:ilvl="0">
      <w:start w:val="1"/>
      <w:numFmt w:val="decimal"/>
      <w:lvlText w:val="%1."/>
      <w:lvlJc w:val="left"/>
      <w:pPr>
        <w:ind w:left="720" w:hanging="360"/>
      </w:pPr>
      <w:rPr>
        <w:rFonts w:ascii="Times New Roman" w:hAnsi="Times New Roman" w:cs="Times New Roman" w:hint="default"/>
        <w:b w:val="0"/>
        <w:i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58D33C4"/>
    <w:multiLevelType w:val="hybridMultilevel"/>
    <w:tmpl w:val="2AEE5316"/>
    <w:lvl w:ilvl="0" w:tplc="1FF2EAC8">
      <w:start w:val="1"/>
      <w:numFmt w:val="lowerLetter"/>
      <w:lvlText w:val="%1."/>
      <w:lvlJc w:val="left"/>
      <w:pPr>
        <w:tabs>
          <w:tab w:val="num" w:pos="737"/>
        </w:tabs>
        <w:ind w:left="737" w:hanging="340"/>
      </w:pPr>
    </w:lvl>
    <w:lvl w:ilvl="1" w:tplc="04150019">
      <w:start w:val="1"/>
      <w:numFmt w:val="lowerLetter"/>
      <w:lvlText w:val="%2."/>
      <w:lvlJc w:val="left"/>
      <w:pPr>
        <w:tabs>
          <w:tab w:val="num" w:pos="1440"/>
        </w:tabs>
        <w:ind w:left="1440" w:hanging="360"/>
      </w:pPr>
    </w:lvl>
    <w:lvl w:ilvl="2" w:tplc="D946F1C8">
      <w:start w:val="1"/>
      <w:numFmt w:val="decimal"/>
      <w:lvlText w:val="%3."/>
      <w:lvlJc w:val="right"/>
      <w:pPr>
        <w:tabs>
          <w:tab w:val="num" w:pos="2160"/>
        </w:tabs>
        <w:ind w:left="2160" w:hanging="18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672C6570">
      <w:start w:val="1"/>
      <w:numFmt w:val="lowerLetter"/>
      <w:lvlText w:val="%5."/>
      <w:lvlJc w:val="left"/>
      <w:pPr>
        <w:tabs>
          <w:tab w:val="num" w:pos="737"/>
        </w:tabs>
        <w:ind w:left="737" w:hanging="340"/>
      </w:pPr>
      <w:rPr>
        <w:b w:val="0"/>
        <w:i w:val="0"/>
        <w:sz w:val="20"/>
        <w:szCs w:val="20"/>
      </w:rPr>
    </w:lvl>
    <w:lvl w:ilvl="5" w:tplc="3D9A8DA2">
      <w:start w:val="2"/>
      <w:numFmt w:val="decimal"/>
      <w:lvlText w:val="%6."/>
      <w:lvlJc w:val="left"/>
      <w:pPr>
        <w:tabs>
          <w:tab w:val="num" w:pos="397"/>
        </w:tabs>
        <w:ind w:left="397" w:hanging="397"/>
      </w:pPr>
      <w:rPr>
        <w:b w:val="0"/>
        <w:i w:val="0"/>
        <w:color w:val="auto"/>
        <w:sz w:val="16"/>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05F07545"/>
    <w:multiLevelType w:val="hybridMultilevel"/>
    <w:tmpl w:val="36C2F986"/>
    <w:name w:val="WW8Num2112"/>
    <w:lvl w:ilvl="0" w:tplc="B0EAB35C">
      <w:start w:val="2"/>
      <w:numFmt w:val="decimal"/>
      <w:lvlText w:val="%1."/>
      <w:lvlJc w:val="left"/>
      <w:pPr>
        <w:tabs>
          <w:tab w:val="num" w:pos="397"/>
        </w:tabs>
        <w:ind w:left="397" w:hanging="397"/>
      </w:pPr>
      <w:rPr>
        <w:rFonts w:ascii="Times New Roman" w:hAnsi="Times New Roman" w:cs="Times New Roman" w:hint="default"/>
        <w:b w:val="0"/>
        <w:i w:val="0"/>
        <w:sz w:val="24"/>
        <w:szCs w:val="24"/>
      </w:rPr>
    </w:lvl>
    <w:lvl w:ilvl="1" w:tplc="D1E0178C">
      <w:start w:val="2"/>
      <w:numFmt w:val="bullet"/>
      <w:lvlText w:val="-"/>
      <w:lvlJc w:val="left"/>
      <w:pPr>
        <w:tabs>
          <w:tab w:val="num" w:pos="737"/>
        </w:tabs>
        <w:ind w:left="737" w:hanging="340"/>
      </w:pPr>
      <w:rPr>
        <w:rFonts w:ascii="Times New Roman" w:eastAsia="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068D723F"/>
    <w:multiLevelType w:val="hybridMultilevel"/>
    <w:tmpl w:val="69964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72B3819"/>
    <w:multiLevelType w:val="hybridMultilevel"/>
    <w:tmpl w:val="9E4A21C2"/>
    <w:lvl w:ilvl="0" w:tplc="69542EF4">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8" w15:restartNumberingAfterBreak="0">
    <w:nsid w:val="07493E34"/>
    <w:multiLevelType w:val="multilevel"/>
    <w:tmpl w:val="30082076"/>
    <w:styleLink w:val="WW8Num20"/>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0B06252C"/>
    <w:multiLevelType w:val="multilevel"/>
    <w:tmpl w:val="8A78BDAA"/>
    <w:styleLink w:val="WWNum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B45127C"/>
    <w:multiLevelType w:val="hybridMultilevel"/>
    <w:tmpl w:val="B380E73E"/>
    <w:name w:val="WW8Num4125"/>
    <w:lvl w:ilvl="0" w:tplc="28E08BF0">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421E0A"/>
    <w:multiLevelType w:val="hybridMultilevel"/>
    <w:tmpl w:val="33DCED14"/>
    <w:name w:val="WW8Num17312"/>
    <w:lvl w:ilvl="0" w:tplc="DA7A160C">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060F92"/>
    <w:multiLevelType w:val="hybridMultilevel"/>
    <w:tmpl w:val="07E650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2323C52"/>
    <w:multiLevelType w:val="hybridMultilevel"/>
    <w:tmpl w:val="BD3C26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59403A3"/>
    <w:multiLevelType w:val="hybridMultilevel"/>
    <w:tmpl w:val="D6808500"/>
    <w:lvl w:ilvl="0" w:tplc="B8EE1EB0">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7136A3D"/>
    <w:multiLevelType w:val="hybridMultilevel"/>
    <w:tmpl w:val="09148A6C"/>
    <w:styleLink w:val="WW8Num821"/>
    <w:lvl w:ilvl="0" w:tplc="F3522EB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AF428AA"/>
    <w:multiLevelType w:val="hybridMultilevel"/>
    <w:tmpl w:val="C022660E"/>
    <w:lvl w:ilvl="0" w:tplc="9EB039B6">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1C7276CD"/>
    <w:multiLevelType w:val="hybridMultilevel"/>
    <w:tmpl w:val="CDB6567A"/>
    <w:name w:val="WW8Num41210"/>
    <w:lvl w:ilvl="0" w:tplc="A12E04C4">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270870"/>
    <w:multiLevelType w:val="hybridMultilevel"/>
    <w:tmpl w:val="DD14DE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D8353F2"/>
    <w:multiLevelType w:val="multilevel"/>
    <w:tmpl w:val="73ECBED6"/>
    <w:styleLink w:val="WW8Num86"/>
    <w:lvl w:ilvl="0">
      <w:start w:val="1"/>
      <w:numFmt w:val="decimal"/>
      <w:lvlText w:val="%1."/>
      <w:lvlJc w:val="left"/>
      <w:rPr>
        <w:rFonts w:ascii="Times New Roman" w:hAnsi="Times New Roman" w:cs="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1DCC5C2E"/>
    <w:multiLevelType w:val="hybridMultilevel"/>
    <w:tmpl w:val="1C6EF7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2B06B00"/>
    <w:multiLevelType w:val="hybridMultilevel"/>
    <w:tmpl w:val="1FB49BEE"/>
    <w:name w:val="WW8Num264224"/>
    <w:styleLink w:val="WWNum1126"/>
    <w:lvl w:ilvl="0" w:tplc="78EED168">
      <w:start w:val="1"/>
      <w:numFmt w:val="decimal"/>
      <w:lvlText w:val="%1."/>
      <w:lvlJc w:val="left"/>
      <w:pPr>
        <w:tabs>
          <w:tab w:val="num" w:pos="502"/>
        </w:tabs>
        <w:ind w:left="482" w:hanging="340"/>
      </w:pPr>
      <w:rPr>
        <w:rFonts w:ascii="Times New Roman" w:hAnsi="Times New Roman" w:cs="Times New Roman" w:hint="default"/>
        <w:b w:val="0"/>
        <w:i w:val="0"/>
        <w:strike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53F0C70"/>
    <w:multiLevelType w:val="multilevel"/>
    <w:tmpl w:val="9704EA84"/>
    <w:styleLink w:val="WWNum1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25C5400F"/>
    <w:multiLevelType w:val="hybridMultilevel"/>
    <w:tmpl w:val="CA56D814"/>
    <w:lvl w:ilvl="0" w:tplc="1FF2EAC8">
      <w:start w:val="1"/>
      <w:numFmt w:val="lowerLetter"/>
      <w:lvlText w:val="%1."/>
      <w:lvlJc w:val="left"/>
      <w:pPr>
        <w:tabs>
          <w:tab w:val="num" w:pos="737"/>
        </w:tabs>
        <w:ind w:left="737" w:hanging="340"/>
      </w:pPr>
    </w:lvl>
    <w:lvl w:ilvl="1" w:tplc="04150019">
      <w:start w:val="1"/>
      <w:numFmt w:val="lowerLetter"/>
      <w:lvlText w:val="%2."/>
      <w:lvlJc w:val="left"/>
      <w:pPr>
        <w:tabs>
          <w:tab w:val="num" w:pos="1440"/>
        </w:tabs>
        <w:ind w:left="1440" w:hanging="360"/>
      </w:pPr>
    </w:lvl>
    <w:lvl w:ilvl="2" w:tplc="43EE6F9A">
      <w:start w:val="1"/>
      <w:numFmt w:val="decimal"/>
      <w:lvlText w:val="%3."/>
      <w:lvlJc w:val="right"/>
      <w:pPr>
        <w:tabs>
          <w:tab w:val="num" w:pos="2160"/>
        </w:tabs>
        <w:ind w:left="2160" w:hanging="180"/>
      </w:pPr>
      <w:rPr>
        <w:rFonts w:ascii="Tahoma" w:eastAsia="Times New Roman" w:hAnsi="Tahoma" w:cs="Tahoma"/>
      </w:rPr>
    </w:lvl>
    <w:lvl w:ilvl="3" w:tplc="0415000F">
      <w:start w:val="1"/>
      <w:numFmt w:val="decimal"/>
      <w:lvlText w:val="%4."/>
      <w:lvlJc w:val="left"/>
      <w:pPr>
        <w:tabs>
          <w:tab w:val="num" w:pos="2880"/>
        </w:tabs>
        <w:ind w:left="2880" w:hanging="360"/>
      </w:pPr>
    </w:lvl>
    <w:lvl w:ilvl="4" w:tplc="F76EEA48">
      <w:start w:val="1"/>
      <w:numFmt w:val="lowerLetter"/>
      <w:lvlText w:val="%5)"/>
      <w:lvlJc w:val="left"/>
      <w:pPr>
        <w:tabs>
          <w:tab w:val="num" w:pos="737"/>
        </w:tabs>
        <w:ind w:left="737" w:hanging="340"/>
      </w:pPr>
      <w:rPr>
        <w:rFonts w:ascii="Times New Roman" w:hAnsi="Times New Roman" w:cs="Times New Roman" w:hint="default"/>
        <w:b w:val="0"/>
        <w:i w:val="0"/>
        <w:sz w:val="20"/>
        <w:szCs w:val="20"/>
      </w:rPr>
    </w:lvl>
    <w:lvl w:ilvl="5" w:tplc="3D9A8DA2">
      <w:start w:val="2"/>
      <w:numFmt w:val="decimal"/>
      <w:lvlText w:val="%6."/>
      <w:lvlJc w:val="left"/>
      <w:pPr>
        <w:tabs>
          <w:tab w:val="num" w:pos="397"/>
        </w:tabs>
        <w:ind w:left="397" w:hanging="397"/>
      </w:pPr>
      <w:rPr>
        <w:b w:val="0"/>
        <w:i w:val="0"/>
        <w:color w:val="auto"/>
        <w:sz w:val="16"/>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27175A69"/>
    <w:multiLevelType w:val="hybridMultilevel"/>
    <w:tmpl w:val="8B326B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79F3ABA"/>
    <w:multiLevelType w:val="multilevel"/>
    <w:tmpl w:val="46E0504E"/>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28823C16"/>
    <w:multiLevelType w:val="multilevel"/>
    <w:tmpl w:val="90769BB6"/>
    <w:styleLink w:val="WW8Num37"/>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2F78516C"/>
    <w:multiLevelType w:val="hybridMultilevel"/>
    <w:tmpl w:val="C40A4A00"/>
    <w:name w:val="WW8Num4127"/>
    <w:lvl w:ilvl="0" w:tplc="37681C26">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6E61EE"/>
    <w:multiLevelType w:val="hybridMultilevel"/>
    <w:tmpl w:val="564C3D20"/>
    <w:name w:val="WW8Num17310"/>
    <w:lvl w:ilvl="0" w:tplc="E048D59C">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5B5E47"/>
    <w:multiLevelType w:val="multilevel"/>
    <w:tmpl w:val="12BAD026"/>
    <w:styleLink w:val="WW8Num69"/>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34CD5600"/>
    <w:multiLevelType w:val="multilevel"/>
    <w:tmpl w:val="15E698AC"/>
    <w:styleLink w:val="WWNum1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3541316B"/>
    <w:multiLevelType w:val="hybridMultilevel"/>
    <w:tmpl w:val="3BAA5D5C"/>
    <w:name w:val="WW8Num1739"/>
    <w:lvl w:ilvl="0" w:tplc="5810DC50">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CA0F32"/>
    <w:multiLevelType w:val="hybridMultilevel"/>
    <w:tmpl w:val="50FC37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7D65EE1"/>
    <w:multiLevelType w:val="hybridMultilevel"/>
    <w:tmpl w:val="72C8C66E"/>
    <w:name w:val="WW8Num4129"/>
    <w:lvl w:ilvl="0" w:tplc="FF309EC4">
      <w:start w:val="1"/>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E0304D"/>
    <w:multiLevelType w:val="hybridMultilevel"/>
    <w:tmpl w:val="DCCE5D14"/>
    <w:styleLink w:val="WWNum151"/>
    <w:lvl w:ilvl="0" w:tplc="29B8D618">
      <w:start w:val="3"/>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39CD25F1"/>
    <w:multiLevelType w:val="hybridMultilevel"/>
    <w:tmpl w:val="DE527676"/>
    <w:name w:val="WW8Num2642243222"/>
    <w:lvl w:ilvl="0" w:tplc="2D8CE244">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A4222B7"/>
    <w:multiLevelType w:val="hybridMultilevel"/>
    <w:tmpl w:val="1B8C182A"/>
    <w:styleLink w:val="WWNum211"/>
    <w:lvl w:ilvl="0" w:tplc="CCD484D2">
      <w:start w:val="1"/>
      <w:numFmt w:val="lowerLetter"/>
      <w:lvlText w:val="%1)"/>
      <w:lvlJc w:val="left"/>
      <w:pPr>
        <w:tabs>
          <w:tab w:val="num" w:pos="737"/>
        </w:tabs>
        <w:ind w:left="737" w:hanging="340"/>
      </w:pPr>
      <w:rPr>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3B7C3483"/>
    <w:multiLevelType w:val="hybridMultilevel"/>
    <w:tmpl w:val="82242B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C40140C"/>
    <w:multiLevelType w:val="hybridMultilevel"/>
    <w:tmpl w:val="89202F76"/>
    <w:name w:val="WW8Num1573322"/>
    <w:lvl w:ilvl="0" w:tplc="B492EE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663EAE"/>
    <w:multiLevelType w:val="hybridMultilevel"/>
    <w:tmpl w:val="EF1EFF44"/>
    <w:lvl w:ilvl="0" w:tplc="F91EBA68">
      <w:start w:val="1"/>
      <w:numFmt w:val="decimal"/>
      <w:lvlText w:val="%1."/>
      <w:lvlJc w:val="left"/>
      <w:pPr>
        <w:tabs>
          <w:tab w:val="num" w:pos="397"/>
        </w:tabs>
        <w:ind w:left="397" w:hanging="397"/>
      </w:pPr>
      <w:rPr>
        <w:rFonts w:ascii="Tahoma" w:hAnsi="Tahoma" w:cs="Tahoma" w:hint="default"/>
        <w:b w:val="0"/>
        <w:i w:val="0"/>
        <w:sz w:val="20"/>
        <w:szCs w:val="20"/>
      </w:rPr>
    </w:lvl>
    <w:lvl w:ilvl="1" w:tplc="6D303C62">
      <w:start w:val="2"/>
      <w:numFmt w:val="decimal"/>
      <w:lvlText w:val="%2."/>
      <w:lvlJc w:val="left"/>
      <w:pPr>
        <w:tabs>
          <w:tab w:val="num" w:pos="397"/>
        </w:tabs>
        <w:ind w:left="397" w:hanging="397"/>
      </w:pPr>
      <w:rPr>
        <w:rFonts w:ascii="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69928BE4">
      <w:start w:val="1"/>
      <w:numFmt w:val="lowerLetter"/>
      <w:lvlText w:val="%4)"/>
      <w:lvlJc w:val="left"/>
      <w:pPr>
        <w:tabs>
          <w:tab w:val="num" w:pos="2880"/>
        </w:tabs>
        <w:ind w:left="2880" w:hanging="360"/>
      </w:pPr>
      <w:rPr>
        <w:rFonts w:ascii="Tahoma" w:eastAsia="Times New Roman" w:hAnsi="Tahoma" w:cs="Tahoma"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3DC020E3"/>
    <w:multiLevelType w:val="multilevel"/>
    <w:tmpl w:val="92FA1942"/>
    <w:styleLink w:val="WWNum14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3F98785E"/>
    <w:multiLevelType w:val="hybridMultilevel"/>
    <w:tmpl w:val="F7C00A54"/>
    <w:name w:val="WW8Num4124"/>
    <w:lvl w:ilvl="0" w:tplc="3D8EE88A">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C8097C"/>
    <w:multiLevelType w:val="hybridMultilevel"/>
    <w:tmpl w:val="3564B1D6"/>
    <w:name w:val="WW8Num4123"/>
    <w:lvl w:ilvl="0" w:tplc="303E0120">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2F85E60"/>
    <w:multiLevelType w:val="hybridMultilevel"/>
    <w:tmpl w:val="BA76D972"/>
    <w:lvl w:ilvl="0" w:tplc="0415000F">
      <w:start w:val="1"/>
      <w:numFmt w:val="decimal"/>
      <w:lvlText w:val="%1."/>
      <w:lvlJc w:val="left"/>
      <w:pPr>
        <w:ind w:left="1060" w:hanging="360"/>
      </w:pPr>
      <w:rPr>
        <w:b w:val="0"/>
        <w:bCs w:val="0"/>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56" w15:restartNumberingAfterBreak="0">
    <w:nsid w:val="4321140B"/>
    <w:multiLevelType w:val="singleLevel"/>
    <w:tmpl w:val="37CCE4C6"/>
    <w:lvl w:ilvl="0">
      <w:start w:val="1"/>
      <w:numFmt w:val="decimal"/>
      <w:pStyle w:val="Considrant"/>
      <w:lvlText w:val="(%1)"/>
      <w:lvlJc w:val="left"/>
      <w:pPr>
        <w:tabs>
          <w:tab w:val="num" w:pos="709"/>
        </w:tabs>
        <w:ind w:left="709" w:hanging="709"/>
      </w:pPr>
    </w:lvl>
  </w:abstractNum>
  <w:abstractNum w:abstractNumId="57" w15:restartNumberingAfterBreak="0">
    <w:nsid w:val="437F1467"/>
    <w:multiLevelType w:val="hybridMultilevel"/>
    <w:tmpl w:val="B69278C6"/>
    <w:name w:val="WW8Num41211"/>
    <w:lvl w:ilvl="0" w:tplc="4100EB46">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F05332"/>
    <w:multiLevelType w:val="hybridMultilevel"/>
    <w:tmpl w:val="C5A29516"/>
    <w:name w:val="WW8Num4128"/>
    <w:lvl w:ilvl="0" w:tplc="22BE29CA">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403CC"/>
    <w:multiLevelType w:val="multilevel"/>
    <w:tmpl w:val="C712753E"/>
    <w:styleLink w:val="WW8Num3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464340BD"/>
    <w:multiLevelType w:val="hybridMultilevel"/>
    <w:tmpl w:val="C88ACBCA"/>
    <w:name w:val="WW8Num1735"/>
    <w:lvl w:ilvl="0" w:tplc="0A90AA3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79D071B"/>
    <w:multiLevelType w:val="hybridMultilevel"/>
    <w:tmpl w:val="8B62D71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7B05C76"/>
    <w:multiLevelType w:val="hybridMultilevel"/>
    <w:tmpl w:val="E92E0DD6"/>
    <w:name w:val="WW8Num41232"/>
    <w:lvl w:ilvl="0" w:tplc="AA2E376C">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83A233D"/>
    <w:multiLevelType w:val="multilevel"/>
    <w:tmpl w:val="35BE3D72"/>
    <w:styleLink w:val="WWNum1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486F0CA6"/>
    <w:multiLevelType w:val="multilevel"/>
    <w:tmpl w:val="E34A2F3E"/>
    <w:styleLink w:val="WWNum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15:restartNumberingAfterBreak="0">
    <w:nsid w:val="488A145C"/>
    <w:multiLevelType w:val="hybridMultilevel"/>
    <w:tmpl w:val="64B875F2"/>
    <w:name w:val="WW8Num264224322222"/>
    <w:lvl w:ilvl="0" w:tplc="563EF040">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8CC0310"/>
    <w:multiLevelType w:val="hybridMultilevel"/>
    <w:tmpl w:val="4E546602"/>
    <w:name w:val="WW8Num1738"/>
    <w:lvl w:ilvl="0" w:tplc="CE1CBBFE">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474F38"/>
    <w:multiLevelType w:val="hybridMultilevel"/>
    <w:tmpl w:val="994A5828"/>
    <w:name w:val="WW8Num4122"/>
    <w:lvl w:ilvl="0" w:tplc="ED7072A4">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DB01ED"/>
    <w:multiLevelType w:val="hybridMultilevel"/>
    <w:tmpl w:val="67440288"/>
    <w:name w:val="WW8Num262222233"/>
    <w:lvl w:ilvl="0" w:tplc="46F6C9C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E56E5E0A">
      <w:start w:val="1"/>
      <w:numFmt w:val="lowerLetter"/>
      <w:lvlText w:val="%2)"/>
      <w:lvlJc w:val="left"/>
      <w:pPr>
        <w:tabs>
          <w:tab w:val="num" w:pos="360"/>
        </w:tabs>
        <w:ind w:left="340" w:hanging="340"/>
      </w:pPr>
      <w:rPr>
        <w:rFonts w:hint="default"/>
      </w:rPr>
    </w:lvl>
    <w:lvl w:ilvl="2" w:tplc="7B806AB4">
      <w:start w:val="12"/>
      <w:numFmt w:val="decimal"/>
      <w:lvlText w:val="%3."/>
      <w:lvlJc w:val="left"/>
      <w:pPr>
        <w:tabs>
          <w:tab w:val="num" w:pos="360"/>
        </w:tabs>
        <w:ind w:left="340" w:hanging="340"/>
      </w:pPr>
      <w:rPr>
        <w:rFonts w:ascii="Times New Roman" w:hAnsi="Times New Roman" w:cs="Times New Roman" w:hint="default"/>
        <w:b w:val="0"/>
        <w:bCs w:val="0"/>
        <w:i w:val="0"/>
        <w:iCs w:val="0"/>
        <w:color w:val="auto"/>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E1F33B2"/>
    <w:multiLevelType w:val="hybridMultilevel"/>
    <w:tmpl w:val="E87C9E9E"/>
    <w:lvl w:ilvl="0" w:tplc="B0EAB35C">
      <w:start w:val="2"/>
      <w:numFmt w:val="decimal"/>
      <w:lvlText w:val="%1."/>
      <w:lvlJc w:val="left"/>
      <w:pPr>
        <w:tabs>
          <w:tab w:val="num" w:pos="397"/>
        </w:tabs>
        <w:ind w:left="397" w:hanging="397"/>
      </w:pPr>
      <w:rPr>
        <w:rFonts w:ascii="Times New Roman" w:hAnsi="Times New Roman" w:cs="Times New Roman" w:hint="default"/>
        <w:b w:val="0"/>
        <w:i w:val="0"/>
        <w:sz w:val="24"/>
        <w:szCs w:val="24"/>
      </w:rPr>
    </w:lvl>
    <w:lvl w:ilvl="1" w:tplc="83364266">
      <w:numFmt w:val="decimal"/>
      <w:lvlText w:val="-"/>
      <w:lvlJc w:val="left"/>
      <w:pPr>
        <w:tabs>
          <w:tab w:val="num" w:pos="737"/>
        </w:tabs>
        <w:ind w:left="737" w:hanging="340"/>
      </w:pPr>
      <w:rPr>
        <w:rFonts w:ascii="Times New Roman" w:eastAsia="Times New Roman" w:hAnsi="Times New Roman" w:cs="Times New Roman" w:hint="default"/>
        <w:b w:val="0"/>
        <w:i w:val="0"/>
        <w:color w:val="auto"/>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51266E1D"/>
    <w:multiLevelType w:val="hybridMultilevel"/>
    <w:tmpl w:val="918649D4"/>
    <w:name w:val="WW8Num9222"/>
    <w:lvl w:ilvl="0" w:tplc="7B0884B6">
      <w:start w:val="6"/>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52B24936"/>
    <w:multiLevelType w:val="hybridMultilevel"/>
    <w:tmpl w:val="69E26604"/>
    <w:lvl w:ilvl="0" w:tplc="3BC2EC16">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5A574FD"/>
    <w:multiLevelType w:val="hybridMultilevel"/>
    <w:tmpl w:val="CF2EC734"/>
    <w:lvl w:ilvl="0" w:tplc="8DF4386A">
      <w:start w:val="1"/>
      <w:numFmt w:val="decimal"/>
      <w:lvlText w:val="%1."/>
      <w:lvlJc w:val="left"/>
      <w:pPr>
        <w:tabs>
          <w:tab w:val="num" w:pos="397"/>
        </w:tabs>
        <w:ind w:left="397" w:hanging="397"/>
      </w:pPr>
      <w:rPr>
        <w:rFonts w:ascii="Times New Roman" w:hAnsi="Times New Roman" w:cs="Times New Roman" w:hint="default"/>
        <w:b w:val="0"/>
        <w:bCs w:val="0"/>
        <w:i w:val="0"/>
        <w:iCs w:val="0"/>
        <w:color w:val="auto"/>
        <w:sz w:val="24"/>
        <w:szCs w:val="24"/>
      </w:rPr>
    </w:lvl>
    <w:lvl w:ilvl="1" w:tplc="F13627A0">
      <w:start w:val="2"/>
      <w:numFmt w:val="decimal"/>
      <w:lvlText w:val="%2."/>
      <w:lvlJc w:val="left"/>
      <w:pPr>
        <w:tabs>
          <w:tab w:val="num" w:pos="397"/>
        </w:tabs>
        <w:ind w:left="397" w:hanging="397"/>
      </w:pPr>
      <w:rPr>
        <w:rFonts w:ascii="Times New Roman" w:hAnsi="Times New Roman" w:cs="Times New Roman" w:hint="default"/>
        <w:b w:val="0"/>
        <w:bCs w:val="0"/>
        <w:i w:val="0"/>
        <w:iCs w:val="0"/>
        <w:color w:val="auto"/>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5E57EBD"/>
    <w:multiLevelType w:val="multilevel"/>
    <w:tmpl w:val="571EB40A"/>
    <w:name w:val="WW8Num4673"/>
    <w:lvl w:ilvl="0">
      <w:start w:val="5"/>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4" w15:restartNumberingAfterBreak="0">
    <w:nsid w:val="56570066"/>
    <w:multiLevelType w:val="hybridMultilevel"/>
    <w:tmpl w:val="B9F4494E"/>
    <w:name w:val="WW8Num173"/>
    <w:lvl w:ilvl="0" w:tplc="B9D6CCD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57506AE7"/>
    <w:multiLevelType w:val="hybridMultilevel"/>
    <w:tmpl w:val="C308B9DC"/>
    <w:name w:val="WW8Num17311"/>
    <w:lvl w:ilvl="0" w:tplc="9030184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2C77C9"/>
    <w:multiLevelType w:val="multilevel"/>
    <w:tmpl w:val="021405B8"/>
    <w:name w:val="WW8Num4672"/>
    <w:lvl w:ilvl="0">
      <w:start w:val="5"/>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7" w15:restartNumberingAfterBreak="0">
    <w:nsid w:val="5C39325A"/>
    <w:multiLevelType w:val="multilevel"/>
    <w:tmpl w:val="A544B978"/>
    <w:styleLink w:val="WW8Num29"/>
    <w:lvl w:ilvl="0">
      <w:start w:val="1"/>
      <w:numFmt w:val="decimal"/>
      <w:lvlText w:val="%1."/>
      <w:lvlJc w:val="left"/>
      <w:rPr>
        <w:rFonts w:ascii="Tahoma" w:hAnsi="Tahoma" w:cs="Times New Roman"/>
        <w:b w:val="0"/>
        <w:i w:val="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D392EC1"/>
    <w:multiLevelType w:val="hybridMultilevel"/>
    <w:tmpl w:val="AC9A392A"/>
    <w:lvl w:ilvl="0" w:tplc="879294A4">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1D3610"/>
    <w:multiLevelType w:val="hybridMultilevel"/>
    <w:tmpl w:val="A760BBD2"/>
    <w:name w:val="WW8Num1734"/>
    <w:lvl w:ilvl="0" w:tplc="85268160">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FD2421A"/>
    <w:multiLevelType w:val="multilevel"/>
    <w:tmpl w:val="C096D3D0"/>
    <w:lvl w:ilvl="0">
      <w:start w:val="1"/>
      <w:numFmt w:val="decimal"/>
      <w:lvlText w:val="%1."/>
      <w:lvlJc w:val="left"/>
      <w:pPr>
        <w:tabs>
          <w:tab w:val="num" w:pos="397"/>
        </w:tabs>
        <w:ind w:left="397" w:hanging="397"/>
      </w:pPr>
      <w:rPr>
        <w:color w:val="auto"/>
      </w:rPr>
    </w:lvl>
    <w:lvl w:ilvl="1">
      <w:start w:val="1"/>
      <w:numFmt w:val="decimal"/>
      <w:isLgl/>
      <w:lvlText w:val="%1.%2"/>
      <w:lvlJc w:val="left"/>
      <w:pPr>
        <w:ind w:left="837" w:hanging="360"/>
      </w:pPr>
    </w:lvl>
    <w:lvl w:ilvl="2">
      <w:start w:val="1"/>
      <w:numFmt w:val="decimal"/>
      <w:isLgl/>
      <w:lvlText w:val="%1.%2.%3"/>
      <w:lvlJc w:val="left"/>
      <w:pPr>
        <w:ind w:left="1674" w:hanging="720"/>
      </w:pPr>
    </w:lvl>
    <w:lvl w:ilvl="3">
      <w:start w:val="1"/>
      <w:numFmt w:val="decimal"/>
      <w:isLgl/>
      <w:lvlText w:val="%1.%2.%3.%4"/>
      <w:lvlJc w:val="left"/>
      <w:pPr>
        <w:ind w:left="2151" w:hanging="720"/>
      </w:pPr>
    </w:lvl>
    <w:lvl w:ilvl="4">
      <w:start w:val="1"/>
      <w:numFmt w:val="decimal"/>
      <w:isLgl/>
      <w:lvlText w:val="%1.%2.%3.%4.%5"/>
      <w:lvlJc w:val="left"/>
      <w:pPr>
        <w:ind w:left="2988" w:hanging="1080"/>
      </w:pPr>
    </w:lvl>
    <w:lvl w:ilvl="5">
      <w:start w:val="1"/>
      <w:numFmt w:val="decimal"/>
      <w:isLgl/>
      <w:lvlText w:val="%1.%2.%3.%4.%5.%6"/>
      <w:lvlJc w:val="left"/>
      <w:pPr>
        <w:ind w:left="3465" w:hanging="1080"/>
      </w:pPr>
    </w:lvl>
    <w:lvl w:ilvl="6">
      <w:start w:val="1"/>
      <w:numFmt w:val="decimal"/>
      <w:isLgl/>
      <w:lvlText w:val="%1.%2.%3.%4.%5.%6.%7"/>
      <w:lvlJc w:val="left"/>
      <w:pPr>
        <w:ind w:left="4302" w:hanging="1440"/>
      </w:pPr>
    </w:lvl>
    <w:lvl w:ilvl="7">
      <w:start w:val="1"/>
      <w:numFmt w:val="decimal"/>
      <w:isLgl/>
      <w:lvlText w:val="%1.%2.%3.%4.%5.%6.%7.%8"/>
      <w:lvlJc w:val="left"/>
      <w:pPr>
        <w:ind w:left="4779" w:hanging="1440"/>
      </w:pPr>
    </w:lvl>
    <w:lvl w:ilvl="8">
      <w:start w:val="1"/>
      <w:numFmt w:val="decimal"/>
      <w:isLgl/>
      <w:lvlText w:val="%1.%2.%3.%4.%5.%6.%7.%8.%9"/>
      <w:lvlJc w:val="left"/>
      <w:pPr>
        <w:ind w:left="5616" w:hanging="1800"/>
      </w:pPr>
    </w:lvl>
  </w:abstractNum>
  <w:abstractNum w:abstractNumId="82" w15:restartNumberingAfterBreak="0">
    <w:nsid w:val="61DB5F86"/>
    <w:multiLevelType w:val="multilevel"/>
    <w:tmpl w:val="BD805618"/>
    <w:styleLink w:val="WWNum1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15:restartNumberingAfterBreak="0">
    <w:nsid w:val="639803C9"/>
    <w:multiLevelType w:val="hybridMultilevel"/>
    <w:tmpl w:val="B5DC4A06"/>
    <w:name w:val="WW8Num1736"/>
    <w:lvl w:ilvl="0" w:tplc="F044EBF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E2725F"/>
    <w:multiLevelType w:val="multilevel"/>
    <w:tmpl w:val="FCAAA310"/>
    <w:styleLink w:val="WW8Num8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64E85FF4"/>
    <w:multiLevelType w:val="hybridMultilevel"/>
    <w:tmpl w:val="BD945BD6"/>
    <w:lvl w:ilvl="0" w:tplc="5DFABB9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EF3F80"/>
    <w:multiLevelType w:val="hybridMultilevel"/>
    <w:tmpl w:val="AF165E70"/>
    <w:name w:val="WW8Num1737"/>
    <w:lvl w:ilvl="0" w:tplc="49EA158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6AD5956"/>
    <w:multiLevelType w:val="multilevel"/>
    <w:tmpl w:val="24925730"/>
    <w:name w:val="WW8Num26422432222"/>
    <w:styleLink w:val="WWNum161"/>
    <w:lvl w:ilvl="0">
      <w:start w:val="5"/>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8" w15:restartNumberingAfterBreak="0">
    <w:nsid w:val="66C67C6F"/>
    <w:multiLevelType w:val="hybridMultilevel"/>
    <w:tmpl w:val="12C0D6D6"/>
    <w:name w:val="WW8Num1733"/>
    <w:lvl w:ilvl="0" w:tplc="C61E2166">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9220969"/>
    <w:multiLevelType w:val="hybridMultilevel"/>
    <w:tmpl w:val="35880582"/>
    <w:lvl w:ilvl="0" w:tplc="A05C75C2">
      <w:start w:val="1"/>
      <w:numFmt w:val="decimal"/>
      <w:lvlText w:val="%1."/>
      <w:lvlJc w:val="left"/>
      <w:pPr>
        <w:ind w:left="720" w:hanging="360"/>
      </w:pPr>
      <w:rPr>
        <w:rFonts w:ascii="Tahoma" w:hAnsi="Tahoma" w:cs="Tahoma"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6A8F37C4"/>
    <w:multiLevelType w:val="multilevel"/>
    <w:tmpl w:val="38A0AAB0"/>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6AE823EA"/>
    <w:multiLevelType w:val="multilevel"/>
    <w:tmpl w:val="063EEE54"/>
    <w:styleLink w:val="WW8Num12"/>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6B9E62D2"/>
    <w:multiLevelType w:val="hybridMultilevel"/>
    <w:tmpl w:val="90628FAA"/>
    <w:lvl w:ilvl="0" w:tplc="E80EF4CA">
      <w:start w:val="1"/>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3" w15:restartNumberingAfterBreak="0">
    <w:nsid w:val="6CF00B71"/>
    <w:multiLevelType w:val="multilevel"/>
    <w:tmpl w:val="7C7C2ACE"/>
    <w:name w:val="WW8Num7452"/>
    <w:lvl w:ilvl="0">
      <w:start w:val="4"/>
      <w:numFmt w:val="decimal"/>
      <w:lvlText w:val="%1."/>
      <w:lvlJc w:val="left"/>
      <w:pPr>
        <w:tabs>
          <w:tab w:val="num" w:pos="360"/>
        </w:tabs>
        <w:ind w:left="340" w:hanging="340"/>
      </w:pPr>
      <w:rPr>
        <w:rFonts w:ascii="Times New Roman" w:hAnsi="Times New Roman" w:cs="Times New Roman" w:hint="default"/>
        <w:b w:val="0"/>
        <w:i w:val="0"/>
        <w:color w:val="auto"/>
        <w:sz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1474"/>
        </w:tabs>
        <w:ind w:left="1474"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94" w15:restartNumberingAfterBreak="0">
    <w:nsid w:val="6DA52568"/>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6E644D64"/>
    <w:multiLevelType w:val="hybridMultilevel"/>
    <w:tmpl w:val="51FE0952"/>
    <w:name w:val="WW8Num26422432223"/>
    <w:lvl w:ilvl="0" w:tplc="2B3E55BE">
      <w:start w:val="6"/>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982706"/>
    <w:multiLevelType w:val="hybridMultilevel"/>
    <w:tmpl w:val="8C04D7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67A04CB"/>
    <w:multiLevelType w:val="hybridMultilevel"/>
    <w:tmpl w:val="D7F099AE"/>
    <w:name w:val="WW8Num14823"/>
    <w:lvl w:ilvl="0" w:tplc="80CCB972">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7AF47A3"/>
    <w:multiLevelType w:val="hybridMultilevel"/>
    <w:tmpl w:val="1B4A341C"/>
    <w:name w:val="WW8Num1573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7BA0699D"/>
    <w:multiLevelType w:val="hybridMultilevel"/>
    <w:tmpl w:val="DC16D182"/>
    <w:lvl w:ilvl="0" w:tplc="C59A4EB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D1735FF"/>
    <w:multiLevelType w:val="hybridMultilevel"/>
    <w:tmpl w:val="CBD2BEE0"/>
    <w:name w:val="WW8Num412"/>
    <w:lvl w:ilvl="0" w:tplc="3D2C37D6">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EAA0220"/>
    <w:multiLevelType w:val="hybridMultilevel"/>
    <w:tmpl w:val="7F66D7D6"/>
    <w:name w:val="WW8Num4126"/>
    <w:lvl w:ilvl="0" w:tplc="D66CAEEA">
      <w:start w:val="2"/>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F343879"/>
    <w:multiLevelType w:val="hybridMultilevel"/>
    <w:tmpl w:val="95128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96143889">
    <w:abstractNumId w:val="6"/>
  </w:num>
  <w:num w:numId="2" w16cid:durableId="1728797283">
    <w:abstractNumId w:val="31"/>
  </w:num>
  <w:num w:numId="3" w16cid:durableId="2114783114">
    <w:abstractNumId w:val="25"/>
  </w:num>
  <w:num w:numId="4" w16cid:durableId="768618574">
    <w:abstractNumId w:val="64"/>
  </w:num>
  <w:num w:numId="5" w16cid:durableId="1313948979">
    <w:abstractNumId w:val="19"/>
  </w:num>
  <w:num w:numId="6" w16cid:durableId="873496058">
    <w:abstractNumId w:val="90"/>
  </w:num>
  <w:num w:numId="7" w16cid:durableId="1989240077">
    <w:abstractNumId w:val="63"/>
  </w:num>
  <w:num w:numId="8" w16cid:durableId="1670406705">
    <w:abstractNumId w:val="82"/>
  </w:num>
  <w:num w:numId="9" w16cid:durableId="911934311">
    <w:abstractNumId w:val="36"/>
  </w:num>
  <w:num w:numId="10" w16cid:durableId="1116871728">
    <w:abstractNumId w:val="33"/>
  </w:num>
  <w:num w:numId="11" w16cid:durableId="579750391">
    <w:abstractNumId w:val="51"/>
  </w:num>
  <w:num w:numId="12" w16cid:durableId="1638606274">
    <w:abstractNumId w:val="45"/>
  </w:num>
  <w:num w:numId="13" w16cid:durableId="709960312">
    <w:abstractNumId w:val="87"/>
  </w:num>
  <w:num w:numId="14" w16cid:durableId="1437021775">
    <w:abstractNumId w:val="13"/>
  </w:num>
  <w:num w:numId="15" w16cid:durableId="2054305690">
    <w:abstractNumId w:val="41"/>
  </w:num>
  <w:num w:numId="16" w16cid:durableId="1637639535">
    <w:abstractNumId w:val="47"/>
  </w:num>
  <w:num w:numId="17" w16cid:durableId="21366047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936846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3260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008628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131559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5755036">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1414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2472881">
    <w:abstractNumId w:val="6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0384463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10586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7" w16cid:durableId="15867610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8" w16cid:durableId="1794669040">
    <w:abstractNumId w:val="7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0436095">
    <w:abstractNumId w:val="9"/>
  </w:num>
  <w:num w:numId="30" w16cid:durableId="892691689">
    <w:abstractNumId w:val="56"/>
  </w:num>
  <w:num w:numId="31" w16cid:durableId="2073580675">
    <w:abstractNumId w:val="78"/>
    <w:lvlOverride w:ilvl="0">
      <w:startOverride w:val="1"/>
    </w:lvlOverride>
  </w:num>
  <w:num w:numId="32" w16cid:durableId="606812652">
    <w:abstractNumId w:val="54"/>
    <w:lvlOverride w:ilvl="0">
      <w:startOverride w:val="1"/>
    </w:lvlOverride>
  </w:num>
  <w:num w:numId="33" w16cid:durableId="83575762">
    <w:abstractNumId w:val="32"/>
  </w:num>
  <w:num w:numId="34" w16cid:durableId="2027973449">
    <w:abstractNumId w:val="37"/>
  </w:num>
  <w:num w:numId="35" w16cid:durableId="727803042">
    <w:abstractNumId w:val="18"/>
  </w:num>
  <w:num w:numId="36" w16cid:durableId="1826818559">
    <w:abstractNumId w:val="91"/>
  </w:num>
  <w:num w:numId="37" w16cid:durableId="1014653745">
    <w:abstractNumId w:val="59"/>
  </w:num>
  <w:num w:numId="38" w16cid:durableId="519511498">
    <w:abstractNumId w:val="40"/>
  </w:num>
  <w:num w:numId="39" w16cid:durableId="353507317">
    <w:abstractNumId w:val="84"/>
  </w:num>
  <w:num w:numId="40" w16cid:durableId="1987666037">
    <w:abstractNumId w:val="29"/>
  </w:num>
  <w:num w:numId="41" w16cid:durableId="761535820">
    <w:abstractNumId w:val="77"/>
  </w:num>
  <w:num w:numId="42" w16cid:durableId="156028124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71026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848517">
    <w:abstractNumId w:val="5"/>
    <w:lvlOverride w:ilvl="0">
      <w:startOverride w:val="2"/>
    </w:lvlOverride>
  </w:num>
  <w:num w:numId="45" w16cid:durableId="33123610">
    <w:abstractNumId w:val="79"/>
  </w:num>
  <w:num w:numId="46" w16cid:durableId="1399859793">
    <w:abstractNumId w:val="17"/>
  </w:num>
  <w:num w:numId="47" w16cid:durableId="1922174414">
    <w:abstractNumId w:val="30"/>
  </w:num>
  <w:num w:numId="48" w16cid:durableId="366683629">
    <w:abstractNumId w:val="43"/>
  </w:num>
  <w:num w:numId="49" w16cid:durableId="933124342">
    <w:abstractNumId w:val="102"/>
  </w:num>
  <w:num w:numId="50" w16cid:durableId="292756713">
    <w:abstractNumId w:val="22"/>
  </w:num>
  <w:num w:numId="51" w16cid:durableId="1327393892">
    <w:abstractNumId w:val="23"/>
  </w:num>
  <w:num w:numId="52" w16cid:durableId="653484043">
    <w:abstractNumId w:val="35"/>
  </w:num>
  <w:num w:numId="53" w16cid:durableId="1273513810">
    <w:abstractNumId w:val="48"/>
  </w:num>
  <w:num w:numId="54" w16cid:durableId="1304581393">
    <w:abstractNumId w:val="28"/>
  </w:num>
  <w:num w:numId="55" w16cid:durableId="374038730">
    <w:abstractNumId w:val="96"/>
  </w:num>
  <w:num w:numId="56" w16cid:durableId="1284850264">
    <w:abstractNumId w:val="99"/>
  </w:num>
  <w:num w:numId="57" w16cid:durableId="1771118145">
    <w:abstractNumId w:val="94"/>
  </w:num>
  <w:num w:numId="58" w16cid:durableId="919480773">
    <w:abstractNumId w:val="10"/>
  </w:num>
  <w:num w:numId="59" w16cid:durableId="1946185076">
    <w:abstractNumId w:val="61"/>
  </w:num>
  <w:num w:numId="60" w16cid:durableId="145582637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73908985">
    <w:abstractNumId w:val="2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82A"/>
    <w:rsid w:val="00001313"/>
    <w:rsid w:val="00001891"/>
    <w:rsid w:val="00002304"/>
    <w:rsid w:val="000038E9"/>
    <w:rsid w:val="00005665"/>
    <w:rsid w:val="0000700E"/>
    <w:rsid w:val="0000737D"/>
    <w:rsid w:val="000078BB"/>
    <w:rsid w:val="00007C5D"/>
    <w:rsid w:val="000105CB"/>
    <w:rsid w:val="000108F5"/>
    <w:rsid w:val="00010BFB"/>
    <w:rsid w:val="00010FB8"/>
    <w:rsid w:val="000123C9"/>
    <w:rsid w:val="000134E2"/>
    <w:rsid w:val="00013B1C"/>
    <w:rsid w:val="00015718"/>
    <w:rsid w:val="000165AD"/>
    <w:rsid w:val="00017185"/>
    <w:rsid w:val="00020149"/>
    <w:rsid w:val="00020294"/>
    <w:rsid w:val="00020EA6"/>
    <w:rsid w:val="00020FE8"/>
    <w:rsid w:val="00022E85"/>
    <w:rsid w:val="000239BF"/>
    <w:rsid w:val="00023B31"/>
    <w:rsid w:val="000262DE"/>
    <w:rsid w:val="00026C1F"/>
    <w:rsid w:val="00027C12"/>
    <w:rsid w:val="00027C57"/>
    <w:rsid w:val="0003004D"/>
    <w:rsid w:val="00030574"/>
    <w:rsid w:val="00031DA4"/>
    <w:rsid w:val="00032263"/>
    <w:rsid w:val="00033B36"/>
    <w:rsid w:val="000343AD"/>
    <w:rsid w:val="0003684F"/>
    <w:rsid w:val="00036B2F"/>
    <w:rsid w:val="00036F75"/>
    <w:rsid w:val="00037B2A"/>
    <w:rsid w:val="00040813"/>
    <w:rsid w:val="000432C4"/>
    <w:rsid w:val="00045267"/>
    <w:rsid w:val="000472AB"/>
    <w:rsid w:val="00051F33"/>
    <w:rsid w:val="000525C1"/>
    <w:rsid w:val="00052BB4"/>
    <w:rsid w:val="0005315F"/>
    <w:rsid w:val="00053E37"/>
    <w:rsid w:val="000544CF"/>
    <w:rsid w:val="000548E4"/>
    <w:rsid w:val="000553F1"/>
    <w:rsid w:val="000558D7"/>
    <w:rsid w:val="00055EAD"/>
    <w:rsid w:val="00057D5E"/>
    <w:rsid w:val="000602AB"/>
    <w:rsid w:val="00060724"/>
    <w:rsid w:val="00060792"/>
    <w:rsid w:val="00061874"/>
    <w:rsid w:val="0006320C"/>
    <w:rsid w:val="00063593"/>
    <w:rsid w:val="00063779"/>
    <w:rsid w:val="00064A62"/>
    <w:rsid w:val="00066A52"/>
    <w:rsid w:val="00067288"/>
    <w:rsid w:val="000706AA"/>
    <w:rsid w:val="000720C4"/>
    <w:rsid w:val="000739B0"/>
    <w:rsid w:val="00074573"/>
    <w:rsid w:val="00074647"/>
    <w:rsid w:val="00077D33"/>
    <w:rsid w:val="00081327"/>
    <w:rsid w:val="00082861"/>
    <w:rsid w:val="0008451B"/>
    <w:rsid w:val="00085894"/>
    <w:rsid w:val="00090A88"/>
    <w:rsid w:val="0009151A"/>
    <w:rsid w:val="00091C58"/>
    <w:rsid w:val="000926D7"/>
    <w:rsid w:val="00092E89"/>
    <w:rsid w:val="000935B7"/>
    <w:rsid w:val="000939E5"/>
    <w:rsid w:val="00094A92"/>
    <w:rsid w:val="000A0FE7"/>
    <w:rsid w:val="000A354B"/>
    <w:rsid w:val="000A3644"/>
    <w:rsid w:val="000A3D3E"/>
    <w:rsid w:val="000A44F8"/>
    <w:rsid w:val="000A4B99"/>
    <w:rsid w:val="000A6F68"/>
    <w:rsid w:val="000A7082"/>
    <w:rsid w:val="000A7178"/>
    <w:rsid w:val="000A7BA3"/>
    <w:rsid w:val="000B05C9"/>
    <w:rsid w:val="000B0806"/>
    <w:rsid w:val="000B09A6"/>
    <w:rsid w:val="000B3E76"/>
    <w:rsid w:val="000B416A"/>
    <w:rsid w:val="000B4B97"/>
    <w:rsid w:val="000B60DF"/>
    <w:rsid w:val="000C0111"/>
    <w:rsid w:val="000C0C34"/>
    <w:rsid w:val="000C2369"/>
    <w:rsid w:val="000C2D6F"/>
    <w:rsid w:val="000C4A7B"/>
    <w:rsid w:val="000C4F7D"/>
    <w:rsid w:val="000C5147"/>
    <w:rsid w:val="000C53C4"/>
    <w:rsid w:val="000C63F7"/>
    <w:rsid w:val="000C67CD"/>
    <w:rsid w:val="000C796F"/>
    <w:rsid w:val="000D2E36"/>
    <w:rsid w:val="000D3774"/>
    <w:rsid w:val="000D3CD5"/>
    <w:rsid w:val="000D5931"/>
    <w:rsid w:val="000D5F02"/>
    <w:rsid w:val="000D62C3"/>
    <w:rsid w:val="000D66EE"/>
    <w:rsid w:val="000D6D79"/>
    <w:rsid w:val="000D7E79"/>
    <w:rsid w:val="000E06BA"/>
    <w:rsid w:val="000E0E5B"/>
    <w:rsid w:val="000E123D"/>
    <w:rsid w:val="000E437F"/>
    <w:rsid w:val="000E4F97"/>
    <w:rsid w:val="000E50CA"/>
    <w:rsid w:val="000E52A6"/>
    <w:rsid w:val="000E53C1"/>
    <w:rsid w:val="000E7E59"/>
    <w:rsid w:val="000F0A6A"/>
    <w:rsid w:val="000F0C1C"/>
    <w:rsid w:val="000F1E18"/>
    <w:rsid w:val="000F2A5C"/>
    <w:rsid w:val="000F4009"/>
    <w:rsid w:val="0010253C"/>
    <w:rsid w:val="00103EC8"/>
    <w:rsid w:val="00104173"/>
    <w:rsid w:val="00104E82"/>
    <w:rsid w:val="00105256"/>
    <w:rsid w:val="00106C98"/>
    <w:rsid w:val="00110B87"/>
    <w:rsid w:val="00111208"/>
    <w:rsid w:val="00111368"/>
    <w:rsid w:val="00111428"/>
    <w:rsid w:val="00111CE9"/>
    <w:rsid w:val="00112501"/>
    <w:rsid w:val="00114405"/>
    <w:rsid w:val="00115D5B"/>
    <w:rsid w:val="00117066"/>
    <w:rsid w:val="00122A54"/>
    <w:rsid w:val="00123BA3"/>
    <w:rsid w:val="0012586D"/>
    <w:rsid w:val="00126E29"/>
    <w:rsid w:val="00127DB4"/>
    <w:rsid w:val="00130BC4"/>
    <w:rsid w:val="00131088"/>
    <w:rsid w:val="001326B7"/>
    <w:rsid w:val="00132B19"/>
    <w:rsid w:val="00133B1A"/>
    <w:rsid w:val="0013574C"/>
    <w:rsid w:val="001364BF"/>
    <w:rsid w:val="00136DC9"/>
    <w:rsid w:val="00137DC1"/>
    <w:rsid w:val="0014020A"/>
    <w:rsid w:val="001415FB"/>
    <w:rsid w:val="00141AF5"/>
    <w:rsid w:val="001433A7"/>
    <w:rsid w:val="001457A7"/>
    <w:rsid w:val="00145A18"/>
    <w:rsid w:val="00146255"/>
    <w:rsid w:val="00146A3E"/>
    <w:rsid w:val="0014784F"/>
    <w:rsid w:val="00147DBB"/>
    <w:rsid w:val="00147FBD"/>
    <w:rsid w:val="0015010A"/>
    <w:rsid w:val="001515C7"/>
    <w:rsid w:val="00151A00"/>
    <w:rsid w:val="00151AE8"/>
    <w:rsid w:val="00153349"/>
    <w:rsid w:val="00154CF4"/>
    <w:rsid w:val="00155024"/>
    <w:rsid w:val="001552B8"/>
    <w:rsid w:val="00155762"/>
    <w:rsid w:val="00156251"/>
    <w:rsid w:val="0016000E"/>
    <w:rsid w:val="00160140"/>
    <w:rsid w:val="00162AD4"/>
    <w:rsid w:val="001633D6"/>
    <w:rsid w:val="0016535C"/>
    <w:rsid w:val="0016665F"/>
    <w:rsid w:val="001715BF"/>
    <w:rsid w:val="00171723"/>
    <w:rsid w:val="00175389"/>
    <w:rsid w:val="001753EC"/>
    <w:rsid w:val="0017756A"/>
    <w:rsid w:val="001800FC"/>
    <w:rsid w:val="0018024C"/>
    <w:rsid w:val="001805BF"/>
    <w:rsid w:val="00180A01"/>
    <w:rsid w:val="00180D85"/>
    <w:rsid w:val="00182DEC"/>
    <w:rsid w:val="00184AE3"/>
    <w:rsid w:val="00184B3D"/>
    <w:rsid w:val="001853D0"/>
    <w:rsid w:val="0018583B"/>
    <w:rsid w:val="00186353"/>
    <w:rsid w:val="001869A7"/>
    <w:rsid w:val="001901F4"/>
    <w:rsid w:val="0019030A"/>
    <w:rsid w:val="0019092B"/>
    <w:rsid w:val="0019166F"/>
    <w:rsid w:val="00192F09"/>
    <w:rsid w:val="00193797"/>
    <w:rsid w:val="001949D3"/>
    <w:rsid w:val="00194ECA"/>
    <w:rsid w:val="0019529D"/>
    <w:rsid w:val="00196651"/>
    <w:rsid w:val="001968B5"/>
    <w:rsid w:val="00197DAC"/>
    <w:rsid w:val="001A0B68"/>
    <w:rsid w:val="001A0FFA"/>
    <w:rsid w:val="001A1EB6"/>
    <w:rsid w:val="001A2488"/>
    <w:rsid w:val="001A2FD8"/>
    <w:rsid w:val="001A41D1"/>
    <w:rsid w:val="001A4E9C"/>
    <w:rsid w:val="001A513B"/>
    <w:rsid w:val="001A5774"/>
    <w:rsid w:val="001A676C"/>
    <w:rsid w:val="001A6E65"/>
    <w:rsid w:val="001A7B32"/>
    <w:rsid w:val="001A7CC0"/>
    <w:rsid w:val="001B02D0"/>
    <w:rsid w:val="001B1FB5"/>
    <w:rsid w:val="001B3555"/>
    <w:rsid w:val="001B4224"/>
    <w:rsid w:val="001B5A87"/>
    <w:rsid w:val="001B7E23"/>
    <w:rsid w:val="001C2DEE"/>
    <w:rsid w:val="001C3666"/>
    <w:rsid w:val="001C3B99"/>
    <w:rsid w:val="001C4795"/>
    <w:rsid w:val="001C6315"/>
    <w:rsid w:val="001C6F73"/>
    <w:rsid w:val="001C7C73"/>
    <w:rsid w:val="001D0C76"/>
    <w:rsid w:val="001D299F"/>
    <w:rsid w:val="001D3563"/>
    <w:rsid w:val="001D36EC"/>
    <w:rsid w:val="001D3703"/>
    <w:rsid w:val="001D48EF"/>
    <w:rsid w:val="001D6032"/>
    <w:rsid w:val="001D6540"/>
    <w:rsid w:val="001D6E25"/>
    <w:rsid w:val="001E03AD"/>
    <w:rsid w:val="001E044C"/>
    <w:rsid w:val="001E0635"/>
    <w:rsid w:val="001E0EBB"/>
    <w:rsid w:val="001E0F37"/>
    <w:rsid w:val="001E4FFE"/>
    <w:rsid w:val="001F00C2"/>
    <w:rsid w:val="001F11E5"/>
    <w:rsid w:val="001F1220"/>
    <w:rsid w:val="001F146D"/>
    <w:rsid w:val="001F2A27"/>
    <w:rsid w:val="001F6E79"/>
    <w:rsid w:val="001F7090"/>
    <w:rsid w:val="001F773B"/>
    <w:rsid w:val="00200A90"/>
    <w:rsid w:val="0020167B"/>
    <w:rsid w:val="00201A0A"/>
    <w:rsid w:val="00202422"/>
    <w:rsid w:val="00202468"/>
    <w:rsid w:val="00202CC1"/>
    <w:rsid w:val="002035C7"/>
    <w:rsid w:val="00203A5C"/>
    <w:rsid w:val="00204860"/>
    <w:rsid w:val="00205146"/>
    <w:rsid w:val="002104C7"/>
    <w:rsid w:val="002112FD"/>
    <w:rsid w:val="00211353"/>
    <w:rsid w:val="002118DF"/>
    <w:rsid w:val="002128B3"/>
    <w:rsid w:val="00212977"/>
    <w:rsid w:val="00212DB7"/>
    <w:rsid w:val="0021550B"/>
    <w:rsid w:val="002163AB"/>
    <w:rsid w:val="00216F1A"/>
    <w:rsid w:val="00217BFE"/>
    <w:rsid w:val="0022019A"/>
    <w:rsid w:val="002204DE"/>
    <w:rsid w:val="002211A8"/>
    <w:rsid w:val="00221C21"/>
    <w:rsid w:val="00221C97"/>
    <w:rsid w:val="0022278D"/>
    <w:rsid w:val="0022342C"/>
    <w:rsid w:val="002235D8"/>
    <w:rsid w:val="002236CE"/>
    <w:rsid w:val="00223BED"/>
    <w:rsid w:val="0022572F"/>
    <w:rsid w:val="00225765"/>
    <w:rsid w:val="00226A49"/>
    <w:rsid w:val="00227A67"/>
    <w:rsid w:val="002305AD"/>
    <w:rsid w:val="00231C6C"/>
    <w:rsid w:val="0023261B"/>
    <w:rsid w:val="00233207"/>
    <w:rsid w:val="002334B9"/>
    <w:rsid w:val="00235CBC"/>
    <w:rsid w:val="00236C38"/>
    <w:rsid w:val="0023700E"/>
    <w:rsid w:val="00237F1D"/>
    <w:rsid w:val="002402A0"/>
    <w:rsid w:val="00243611"/>
    <w:rsid w:val="00243B04"/>
    <w:rsid w:val="00244F41"/>
    <w:rsid w:val="0024701E"/>
    <w:rsid w:val="002506E9"/>
    <w:rsid w:val="002512FC"/>
    <w:rsid w:val="00253042"/>
    <w:rsid w:val="0025315B"/>
    <w:rsid w:val="0025333C"/>
    <w:rsid w:val="002535A8"/>
    <w:rsid w:val="00253791"/>
    <w:rsid w:val="00253B9F"/>
    <w:rsid w:val="002545AE"/>
    <w:rsid w:val="00254742"/>
    <w:rsid w:val="0025547F"/>
    <w:rsid w:val="00256DD9"/>
    <w:rsid w:val="00257089"/>
    <w:rsid w:val="0025747D"/>
    <w:rsid w:val="002574D9"/>
    <w:rsid w:val="00257B3A"/>
    <w:rsid w:val="00257F15"/>
    <w:rsid w:val="00260E0C"/>
    <w:rsid w:val="002617E0"/>
    <w:rsid w:val="00262A8E"/>
    <w:rsid w:val="00262E4A"/>
    <w:rsid w:val="002636DF"/>
    <w:rsid w:val="002646D4"/>
    <w:rsid w:val="0026548F"/>
    <w:rsid w:val="002667EA"/>
    <w:rsid w:val="0027207E"/>
    <w:rsid w:val="00272E77"/>
    <w:rsid w:val="0027598F"/>
    <w:rsid w:val="0027797B"/>
    <w:rsid w:val="00277D72"/>
    <w:rsid w:val="00281075"/>
    <w:rsid w:val="00281200"/>
    <w:rsid w:val="0028244F"/>
    <w:rsid w:val="002826C9"/>
    <w:rsid w:val="00283E5A"/>
    <w:rsid w:val="002848D0"/>
    <w:rsid w:val="002851E3"/>
    <w:rsid w:val="002902CE"/>
    <w:rsid w:val="00292447"/>
    <w:rsid w:val="00293EE8"/>
    <w:rsid w:val="002959E7"/>
    <w:rsid w:val="00297C81"/>
    <w:rsid w:val="00297DE7"/>
    <w:rsid w:val="002A01E8"/>
    <w:rsid w:val="002A0A7C"/>
    <w:rsid w:val="002A11D7"/>
    <w:rsid w:val="002A297B"/>
    <w:rsid w:val="002A2F33"/>
    <w:rsid w:val="002A405C"/>
    <w:rsid w:val="002A48B1"/>
    <w:rsid w:val="002A4968"/>
    <w:rsid w:val="002A5F8A"/>
    <w:rsid w:val="002A6076"/>
    <w:rsid w:val="002A67C8"/>
    <w:rsid w:val="002B0340"/>
    <w:rsid w:val="002B1893"/>
    <w:rsid w:val="002B2A1C"/>
    <w:rsid w:val="002B2C8C"/>
    <w:rsid w:val="002B41FF"/>
    <w:rsid w:val="002B46D3"/>
    <w:rsid w:val="002B48D5"/>
    <w:rsid w:val="002B4A68"/>
    <w:rsid w:val="002B58B8"/>
    <w:rsid w:val="002B62A7"/>
    <w:rsid w:val="002B6983"/>
    <w:rsid w:val="002B7360"/>
    <w:rsid w:val="002B76F5"/>
    <w:rsid w:val="002C23A0"/>
    <w:rsid w:val="002C2DA6"/>
    <w:rsid w:val="002C2F8A"/>
    <w:rsid w:val="002C44DE"/>
    <w:rsid w:val="002C5913"/>
    <w:rsid w:val="002C6440"/>
    <w:rsid w:val="002C77AA"/>
    <w:rsid w:val="002C7EF5"/>
    <w:rsid w:val="002D0354"/>
    <w:rsid w:val="002D0D2C"/>
    <w:rsid w:val="002D0E47"/>
    <w:rsid w:val="002D21C8"/>
    <w:rsid w:val="002D26D2"/>
    <w:rsid w:val="002D361E"/>
    <w:rsid w:val="002D387A"/>
    <w:rsid w:val="002D420B"/>
    <w:rsid w:val="002D437A"/>
    <w:rsid w:val="002D5C0F"/>
    <w:rsid w:val="002D7982"/>
    <w:rsid w:val="002E0E29"/>
    <w:rsid w:val="002E1428"/>
    <w:rsid w:val="002E4759"/>
    <w:rsid w:val="002E4C49"/>
    <w:rsid w:val="002E5ECC"/>
    <w:rsid w:val="002E6954"/>
    <w:rsid w:val="002E77F7"/>
    <w:rsid w:val="002E78CA"/>
    <w:rsid w:val="002E7DC4"/>
    <w:rsid w:val="002E7E00"/>
    <w:rsid w:val="002F03ED"/>
    <w:rsid w:val="002F076C"/>
    <w:rsid w:val="002F0881"/>
    <w:rsid w:val="002F14D6"/>
    <w:rsid w:val="002F1E06"/>
    <w:rsid w:val="002F21A2"/>
    <w:rsid w:val="002F3776"/>
    <w:rsid w:val="002F5824"/>
    <w:rsid w:val="002F583D"/>
    <w:rsid w:val="002F5CE6"/>
    <w:rsid w:val="002F70DC"/>
    <w:rsid w:val="002F71E8"/>
    <w:rsid w:val="002F7CE5"/>
    <w:rsid w:val="00300265"/>
    <w:rsid w:val="00301265"/>
    <w:rsid w:val="0030289E"/>
    <w:rsid w:val="00303DF6"/>
    <w:rsid w:val="00306089"/>
    <w:rsid w:val="00311086"/>
    <w:rsid w:val="00311BB4"/>
    <w:rsid w:val="0031441A"/>
    <w:rsid w:val="00316599"/>
    <w:rsid w:val="00316B72"/>
    <w:rsid w:val="003176D4"/>
    <w:rsid w:val="00320369"/>
    <w:rsid w:val="00320FFC"/>
    <w:rsid w:val="00321CC9"/>
    <w:rsid w:val="00321E2C"/>
    <w:rsid w:val="003236C3"/>
    <w:rsid w:val="00323821"/>
    <w:rsid w:val="00323C0B"/>
    <w:rsid w:val="003241A8"/>
    <w:rsid w:val="00324B14"/>
    <w:rsid w:val="00325218"/>
    <w:rsid w:val="00326121"/>
    <w:rsid w:val="00326493"/>
    <w:rsid w:val="00327327"/>
    <w:rsid w:val="003273A7"/>
    <w:rsid w:val="00327E48"/>
    <w:rsid w:val="0033100F"/>
    <w:rsid w:val="00332A7F"/>
    <w:rsid w:val="0033413C"/>
    <w:rsid w:val="0033608F"/>
    <w:rsid w:val="00336A63"/>
    <w:rsid w:val="00336F69"/>
    <w:rsid w:val="00336FF6"/>
    <w:rsid w:val="00337DBD"/>
    <w:rsid w:val="0034204E"/>
    <w:rsid w:val="00342FBA"/>
    <w:rsid w:val="00344231"/>
    <w:rsid w:val="00344C8B"/>
    <w:rsid w:val="00344CE8"/>
    <w:rsid w:val="00345F49"/>
    <w:rsid w:val="00347AF1"/>
    <w:rsid w:val="003502B0"/>
    <w:rsid w:val="00353793"/>
    <w:rsid w:val="003542D8"/>
    <w:rsid w:val="00355111"/>
    <w:rsid w:val="0035512A"/>
    <w:rsid w:val="00355A5A"/>
    <w:rsid w:val="00356FD3"/>
    <w:rsid w:val="003621AD"/>
    <w:rsid w:val="003635D2"/>
    <w:rsid w:val="00363D75"/>
    <w:rsid w:val="003645A8"/>
    <w:rsid w:val="00364895"/>
    <w:rsid w:val="00366299"/>
    <w:rsid w:val="00367338"/>
    <w:rsid w:val="003676E0"/>
    <w:rsid w:val="00371A71"/>
    <w:rsid w:val="00373089"/>
    <w:rsid w:val="003730DB"/>
    <w:rsid w:val="00374037"/>
    <w:rsid w:val="003744B9"/>
    <w:rsid w:val="00374734"/>
    <w:rsid w:val="00374BD3"/>
    <w:rsid w:val="00377157"/>
    <w:rsid w:val="00377D79"/>
    <w:rsid w:val="00385949"/>
    <w:rsid w:val="003860E9"/>
    <w:rsid w:val="003862A9"/>
    <w:rsid w:val="00387235"/>
    <w:rsid w:val="00391427"/>
    <w:rsid w:val="003929FD"/>
    <w:rsid w:val="00393648"/>
    <w:rsid w:val="00393D9A"/>
    <w:rsid w:val="00395B8E"/>
    <w:rsid w:val="003963D2"/>
    <w:rsid w:val="00397D67"/>
    <w:rsid w:val="003A1581"/>
    <w:rsid w:val="003A21AD"/>
    <w:rsid w:val="003A3D50"/>
    <w:rsid w:val="003A5658"/>
    <w:rsid w:val="003A5896"/>
    <w:rsid w:val="003A6034"/>
    <w:rsid w:val="003B05E5"/>
    <w:rsid w:val="003B07FC"/>
    <w:rsid w:val="003B0A33"/>
    <w:rsid w:val="003B0AA6"/>
    <w:rsid w:val="003B0B52"/>
    <w:rsid w:val="003B0E43"/>
    <w:rsid w:val="003B0F6D"/>
    <w:rsid w:val="003B115A"/>
    <w:rsid w:val="003B2ED3"/>
    <w:rsid w:val="003B3047"/>
    <w:rsid w:val="003B3A04"/>
    <w:rsid w:val="003B61CD"/>
    <w:rsid w:val="003B6497"/>
    <w:rsid w:val="003B6C86"/>
    <w:rsid w:val="003B74BF"/>
    <w:rsid w:val="003B793C"/>
    <w:rsid w:val="003C2214"/>
    <w:rsid w:val="003C576E"/>
    <w:rsid w:val="003C6676"/>
    <w:rsid w:val="003C7BD5"/>
    <w:rsid w:val="003D362A"/>
    <w:rsid w:val="003D3F67"/>
    <w:rsid w:val="003D4365"/>
    <w:rsid w:val="003D43D8"/>
    <w:rsid w:val="003E04C2"/>
    <w:rsid w:val="003E1D01"/>
    <w:rsid w:val="003E2759"/>
    <w:rsid w:val="003E50F6"/>
    <w:rsid w:val="003E56A7"/>
    <w:rsid w:val="003F1EBA"/>
    <w:rsid w:val="003F29F4"/>
    <w:rsid w:val="003F37D3"/>
    <w:rsid w:val="003F53B1"/>
    <w:rsid w:val="003F6500"/>
    <w:rsid w:val="003F6980"/>
    <w:rsid w:val="003F77F2"/>
    <w:rsid w:val="003F78EA"/>
    <w:rsid w:val="003F7C03"/>
    <w:rsid w:val="003F7F3F"/>
    <w:rsid w:val="00400B5D"/>
    <w:rsid w:val="00402CF4"/>
    <w:rsid w:val="00404652"/>
    <w:rsid w:val="00404CDD"/>
    <w:rsid w:val="004073F5"/>
    <w:rsid w:val="00407BBC"/>
    <w:rsid w:val="00407ED7"/>
    <w:rsid w:val="004126E2"/>
    <w:rsid w:val="00414845"/>
    <w:rsid w:val="0041576C"/>
    <w:rsid w:val="004174C3"/>
    <w:rsid w:val="004179A8"/>
    <w:rsid w:val="004200DD"/>
    <w:rsid w:val="0042099F"/>
    <w:rsid w:val="00421E2E"/>
    <w:rsid w:val="00421F27"/>
    <w:rsid w:val="004228BB"/>
    <w:rsid w:val="00423F8E"/>
    <w:rsid w:val="0042452D"/>
    <w:rsid w:val="00424CFE"/>
    <w:rsid w:val="0042507A"/>
    <w:rsid w:val="00425975"/>
    <w:rsid w:val="00426DD1"/>
    <w:rsid w:val="00427229"/>
    <w:rsid w:val="00430337"/>
    <w:rsid w:val="00430748"/>
    <w:rsid w:val="00430FAE"/>
    <w:rsid w:val="00431D58"/>
    <w:rsid w:val="0043207F"/>
    <w:rsid w:val="0043408A"/>
    <w:rsid w:val="0043602B"/>
    <w:rsid w:val="00436055"/>
    <w:rsid w:val="00436296"/>
    <w:rsid w:val="004378DE"/>
    <w:rsid w:val="0044030D"/>
    <w:rsid w:val="00442732"/>
    <w:rsid w:val="00444E95"/>
    <w:rsid w:val="00446A74"/>
    <w:rsid w:val="00447F56"/>
    <w:rsid w:val="004504C7"/>
    <w:rsid w:val="004509E1"/>
    <w:rsid w:val="0045120C"/>
    <w:rsid w:val="00451E41"/>
    <w:rsid w:val="00453D8B"/>
    <w:rsid w:val="0045468F"/>
    <w:rsid w:val="00454C92"/>
    <w:rsid w:val="0045745B"/>
    <w:rsid w:val="0046031E"/>
    <w:rsid w:val="00460994"/>
    <w:rsid w:val="00463BB3"/>
    <w:rsid w:val="00463C65"/>
    <w:rsid w:val="00464540"/>
    <w:rsid w:val="00464904"/>
    <w:rsid w:val="004659E1"/>
    <w:rsid w:val="00472838"/>
    <w:rsid w:val="00473439"/>
    <w:rsid w:val="00475C32"/>
    <w:rsid w:val="00475F48"/>
    <w:rsid w:val="00476258"/>
    <w:rsid w:val="00476A26"/>
    <w:rsid w:val="00477D91"/>
    <w:rsid w:val="00480171"/>
    <w:rsid w:val="0048171F"/>
    <w:rsid w:val="004826D0"/>
    <w:rsid w:val="00482E5E"/>
    <w:rsid w:val="004851D6"/>
    <w:rsid w:val="00485CEE"/>
    <w:rsid w:val="00486709"/>
    <w:rsid w:val="00486EBE"/>
    <w:rsid w:val="0048796A"/>
    <w:rsid w:val="0049074B"/>
    <w:rsid w:val="00490960"/>
    <w:rsid w:val="0049157E"/>
    <w:rsid w:val="00491D54"/>
    <w:rsid w:val="00492D86"/>
    <w:rsid w:val="00492DBF"/>
    <w:rsid w:val="0049453F"/>
    <w:rsid w:val="00494686"/>
    <w:rsid w:val="00495423"/>
    <w:rsid w:val="004970A5"/>
    <w:rsid w:val="004A00C1"/>
    <w:rsid w:val="004A01C4"/>
    <w:rsid w:val="004A0532"/>
    <w:rsid w:val="004A0D51"/>
    <w:rsid w:val="004A446F"/>
    <w:rsid w:val="004A5027"/>
    <w:rsid w:val="004A6A8B"/>
    <w:rsid w:val="004A6B6A"/>
    <w:rsid w:val="004B0444"/>
    <w:rsid w:val="004B06BC"/>
    <w:rsid w:val="004B090E"/>
    <w:rsid w:val="004B32D0"/>
    <w:rsid w:val="004B3E2B"/>
    <w:rsid w:val="004B4034"/>
    <w:rsid w:val="004B58AF"/>
    <w:rsid w:val="004C0381"/>
    <w:rsid w:val="004C06B4"/>
    <w:rsid w:val="004C0AF9"/>
    <w:rsid w:val="004C1DD0"/>
    <w:rsid w:val="004C262A"/>
    <w:rsid w:val="004C4343"/>
    <w:rsid w:val="004C4ADB"/>
    <w:rsid w:val="004C562A"/>
    <w:rsid w:val="004C7269"/>
    <w:rsid w:val="004C7A7D"/>
    <w:rsid w:val="004D3DF8"/>
    <w:rsid w:val="004D5211"/>
    <w:rsid w:val="004D589B"/>
    <w:rsid w:val="004D6C9F"/>
    <w:rsid w:val="004D6E0E"/>
    <w:rsid w:val="004D6E12"/>
    <w:rsid w:val="004D76B1"/>
    <w:rsid w:val="004D7B87"/>
    <w:rsid w:val="004E0356"/>
    <w:rsid w:val="004E1A3C"/>
    <w:rsid w:val="004E4E94"/>
    <w:rsid w:val="004E5765"/>
    <w:rsid w:val="004F0B11"/>
    <w:rsid w:val="004F1646"/>
    <w:rsid w:val="004F17A1"/>
    <w:rsid w:val="004F31C2"/>
    <w:rsid w:val="004F357F"/>
    <w:rsid w:val="004F4504"/>
    <w:rsid w:val="005004F2"/>
    <w:rsid w:val="0050139D"/>
    <w:rsid w:val="005031BE"/>
    <w:rsid w:val="00503340"/>
    <w:rsid w:val="0050342C"/>
    <w:rsid w:val="00503CEC"/>
    <w:rsid w:val="00504709"/>
    <w:rsid w:val="00510791"/>
    <w:rsid w:val="00511BB8"/>
    <w:rsid w:val="00512640"/>
    <w:rsid w:val="00512B79"/>
    <w:rsid w:val="00512B9D"/>
    <w:rsid w:val="0052083E"/>
    <w:rsid w:val="00520BE1"/>
    <w:rsid w:val="0052311A"/>
    <w:rsid w:val="00524534"/>
    <w:rsid w:val="0052494F"/>
    <w:rsid w:val="00526E50"/>
    <w:rsid w:val="00527C2D"/>
    <w:rsid w:val="00531941"/>
    <w:rsid w:val="0053195A"/>
    <w:rsid w:val="005329A2"/>
    <w:rsid w:val="00532CAE"/>
    <w:rsid w:val="005349C6"/>
    <w:rsid w:val="00534C5B"/>
    <w:rsid w:val="00535FDE"/>
    <w:rsid w:val="005365AE"/>
    <w:rsid w:val="0054010C"/>
    <w:rsid w:val="005402DB"/>
    <w:rsid w:val="00540BA3"/>
    <w:rsid w:val="00541EFA"/>
    <w:rsid w:val="00542E31"/>
    <w:rsid w:val="005437D9"/>
    <w:rsid w:val="00544FB4"/>
    <w:rsid w:val="00546023"/>
    <w:rsid w:val="00550CC3"/>
    <w:rsid w:val="005515F4"/>
    <w:rsid w:val="005521ED"/>
    <w:rsid w:val="00553D7F"/>
    <w:rsid w:val="00554B7B"/>
    <w:rsid w:val="00557A2B"/>
    <w:rsid w:val="00561718"/>
    <w:rsid w:val="0056193E"/>
    <w:rsid w:val="00561A30"/>
    <w:rsid w:val="0056235D"/>
    <w:rsid w:val="005626FC"/>
    <w:rsid w:val="00562866"/>
    <w:rsid w:val="00562FEB"/>
    <w:rsid w:val="00564054"/>
    <w:rsid w:val="005644D4"/>
    <w:rsid w:val="005650EF"/>
    <w:rsid w:val="0056596C"/>
    <w:rsid w:val="00566239"/>
    <w:rsid w:val="00566B72"/>
    <w:rsid w:val="00566FEE"/>
    <w:rsid w:val="005677C7"/>
    <w:rsid w:val="00573D8A"/>
    <w:rsid w:val="005762FF"/>
    <w:rsid w:val="005766F4"/>
    <w:rsid w:val="00576A29"/>
    <w:rsid w:val="00576A97"/>
    <w:rsid w:val="00576ABB"/>
    <w:rsid w:val="00577712"/>
    <w:rsid w:val="00577B8D"/>
    <w:rsid w:val="00577FBA"/>
    <w:rsid w:val="00580018"/>
    <w:rsid w:val="005800D3"/>
    <w:rsid w:val="005804B5"/>
    <w:rsid w:val="005811A6"/>
    <w:rsid w:val="00583964"/>
    <w:rsid w:val="00583F6B"/>
    <w:rsid w:val="00584B34"/>
    <w:rsid w:val="005863AC"/>
    <w:rsid w:val="005864B1"/>
    <w:rsid w:val="00586A6E"/>
    <w:rsid w:val="00586E0F"/>
    <w:rsid w:val="00587083"/>
    <w:rsid w:val="00591121"/>
    <w:rsid w:val="0059190E"/>
    <w:rsid w:val="0059452A"/>
    <w:rsid w:val="005958A0"/>
    <w:rsid w:val="00597098"/>
    <w:rsid w:val="00597549"/>
    <w:rsid w:val="005A0A70"/>
    <w:rsid w:val="005A2FA9"/>
    <w:rsid w:val="005A36EA"/>
    <w:rsid w:val="005A4109"/>
    <w:rsid w:val="005B00A7"/>
    <w:rsid w:val="005B1562"/>
    <w:rsid w:val="005B1572"/>
    <w:rsid w:val="005B17D1"/>
    <w:rsid w:val="005B6674"/>
    <w:rsid w:val="005B7354"/>
    <w:rsid w:val="005C0202"/>
    <w:rsid w:val="005C12AC"/>
    <w:rsid w:val="005C2564"/>
    <w:rsid w:val="005C3F8F"/>
    <w:rsid w:val="005C4BA6"/>
    <w:rsid w:val="005D12A1"/>
    <w:rsid w:val="005D2DA4"/>
    <w:rsid w:val="005D3A51"/>
    <w:rsid w:val="005D4103"/>
    <w:rsid w:val="005D4C20"/>
    <w:rsid w:val="005D529F"/>
    <w:rsid w:val="005D5AB9"/>
    <w:rsid w:val="005D71CA"/>
    <w:rsid w:val="005D76F2"/>
    <w:rsid w:val="005D7AFD"/>
    <w:rsid w:val="005E0B1A"/>
    <w:rsid w:val="005E0C62"/>
    <w:rsid w:val="005E1CA7"/>
    <w:rsid w:val="005E267B"/>
    <w:rsid w:val="005E5978"/>
    <w:rsid w:val="005E62FE"/>
    <w:rsid w:val="005F097A"/>
    <w:rsid w:val="005F0B00"/>
    <w:rsid w:val="005F1860"/>
    <w:rsid w:val="005F2248"/>
    <w:rsid w:val="005F2730"/>
    <w:rsid w:val="005F2843"/>
    <w:rsid w:val="005F3DBA"/>
    <w:rsid w:val="005F4980"/>
    <w:rsid w:val="005F59B3"/>
    <w:rsid w:val="005F6E96"/>
    <w:rsid w:val="0060310E"/>
    <w:rsid w:val="0060328A"/>
    <w:rsid w:val="00603829"/>
    <w:rsid w:val="00605635"/>
    <w:rsid w:val="00605712"/>
    <w:rsid w:val="00605EB7"/>
    <w:rsid w:val="00610160"/>
    <w:rsid w:val="006109A4"/>
    <w:rsid w:val="006130FC"/>
    <w:rsid w:val="0061337D"/>
    <w:rsid w:val="00614D2B"/>
    <w:rsid w:val="00615E73"/>
    <w:rsid w:val="00616AA3"/>
    <w:rsid w:val="00617381"/>
    <w:rsid w:val="00617F9B"/>
    <w:rsid w:val="0062018A"/>
    <w:rsid w:val="00620875"/>
    <w:rsid w:val="00621466"/>
    <w:rsid w:val="00621ED6"/>
    <w:rsid w:val="006236F3"/>
    <w:rsid w:val="006246DA"/>
    <w:rsid w:val="00626679"/>
    <w:rsid w:val="0062670A"/>
    <w:rsid w:val="00627249"/>
    <w:rsid w:val="00630980"/>
    <w:rsid w:val="00630A2B"/>
    <w:rsid w:val="00630FBC"/>
    <w:rsid w:val="006321F3"/>
    <w:rsid w:val="006328D6"/>
    <w:rsid w:val="00632A85"/>
    <w:rsid w:val="00633611"/>
    <w:rsid w:val="00633FA0"/>
    <w:rsid w:val="00635B1F"/>
    <w:rsid w:val="00635B25"/>
    <w:rsid w:val="00637FCE"/>
    <w:rsid w:val="00645A4C"/>
    <w:rsid w:val="00647A04"/>
    <w:rsid w:val="00647A71"/>
    <w:rsid w:val="0065162C"/>
    <w:rsid w:val="006528A9"/>
    <w:rsid w:val="00653412"/>
    <w:rsid w:val="00653F94"/>
    <w:rsid w:val="0065422A"/>
    <w:rsid w:val="00660DB4"/>
    <w:rsid w:val="006610E6"/>
    <w:rsid w:val="00661C5F"/>
    <w:rsid w:val="006620E6"/>
    <w:rsid w:val="00662E24"/>
    <w:rsid w:val="006653ED"/>
    <w:rsid w:val="00667CD3"/>
    <w:rsid w:val="00667F0F"/>
    <w:rsid w:val="0067066D"/>
    <w:rsid w:val="00671577"/>
    <w:rsid w:val="006743EB"/>
    <w:rsid w:val="00675240"/>
    <w:rsid w:val="00675A6E"/>
    <w:rsid w:val="00675C2B"/>
    <w:rsid w:val="00676036"/>
    <w:rsid w:val="00677C1B"/>
    <w:rsid w:val="00680D75"/>
    <w:rsid w:val="00682577"/>
    <w:rsid w:val="00683B4A"/>
    <w:rsid w:val="00683B4F"/>
    <w:rsid w:val="00686F1D"/>
    <w:rsid w:val="006873DE"/>
    <w:rsid w:val="00690A44"/>
    <w:rsid w:val="0069142D"/>
    <w:rsid w:val="00692815"/>
    <w:rsid w:val="00692AE3"/>
    <w:rsid w:val="006936F8"/>
    <w:rsid w:val="006946C1"/>
    <w:rsid w:val="006947D1"/>
    <w:rsid w:val="00696939"/>
    <w:rsid w:val="006976B4"/>
    <w:rsid w:val="006A0983"/>
    <w:rsid w:val="006A0FD5"/>
    <w:rsid w:val="006A1BB3"/>
    <w:rsid w:val="006A26CE"/>
    <w:rsid w:val="006A44F4"/>
    <w:rsid w:val="006A4C08"/>
    <w:rsid w:val="006A528F"/>
    <w:rsid w:val="006A5F9C"/>
    <w:rsid w:val="006A6609"/>
    <w:rsid w:val="006B0115"/>
    <w:rsid w:val="006B0D78"/>
    <w:rsid w:val="006B23CE"/>
    <w:rsid w:val="006B26EA"/>
    <w:rsid w:val="006B3ED1"/>
    <w:rsid w:val="006B45A8"/>
    <w:rsid w:val="006B4EE2"/>
    <w:rsid w:val="006B63F4"/>
    <w:rsid w:val="006B676C"/>
    <w:rsid w:val="006B74FD"/>
    <w:rsid w:val="006B7BE4"/>
    <w:rsid w:val="006C0C25"/>
    <w:rsid w:val="006C0FAF"/>
    <w:rsid w:val="006C14F8"/>
    <w:rsid w:val="006C1E91"/>
    <w:rsid w:val="006C2F1D"/>
    <w:rsid w:val="006C4E50"/>
    <w:rsid w:val="006C645B"/>
    <w:rsid w:val="006C6D72"/>
    <w:rsid w:val="006D0058"/>
    <w:rsid w:val="006D0B67"/>
    <w:rsid w:val="006D17CE"/>
    <w:rsid w:val="006D18AA"/>
    <w:rsid w:val="006D2BF0"/>
    <w:rsid w:val="006D5070"/>
    <w:rsid w:val="006D509D"/>
    <w:rsid w:val="006D68E5"/>
    <w:rsid w:val="006D7AE7"/>
    <w:rsid w:val="006E0263"/>
    <w:rsid w:val="006E0A2A"/>
    <w:rsid w:val="006E1AD7"/>
    <w:rsid w:val="006E2521"/>
    <w:rsid w:val="006E3821"/>
    <w:rsid w:val="006E3964"/>
    <w:rsid w:val="006E65EF"/>
    <w:rsid w:val="006E7D66"/>
    <w:rsid w:val="006F0023"/>
    <w:rsid w:val="006F0AA9"/>
    <w:rsid w:val="006F1887"/>
    <w:rsid w:val="006F2688"/>
    <w:rsid w:val="006F3446"/>
    <w:rsid w:val="006F34D4"/>
    <w:rsid w:val="006F5E42"/>
    <w:rsid w:val="006F6103"/>
    <w:rsid w:val="006F7FBD"/>
    <w:rsid w:val="00700AEF"/>
    <w:rsid w:val="00701B18"/>
    <w:rsid w:val="007031A6"/>
    <w:rsid w:val="00704DF0"/>
    <w:rsid w:val="00705716"/>
    <w:rsid w:val="00705A0C"/>
    <w:rsid w:val="00707612"/>
    <w:rsid w:val="00707AC7"/>
    <w:rsid w:val="00711153"/>
    <w:rsid w:val="007112F7"/>
    <w:rsid w:val="007118CA"/>
    <w:rsid w:val="007147A9"/>
    <w:rsid w:val="00714DAF"/>
    <w:rsid w:val="00714F05"/>
    <w:rsid w:val="0071555C"/>
    <w:rsid w:val="00715673"/>
    <w:rsid w:val="00716AA0"/>
    <w:rsid w:val="00717152"/>
    <w:rsid w:val="007179BF"/>
    <w:rsid w:val="00720524"/>
    <w:rsid w:val="00720894"/>
    <w:rsid w:val="007215D0"/>
    <w:rsid w:val="00721C4F"/>
    <w:rsid w:val="00721EFA"/>
    <w:rsid w:val="007232D3"/>
    <w:rsid w:val="00724645"/>
    <w:rsid w:val="00725A6F"/>
    <w:rsid w:val="00725C63"/>
    <w:rsid w:val="00730346"/>
    <w:rsid w:val="00731967"/>
    <w:rsid w:val="007319F8"/>
    <w:rsid w:val="0073234F"/>
    <w:rsid w:val="00732CD9"/>
    <w:rsid w:val="007330A4"/>
    <w:rsid w:val="007330FF"/>
    <w:rsid w:val="00733310"/>
    <w:rsid w:val="00733C16"/>
    <w:rsid w:val="0073614B"/>
    <w:rsid w:val="00737407"/>
    <w:rsid w:val="007419E6"/>
    <w:rsid w:val="00742213"/>
    <w:rsid w:val="00742FEC"/>
    <w:rsid w:val="00743E9C"/>
    <w:rsid w:val="00743F36"/>
    <w:rsid w:val="00744093"/>
    <w:rsid w:val="00745100"/>
    <w:rsid w:val="00745581"/>
    <w:rsid w:val="00745F44"/>
    <w:rsid w:val="00746A15"/>
    <w:rsid w:val="007471E1"/>
    <w:rsid w:val="00751CFB"/>
    <w:rsid w:val="00751D19"/>
    <w:rsid w:val="0075219C"/>
    <w:rsid w:val="007553BC"/>
    <w:rsid w:val="007553C6"/>
    <w:rsid w:val="00757DA1"/>
    <w:rsid w:val="0076027F"/>
    <w:rsid w:val="007606CE"/>
    <w:rsid w:val="00761561"/>
    <w:rsid w:val="00761925"/>
    <w:rsid w:val="00761B97"/>
    <w:rsid w:val="00764FC9"/>
    <w:rsid w:val="0076579E"/>
    <w:rsid w:val="00765992"/>
    <w:rsid w:val="00766085"/>
    <w:rsid w:val="007672CC"/>
    <w:rsid w:val="00772B43"/>
    <w:rsid w:val="00774888"/>
    <w:rsid w:val="00775E81"/>
    <w:rsid w:val="00776033"/>
    <w:rsid w:val="007770B4"/>
    <w:rsid w:val="00780167"/>
    <w:rsid w:val="00780409"/>
    <w:rsid w:val="00780DD9"/>
    <w:rsid w:val="00780E78"/>
    <w:rsid w:val="00781A3F"/>
    <w:rsid w:val="007824D4"/>
    <w:rsid w:val="007832A2"/>
    <w:rsid w:val="00783F6F"/>
    <w:rsid w:val="00784E2B"/>
    <w:rsid w:val="0079033C"/>
    <w:rsid w:val="00791559"/>
    <w:rsid w:val="007922CB"/>
    <w:rsid w:val="00792AF1"/>
    <w:rsid w:val="00793D58"/>
    <w:rsid w:val="00793FBA"/>
    <w:rsid w:val="0079523C"/>
    <w:rsid w:val="0079626E"/>
    <w:rsid w:val="007964EF"/>
    <w:rsid w:val="00796B4B"/>
    <w:rsid w:val="00796E5C"/>
    <w:rsid w:val="007A0412"/>
    <w:rsid w:val="007A0DA8"/>
    <w:rsid w:val="007A0DF1"/>
    <w:rsid w:val="007A1DB2"/>
    <w:rsid w:val="007A2CDC"/>
    <w:rsid w:val="007A34E9"/>
    <w:rsid w:val="007A3BE3"/>
    <w:rsid w:val="007A3D33"/>
    <w:rsid w:val="007A69D0"/>
    <w:rsid w:val="007A6DC7"/>
    <w:rsid w:val="007A7555"/>
    <w:rsid w:val="007A7DEB"/>
    <w:rsid w:val="007B02D6"/>
    <w:rsid w:val="007B0B4F"/>
    <w:rsid w:val="007B10DD"/>
    <w:rsid w:val="007B2FBD"/>
    <w:rsid w:val="007B30EB"/>
    <w:rsid w:val="007B3C3B"/>
    <w:rsid w:val="007B7A8C"/>
    <w:rsid w:val="007B7CFD"/>
    <w:rsid w:val="007C15F1"/>
    <w:rsid w:val="007C173D"/>
    <w:rsid w:val="007C44DC"/>
    <w:rsid w:val="007C4EE5"/>
    <w:rsid w:val="007C7798"/>
    <w:rsid w:val="007C7A34"/>
    <w:rsid w:val="007D0267"/>
    <w:rsid w:val="007D21DD"/>
    <w:rsid w:val="007D26B3"/>
    <w:rsid w:val="007D3E56"/>
    <w:rsid w:val="007D4C83"/>
    <w:rsid w:val="007D6CFB"/>
    <w:rsid w:val="007D6E24"/>
    <w:rsid w:val="007D747C"/>
    <w:rsid w:val="007D7632"/>
    <w:rsid w:val="007E013D"/>
    <w:rsid w:val="007E149F"/>
    <w:rsid w:val="007E187A"/>
    <w:rsid w:val="007E25EF"/>
    <w:rsid w:val="007E3B38"/>
    <w:rsid w:val="007E49DB"/>
    <w:rsid w:val="007E5478"/>
    <w:rsid w:val="007E6019"/>
    <w:rsid w:val="007E623E"/>
    <w:rsid w:val="007E65B4"/>
    <w:rsid w:val="007E69F0"/>
    <w:rsid w:val="007E6B25"/>
    <w:rsid w:val="007E6D34"/>
    <w:rsid w:val="007F01BB"/>
    <w:rsid w:val="007F1539"/>
    <w:rsid w:val="007F2917"/>
    <w:rsid w:val="007F4ED7"/>
    <w:rsid w:val="007F5948"/>
    <w:rsid w:val="0080245E"/>
    <w:rsid w:val="00802782"/>
    <w:rsid w:val="008028F0"/>
    <w:rsid w:val="00804228"/>
    <w:rsid w:val="00804392"/>
    <w:rsid w:val="008045FA"/>
    <w:rsid w:val="00804C63"/>
    <w:rsid w:val="00804D37"/>
    <w:rsid w:val="008104AF"/>
    <w:rsid w:val="008107E7"/>
    <w:rsid w:val="00810835"/>
    <w:rsid w:val="00813729"/>
    <w:rsid w:val="00813732"/>
    <w:rsid w:val="008154B1"/>
    <w:rsid w:val="00817EE6"/>
    <w:rsid w:val="008200D0"/>
    <w:rsid w:val="00820508"/>
    <w:rsid w:val="00821C92"/>
    <w:rsid w:val="00821FEC"/>
    <w:rsid w:val="0082302D"/>
    <w:rsid w:val="00823961"/>
    <w:rsid w:val="008239C2"/>
    <w:rsid w:val="00824E7A"/>
    <w:rsid w:val="008268A0"/>
    <w:rsid w:val="008277BA"/>
    <w:rsid w:val="00827FB9"/>
    <w:rsid w:val="00832257"/>
    <w:rsid w:val="00832CD4"/>
    <w:rsid w:val="00832E89"/>
    <w:rsid w:val="00834669"/>
    <w:rsid w:val="00836126"/>
    <w:rsid w:val="00837FC4"/>
    <w:rsid w:val="0084250A"/>
    <w:rsid w:val="00843D1F"/>
    <w:rsid w:val="00843D4D"/>
    <w:rsid w:val="00846EE5"/>
    <w:rsid w:val="0084737E"/>
    <w:rsid w:val="00847D53"/>
    <w:rsid w:val="00850497"/>
    <w:rsid w:val="00850510"/>
    <w:rsid w:val="0085236F"/>
    <w:rsid w:val="0085321C"/>
    <w:rsid w:val="008555AF"/>
    <w:rsid w:val="00855D97"/>
    <w:rsid w:val="0085688E"/>
    <w:rsid w:val="00857329"/>
    <w:rsid w:val="00857FC4"/>
    <w:rsid w:val="008618F7"/>
    <w:rsid w:val="008621B4"/>
    <w:rsid w:val="00862D53"/>
    <w:rsid w:val="008655D0"/>
    <w:rsid w:val="00866672"/>
    <w:rsid w:val="0087020F"/>
    <w:rsid w:val="008713C6"/>
    <w:rsid w:val="0087252F"/>
    <w:rsid w:val="00872831"/>
    <w:rsid w:val="00872E99"/>
    <w:rsid w:val="008731B0"/>
    <w:rsid w:val="008739C0"/>
    <w:rsid w:val="00876528"/>
    <w:rsid w:val="00877118"/>
    <w:rsid w:val="00877334"/>
    <w:rsid w:val="00877360"/>
    <w:rsid w:val="00881BFF"/>
    <w:rsid w:val="008828E6"/>
    <w:rsid w:val="00883CA9"/>
    <w:rsid w:val="008863F0"/>
    <w:rsid w:val="00887543"/>
    <w:rsid w:val="0089130D"/>
    <w:rsid w:val="00892115"/>
    <w:rsid w:val="0089698A"/>
    <w:rsid w:val="00896D59"/>
    <w:rsid w:val="00897812"/>
    <w:rsid w:val="008A0408"/>
    <w:rsid w:val="008A25AD"/>
    <w:rsid w:val="008A32DC"/>
    <w:rsid w:val="008A3C51"/>
    <w:rsid w:val="008A5C6F"/>
    <w:rsid w:val="008A6979"/>
    <w:rsid w:val="008A771A"/>
    <w:rsid w:val="008B028D"/>
    <w:rsid w:val="008B07EC"/>
    <w:rsid w:val="008B10B9"/>
    <w:rsid w:val="008B1E98"/>
    <w:rsid w:val="008B211E"/>
    <w:rsid w:val="008B2902"/>
    <w:rsid w:val="008B3741"/>
    <w:rsid w:val="008B3794"/>
    <w:rsid w:val="008B413B"/>
    <w:rsid w:val="008B674B"/>
    <w:rsid w:val="008B681E"/>
    <w:rsid w:val="008C0246"/>
    <w:rsid w:val="008C12C5"/>
    <w:rsid w:val="008C17B2"/>
    <w:rsid w:val="008C3307"/>
    <w:rsid w:val="008C3649"/>
    <w:rsid w:val="008C4BD3"/>
    <w:rsid w:val="008C4EB5"/>
    <w:rsid w:val="008C6745"/>
    <w:rsid w:val="008C6A93"/>
    <w:rsid w:val="008C6EBD"/>
    <w:rsid w:val="008C7255"/>
    <w:rsid w:val="008D005C"/>
    <w:rsid w:val="008D1180"/>
    <w:rsid w:val="008D1993"/>
    <w:rsid w:val="008D26BC"/>
    <w:rsid w:val="008D2F3E"/>
    <w:rsid w:val="008D4303"/>
    <w:rsid w:val="008D495A"/>
    <w:rsid w:val="008D50FA"/>
    <w:rsid w:val="008E07AE"/>
    <w:rsid w:val="008E3167"/>
    <w:rsid w:val="008E4574"/>
    <w:rsid w:val="008E5E9B"/>
    <w:rsid w:val="008E5EAD"/>
    <w:rsid w:val="008E6CE8"/>
    <w:rsid w:val="008E7AEC"/>
    <w:rsid w:val="008F1CC5"/>
    <w:rsid w:val="008F5090"/>
    <w:rsid w:val="008F5B75"/>
    <w:rsid w:val="008F5DEB"/>
    <w:rsid w:val="008F6A33"/>
    <w:rsid w:val="008F74FD"/>
    <w:rsid w:val="009016EC"/>
    <w:rsid w:val="00901751"/>
    <w:rsid w:val="00902377"/>
    <w:rsid w:val="009024B3"/>
    <w:rsid w:val="00903C48"/>
    <w:rsid w:val="0090543F"/>
    <w:rsid w:val="00905864"/>
    <w:rsid w:val="00907FBB"/>
    <w:rsid w:val="00910F86"/>
    <w:rsid w:val="009118AE"/>
    <w:rsid w:val="00911B15"/>
    <w:rsid w:val="00912041"/>
    <w:rsid w:val="00912160"/>
    <w:rsid w:val="00913EB5"/>
    <w:rsid w:val="00914442"/>
    <w:rsid w:val="00915878"/>
    <w:rsid w:val="00915F2B"/>
    <w:rsid w:val="009167B7"/>
    <w:rsid w:val="00916999"/>
    <w:rsid w:val="009175A6"/>
    <w:rsid w:val="00917B71"/>
    <w:rsid w:val="00920410"/>
    <w:rsid w:val="00922074"/>
    <w:rsid w:val="009232F1"/>
    <w:rsid w:val="009236C4"/>
    <w:rsid w:val="00923A5D"/>
    <w:rsid w:val="009246FF"/>
    <w:rsid w:val="009252E4"/>
    <w:rsid w:val="00926FD0"/>
    <w:rsid w:val="0092797E"/>
    <w:rsid w:val="00927EA5"/>
    <w:rsid w:val="009308B6"/>
    <w:rsid w:val="00930BE0"/>
    <w:rsid w:val="009313A3"/>
    <w:rsid w:val="009319BE"/>
    <w:rsid w:val="00932DF9"/>
    <w:rsid w:val="00933785"/>
    <w:rsid w:val="00936623"/>
    <w:rsid w:val="00941BB8"/>
    <w:rsid w:val="00941D0F"/>
    <w:rsid w:val="00942138"/>
    <w:rsid w:val="009424A4"/>
    <w:rsid w:val="009434E0"/>
    <w:rsid w:val="009438F0"/>
    <w:rsid w:val="00950BAC"/>
    <w:rsid w:val="00951E7F"/>
    <w:rsid w:val="00952096"/>
    <w:rsid w:val="0095230C"/>
    <w:rsid w:val="00952F11"/>
    <w:rsid w:val="009530A2"/>
    <w:rsid w:val="0095378E"/>
    <w:rsid w:val="00954707"/>
    <w:rsid w:val="00956B0F"/>
    <w:rsid w:val="009578D2"/>
    <w:rsid w:val="0096055E"/>
    <w:rsid w:val="009609AF"/>
    <w:rsid w:val="00962744"/>
    <w:rsid w:val="0096501F"/>
    <w:rsid w:val="0096566D"/>
    <w:rsid w:val="00966469"/>
    <w:rsid w:val="00966891"/>
    <w:rsid w:val="00966C98"/>
    <w:rsid w:val="009674AD"/>
    <w:rsid w:val="009709BD"/>
    <w:rsid w:val="00970E86"/>
    <w:rsid w:val="00970F84"/>
    <w:rsid w:val="009715A4"/>
    <w:rsid w:val="00972255"/>
    <w:rsid w:val="00972A8F"/>
    <w:rsid w:val="00973FF7"/>
    <w:rsid w:val="009749D9"/>
    <w:rsid w:val="009757BC"/>
    <w:rsid w:val="009770D3"/>
    <w:rsid w:val="0097735A"/>
    <w:rsid w:val="00981728"/>
    <w:rsid w:val="00982C04"/>
    <w:rsid w:val="00983296"/>
    <w:rsid w:val="009833CF"/>
    <w:rsid w:val="0098448C"/>
    <w:rsid w:val="00985845"/>
    <w:rsid w:val="00990DF8"/>
    <w:rsid w:val="009929FE"/>
    <w:rsid w:val="00993309"/>
    <w:rsid w:val="00993F64"/>
    <w:rsid w:val="009944EF"/>
    <w:rsid w:val="009951F3"/>
    <w:rsid w:val="009952FE"/>
    <w:rsid w:val="009969BD"/>
    <w:rsid w:val="009974DE"/>
    <w:rsid w:val="009A05BA"/>
    <w:rsid w:val="009A22B5"/>
    <w:rsid w:val="009A436C"/>
    <w:rsid w:val="009A4B30"/>
    <w:rsid w:val="009A67BC"/>
    <w:rsid w:val="009B0416"/>
    <w:rsid w:val="009B1F24"/>
    <w:rsid w:val="009B3A96"/>
    <w:rsid w:val="009B4A81"/>
    <w:rsid w:val="009B6253"/>
    <w:rsid w:val="009B6388"/>
    <w:rsid w:val="009B73A7"/>
    <w:rsid w:val="009B76AE"/>
    <w:rsid w:val="009B7813"/>
    <w:rsid w:val="009C0EDD"/>
    <w:rsid w:val="009C121F"/>
    <w:rsid w:val="009C1663"/>
    <w:rsid w:val="009C1873"/>
    <w:rsid w:val="009C1B31"/>
    <w:rsid w:val="009C2C81"/>
    <w:rsid w:val="009C4185"/>
    <w:rsid w:val="009C4C45"/>
    <w:rsid w:val="009C5021"/>
    <w:rsid w:val="009C5E9D"/>
    <w:rsid w:val="009C6283"/>
    <w:rsid w:val="009D1CD6"/>
    <w:rsid w:val="009D1E92"/>
    <w:rsid w:val="009D2B92"/>
    <w:rsid w:val="009D2C2F"/>
    <w:rsid w:val="009D482A"/>
    <w:rsid w:val="009D6117"/>
    <w:rsid w:val="009D66F3"/>
    <w:rsid w:val="009D6E0B"/>
    <w:rsid w:val="009E03B8"/>
    <w:rsid w:val="009E2057"/>
    <w:rsid w:val="009E292E"/>
    <w:rsid w:val="009E4217"/>
    <w:rsid w:val="009E4567"/>
    <w:rsid w:val="009E4771"/>
    <w:rsid w:val="009E55BC"/>
    <w:rsid w:val="009E57EF"/>
    <w:rsid w:val="009E5DA6"/>
    <w:rsid w:val="009E6B40"/>
    <w:rsid w:val="009F08D4"/>
    <w:rsid w:val="009F14AF"/>
    <w:rsid w:val="009F1BB4"/>
    <w:rsid w:val="009F270C"/>
    <w:rsid w:val="009F381C"/>
    <w:rsid w:val="009F3ACA"/>
    <w:rsid w:val="009F3DA8"/>
    <w:rsid w:val="009F5A1D"/>
    <w:rsid w:val="009F679B"/>
    <w:rsid w:val="009F7324"/>
    <w:rsid w:val="009F7591"/>
    <w:rsid w:val="009F7BB7"/>
    <w:rsid w:val="00A001BC"/>
    <w:rsid w:val="00A00CFC"/>
    <w:rsid w:val="00A02189"/>
    <w:rsid w:val="00A02F07"/>
    <w:rsid w:val="00A03DD0"/>
    <w:rsid w:val="00A04102"/>
    <w:rsid w:val="00A0410D"/>
    <w:rsid w:val="00A07082"/>
    <w:rsid w:val="00A07742"/>
    <w:rsid w:val="00A07989"/>
    <w:rsid w:val="00A17376"/>
    <w:rsid w:val="00A21121"/>
    <w:rsid w:val="00A22893"/>
    <w:rsid w:val="00A23039"/>
    <w:rsid w:val="00A233C6"/>
    <w:rsid w:val="00A23ABD"/>
    <w:rsid w:val="00A24BF4"/>
    <w:rsid w:val="00A263A9"/>
    <w:rsid w:val="00A26DA3"/>
    <w:rsid w:val="00A27199"/>
    <w:rsid w:val="00A271B0"/>
    <w:rsid w:val="00A27B82"/>
    <w:rsid w:val="00A3032E"/>
    <w:rsid w:val="00A30838"/>
    <w:rsid w:val="00A31E23"/>
    <w:rsid w:val="00A3565C"/>
    <w:rsid w:val="00A3596B"/>
    <w:rsid w:val="00A36916"/>
    <w:rsid w:val="00A369D0"/>
    <w:rsid w:val="00A3721D"/>
    <w:rsid w:val="00A438F9"/>
    <w:rsid w:val="00A44DB8"/>
    <w:rsid w:val="00A45A5E"/>
    <w:rsid w:val="00A45EA6"/>
    <w:rsid w:val="00A45F0B"/>
    <w:rsid w:val="00A46688"/>
    <w:rsid w:val="00A469EC"/>
    <w:rsid w:val="00A46AC4"/>
    <w:rsid w:val="00A53CBA"/>
    <w:rsid w:val="00A55B88"/>
    <w:rsid w:val="00A56562"/>
    <w:rsid w:val="00A57A5E"/>
    <w:rsid w:val="00A57B1E"/>
    <w:rsid w:val="00A6028B"/>
    <w:rsid w:val="00A614BE"/>
    <w:rsid w:val="00A61EF1"/>
    <w:rsid w:val="00A627E0"/>
    <w:rsid w:val="00A62FDB"/>
    <w:rsid w:val="00A6322B"/>
    <w:rsid w:val="00A63BD8"/>
    <w:rsid w:val="00A65C0F"/>
    <w:rsid w:val="00A70D01"/>
    <w:rsid w:val="00A70EB8"/>
    <w:rsid w:val="00A7169D"/>
    <w:rsid w:val="00A71F0F"/>
    <w:rsid w:val="00A73DBD"/>
    <w:rsid w:val="00A7413D"/>
    <w:rsid w:val="00A74C55"/>
    <w:rsid w:val="00A750F1"/>
    <w:rsid w:val="00A826E0"/>
    <w:rsid w:val="00A83545"/>
    <w:rsid w:val="00A844B1"/>
    <w:rsid w:val="00A84673"/>
    <w:rsid w:val="00A85040"/>
    <w:rsid w:val="00A852C9"/>
    <w:rsid w:val="00A8664C"/>
    <w:rsid w:val="00A87A37"/>
    <w:rsid w:val="00A916AD"/>
    <w:rsid w:val="00A946D9"/>
    <w:rsid w:val="00A94A63"/>
    <w:rsid w:val="00A9508A"/>
    <w:rsid w:val="00A96961"/>
    <w:rsid w:val="00A96F99"/>
    <w:rsid w:val="00AA045F"/>
    <w:rsid w:val="00AA0F30"/>
    <w:rsid w:val="00AA3BC1"/>
    <w:rsid w:val="00AA54B3"/>
    <w:rsid w:val="00AA7FBF"/>
    <w:rsid w:val="00AB1CFB"/>
    <w:rsid w:val="00AB43EE"/>
    <w:rsid w:val="00AB46F8"/>
    <w:rsid w:val="00AC0657"/>
    <w:rsid w:val="00AC170B"/>
    <w:rsid w:val="00AC533C"/>
    <w:rsid w:val="00AC61DC"/>
    <w:rsid w:val="00AC66D5"/>
    <w:rsid w:val="00AC724B"/>
    <w:rsid w:val="00AD00BC"/>
    <w:rsid w:val="00AD0AB6"/>
    <w:rsid w:val="00AD1E2E"/>
    <w:rsid w:val="00AD2A41"/>
    <w:rsid w:val="00AD2AA2"/>
    <w:rsid w:val="00AD2D1A"/>
    <w:rsid w:val="00AD3401"/>
    <w:rsid w:val="00AD34C1"/>
    <w:rsid w:val="00AD4968"/>
    <w:rsid w:val="00AD4E48"/>
    <w:rsid w:val="00AD5214"/>
    <w:rsid w:val="00AD52EA"/>
    <w:rsid w:val="00AD5B1A"/>
    <w:rsid w:val="00AD6506"/>
    <w:rsid w:val="00AD7AE3"/>
    <w:rsid w:val="00AE0F97"/>
    <w:rsid w:val="00AE36C3"/>
    <w:rsid w:val="00AE48E3"/>
    <w:rsid w:val="00AE4AAA"/>
    <w:rsid w:val="00AE4BF3"/>
    <w:rsid w:val="00AE4F3C"/>
    <w:rsid w:val="00AF1051"/>
    <w:rsid w:val="00AF2BC4"/>
    <w:rsid w:val="00AF407D"/>
    <w:rsid w:val="00AF521E"/>
    <w:rsid w:val="00AF5EF6"/>
    <w:rsid w:val="00B015E8"/>
    <w:rsid w:val="00B0297F"/>
    <w:rsid w:val="00B0347F"/>
    <w:rsid w:val="00B043C2"/>
    <w:rsid w:val="00B05A20"/>
    <w:rsid w:val="00B07F45"/>
    <w:rsid w:val="00B114E7"/>
    <w:rsid w:val="00B1203B"/>
    <w:rsid w:val="00B1328E"/>
    <w:rsid w:val="00B13F91"/>
    <w:rsid w:val="00B17988"/>
    <w:rsid w:val="00B21F00"/>
    <w:rsid w:val="00B21FC0"/>
    <w:rsid w:val="00B225F9"/>
    <w:rsid w:val="00B22886"/>
    <w:rsid w:val="00B234E9"/>
    <w:rsid w:val="00B254D8"/>
    <w:rsid w:val="00B259E7"/>
    <w:rsid w:val="00B30320"/>
    <w:rsid w:val="00B30DEB"/>
    <w:rsid w:val="00B31C11"/>
    <w:rsid w:val="00B31F85"/>
    <w:rsid w:val="00B36283"/>
    <w:rsid w:val="00B36C16"/>
    <w:rsid w:val="00B3761B"/>
    <w:rsid w:val="00B439F9"/>
    <w:rsid w:val="00B47390"/>
    <w:rsid w:val="00B47ACF"/>
    <w:rsid w:val="00B51295"/>
    <w:rsid w:val="00B519E8"/>
    <w:rsid w:val="00B51A3E"/>
    <w:rsid w:val="00B53122"/>
    <w:rsid w:val="00B53241"/>
    <w:rsid w:val="00B54144"/>
    <w:rsid w:val="00B54871"/>
    <w:rsid w:val="00B548BE"/>
    <w:rsid w:val="00B56CD4"/>
    <w:rsid w:val="00B57748"/>
    <w:rsid w:val="00B57CC6"/>
    <w:rsid w:val="00B60634"/>
    <w:rsid w:val="00B61A99"/>
    <w:rsid w:val="00B61B7D"/>
    <w:rsid w:val="00B61DE0"/>
    <w:rsid w:val="00B61FE2"/>
    <w:rsid w:val="00B62077"/>
    <w:rsid w:val="00B6243A"/>
    <w:rsid w:val="00B62ECA"/>
    <w:rsid w:val="00B6344A"/>
    <w:rsid w:val="00B63F4E"/>
    <w:rsid w:val="00B64A36"/>
    <w:rsid w:val="00B65CF5"/>
    <w:rsid w:val="00B65F8E"/>
    <w:rsid w:val="00B67B8B"/>
    <w:rsid w:val="00B71962"/>
    <w:rsid w:val="00B71E42"/>
    <w:rsid w:val="00B73963"/>
    <w:rsid w:val="00B753C0"/>
    <w:rsid w:val="00B76500"/>
    <w:rsid w:val="00B76EEC"/>
    <w:rsid w:val="00B80943"/>
    <w:rsid w:val="00B8098F"/>
    <w:rsid w:val="00B80ED5"/>
    <w:rsid w:val="00B80FC8"/>
    <w:rsid w:val="00B81D63"/>
    <w:rsid w:val="00B82370"/>
    <w:rsid w:val="00B82708"/>
    <w:rsid w:val="00B83316"/>
    <w:rsid w:val="00B835D6"/>
    <w:rsid w:val="00B83A46"/>
    <w:rsid w:val="00B85F2F"/>
    <w:rsid w:val="00B871DA"/>
    <w:rsid w:val="00B9033F"/>
    <w:rsid w:val="00B9186F"/>
    <w:rsid w:val="00B92FD1"/>
    <w:rsid w:val="00B933F9"/>
    <w:rsid w:val="00B93D3E"/>
    <w:rsid w:val="00B94659"/>
    <w:rsid w:val="00B95CBD"/>
    <w:rsid w:val="00B95DE3"/>
    <w:rsid w:val="00B96E3F"/>
    <w:rsid w:val="00B975B6"/>
    <w:rsid w:val="00BA1248"/>
    <w:rsid w:val="00BA1474"/>
    <w:rsid w:val="00BA2453"/>
    <w:rsid w:val="00BA3426"/>
    <w:rsid w:val="00BA49CB"/>
    <w:rsid w:val="00BA51AA"/>
    <w:rsid w:val="00BA6074"/>
    <w:rsid w:val="00BA65E5"/>
    <w:rsid w:val="00BA665D"/>
    <w:rsid w:val="00BA7103"/>
    <w:rsid w:val="00BB24D3"/>
    <w:rsid w:val="00BB4E99"/>
    <w:rsid w:val="00BB4F4F"/>
    <w:rsid w:val="00BB5325"/>
    <w:rsid w:val="00BB57AE"/>
    <w:rsid w:val="00BB652A"/>
    <w:rsid w:val="00BC037F"/>
    <w:rsid w:val="00BC0FFA"/>
    <w:rsid w:val="00BC16DF"/>
    <w:rsid w:val="00BC51BD"/>
    <w:rsid w:val="00BC5FE5"/>
    <w:rsid w:val="00BC7BCB"/>
    <w:rsid w:val="00BD3B94"/>
    <w:rsid w:val="00BD45BD"/>
    <w:rsid w:val="00BE0950"/>
    <w:rsid w:val="00BE1623"/>
    <w:rsid w:val="00BE4847"/>
    <w:rsid w:val="00BE48CE"/>
    <w:rsid w:val="00BE65DF"/>
    <w:rsid w:val="00BE7BBF"/>
    <w:rsid w:val="00BE7CDD"/>
    <w:rsid w:val="00BF351C"/>
    <w:rsid w:val="00BF4333"/>
    <w:rsid w:val="00BF59F9"/>
    <w:rsid w:val="00BF6E5B"/>
    <w:rsid w:val="00C006D4"/>
    <w:rsid w:val="00C00AD3"/>
    <w:rsid w:val="00C015DC"/>
    <w:rsid w:val="00C03C5E"/>
    <w:rsid w:val="00C06027"/>
    <w:rsid w:val="00C074FE"/>
    <w:rsid w:val="00C0761E"/>
    <w:rsid w:val="00C10811"/>
    <w:rsid w:val="00C10AE5"/>
    <w:rsid w:val="00C116E8"/>
    <w:rsid w:val="00C13A6B"/>
    <w:rsid w:val="00C145A1"/>
    <w:rsid w:val="00C148BC"/>
    <w:rsid w:val="00C1529D"/>
    <w:rsid w:val="00C168C8"/>
    <w:rsid w:val="00C16D4C"/>
    <w:rsid w:val="00C20E4B"/>
    <w:rsid w:val="00C2171C"/>
    <w:rsid w:val="00C22455"/>
    <w:rsid w:val="00C22BF0"/>
    <w:rsid w:val="00C249DB"/>
    <w:rsid w:val="00C25894"/>
    <w:rsid w:val="00C25BF2"/>
    <w:rsid w:val="00C26D2D"/>
    <w:rsid w:val="00C27C00"/>
    <w:rsid w:val="00C30CB6"/>
    <w:rsid w:val="00C30DD0"/>
    <w:rsid w:val="00C31378"/>
    <w:rsid w:val="00C34A2A"/>
    <w:rsid w:val="00C34A6A"/>
    <w:rsid w:val="00C41BAC"/>
    <w:rsid w:val="00C4236E"/>
    <w:rsid w:val="00C44AAD"/>
    <w:rsid w:val="00C4526D"/>
    <w:rsid w:val="00C4762F"/>
    <w:rsid w:val="00C507AD"/>
    <w:rsid w:val="00C5127F"/>
    <w:rsid w:val="00C51C86"/>
    <w:rsid w:val="00C51D83"/>
    <w:rsid w:val="00C53118"/>
    <w:rsid w:val="00C55958"/>
    <w:rsid w:val="00C5666B"/>
    <w:rsid w:val="00C615E0"/>
    <w:rsid w:val="00C628C4"/>
    <w:rsid w:val="00C62E3C"/>
    <w:rsid w:val="00C63D4B"/>
    <w:rsid w:val="00C64373"/>
    <w:rsid w:val="00C65E3D"/>
    <w:rsid w:val="00C666E3"/>
    <w:rsid w:val="00C70435"/>
    <w:rsid w:val="00C71133"/>
    <w:rsid w:val="00C71850"/>
    <w:rsid w:val="00C72EF0"/>
    <w:rsid w:val="00C7327A"/>
    <w:rsid w:val="00C732D5"/>
    <w:rsid w:val="00C7521B"/>
    <w:rsid w:val="00C77935"/>
    <w:rsid w:val="00C80402"/>
    <w:rsid w:val="00C81230"/>
    <w:rsid w:val="00C83EE2"/>
    <w:rsid w:val="00C84933"/>
    <w:rsid w:val="00C851C1"/>
    <w:rsid w:val="00C85423"/>
    <w:rsid w:val="00C868E7"/>
    <w:rsid w:val="00C86C55"/>
    <w:rsid w:val="00C90F9A"/>
    <w:rsid w:val="00C925F9"/>
    <w:rsid w:val="00C92958"/>
    <w:rsid w:val="00C9359A"/>
    <w:rsid w:val="00C942DD"/>
    <w:rsid w:val="00C94B7C"/>
    <w:rsid w:val="00C9607D"/>
    <w:rsid w:val="00C9689B"/>
    <w:rsid w:val="00C96D54"/>
    <w:rsid w:val="00C971D4"/>
    <w:rsid w:val="00C97B0E"/>
    <w:rsid w:val="00CA0BE7"/>
    <w:rsid w:val="00CA2118"/>
    <w:rsid w:val="00CA215B"/>
    <w:rsid w:val="00CA533C"/>
    <w:rsid w:val="00CA62D5"/>
    <w:rsid w:val="00CA7A01"/>
    <w:rsid w:val="00CA7A24"/>
    <w:rsid w:val="00CA7BB7"/>
    <w:rsid w:val="00CB338B"/>
    <w:rsid w:val="00CB42D0"/>
    <w:rsid w:val="00CB58D8"/>
    <w:rsid w:val="00CB5E1C"/>
    <w:rsid w:val="00CB6DF1"/>
    <w:rsid w:val="00CB7169"/>
    <w:rsid w:val="00CC19D9"/>
    <w:rsid w:val="00CC1A14"/>
    <w:rsid w:val="00CC1C68"/>
    <w:rsid w:val="00CC2333"/>
    <w:rsid w:val="00CC3CFD"/>
    <w:rsid w:val="00CC480A"/>
    <w:rsid w:val="00CC54A8"/>
    <w:rsid w:val="00CC5CF4"/>
    <w:rsid w:val="00CC5F16"/>
    <w:rsid w:val="00CC7237"/>
    <w:rsid w:val="00CD00CA"/>
    <w:rsid w:val="00CD01B7"/>
    <w:rsid w:val="00CD3017"/>
    <w:rsid w:val="00CD3190"/>
    <w:rsid w:val="00CD35AC"/>
    <w:rsid w:val="00CD3F9B"/>
    <w:rsid w:val="00CD4C0B"/>
    <w:rsid w:val="00CD5FD1"/>
    <w:rsid w:val="00CE0384"/>
    <w:rsid w:val="00CE0695"/>
    <w:rsid w:val="00CE094C"/>
    <w:rsid w:val="00CE0A47"/>
    <w:rsid w:val="00CE0E0F"/>
    <w:rsid w:val="00CE1677"/>
    <w:rsid w:val="00CE1725"/>
    <w:rsid w:val="00CE1D1A"/>
    <w:rsid w:val="00CE26D7"/>
    <w:rsid w:val="00CE3844"/>
    <w:rsid w:val="00CE46DF"/>
    <w:rsid w:val="00CE5BC8"/>
    <w:rsid w:val="00CF055E"/>
    <w:rsid w:val="00CF0672"/>
    <w:rsid w:val="00CF11C7"/>
    <w:rsid w:val="00CF4269"/>
    <w:rsid w:val="00CF4E66"/>
    <w:rsid w:val="00CF5686"/>
    <w:rsid w:val="00CF5E2C"/>
    <w:rsid w:val="00CF5EF8"/>
    <w:rsid w:val="00CF65AB"/>
    <w:rsid w:val="00CF67B7"/>
    <w:rsid w:val="00CF76C0"/>
    <w:rsid w:val="00D005F2"/>
    <w:rsid w:val="00D02ED7"/>
    <w:rsid w:val="00D03F2F"/>
    <w:rsid w:val="00D0619A"/>
    <w:rsid w:val="00D07221"/>
    <w:rsid w:val="00D07363"/>
    <w:rsid w:val="00D07C23"/>
    <w:rsid w:val="00D11493"/>
    <w:rsid w:val="00D11BD9"/>
    <w:rsid w:val="00D11E0D"/>
    <w:rsid w:val="00D1216C"/>
    <w:rsid w:val="00D12B30"/>
    <w:rsid w:val="00D130EE"/>
    <w:rsid w:val="00D14004"/>
    <w:rsid w:val="00D142C9"/>
    <w:rsid w:val="00D15D12"/>
    <w:rsid w:val="00D16033"/>
    <w:rsid w:val="00D16497"/>
    <w:rsid w:val="00D16988"/>
    <w:rsid w:val="00D17BB6"/>
    <w:rsid w:val="00D2178C"/>
    <w:rsid w:val="00D217C8"/>
    <w:rsid w:val="00D2194D"/>
    <w:rsid w:val="00D221D0"/>
    <w:rsid w:val="00D23CC3"/>
    <w:rsid w:val="00D23FD2"/>
    <w:rsid w:val="00D251DC"/>
    <w:rsid w:val="00D27A5E"/>
    <w:rsid w:val="00D30DA4"/>
    <w:rsid w:val="00D31FDB"/>
    <w:rsid w:val="00D32198"/>
    <w:rsid w:val="00D327A6"/>
    <w:rsid w:val="00D3399A"/>
    <w:rsid w:val="00D33DFA"/>
    <w:rsid w:val="00D3459B"/>
    <w:rsid w:val="00D34B7C"/>
    <w:rsid w:val="00D35169"/>
    <w:rsid w:val="00D37BC5"/>
    <w:rsid w:val="00D418C2"/>
    <w:rsid w:val="00D4336B"/>
    <w:rsid w:val="00D45887"/>
    <w:rsid w:val="00D460A7"/>
    <w:rsid w:val="00D47BC3"/>
    <w:rsid w:val="00D5251B"/>
    <w:rsid w:val="00D56768"/>
    <w:rsid w:val="00D56F0E"/>
    <w:rsid w:val="00D572E8"/>
    <w:rsid w:val="00D60DCB"/>
    <w:rsid w:val="00D61860"/>
    <w:rsid w:val="00D61DEA"/>
    <w:rsid w:val="00D61E14"/>
    <w:rsid w:val="00D62164"/>
    <w:rsid w:val="00D63238"/>
    <w:rsid w:val="00D651F0"/>
    <w:rsid w:val="00D661E4"/>
    <w:rsid w:val="00D66C3C"/>
    <w:rsid w:val="00D67EF9"/>
    <w:rsid w:val="00D701E7"/>
    <w:rsid w:val="00D70789"/>
    <w:rsid w:val="00D71B8E"/>
    <w:rsid w:val="00D72694"/>
    <w:rsid w:val="00D7477A"/>
    <w:rsid w:val="00D74BFC"/>
    <w:rsid w:val="00D7614A"/>
    <w:rsid w:val="00D81619"/>
    <w:rsid w:val="00D827BE"/>
    <w:rsid w:val="00D82811"/>
    <w:rsid w:val="00D8358C"/>
    <w:rsid w:val="00D862CB"/>
    <w:rsid w:val="00D86349"/>
    <w:rsid w:val="00D86F54"/>
    <w:rsid w:val="00D90972"/>
    <w:rsid w:val="00D9233F"/>
    <w:rsid w:val="00D92D4F"/>
    <w:rsid w:val="00D9378D"/>
    <w:rsid w:val="00D9580F"/>
    <w:rsid w:val="00D95C18"/>
    <w:rsid w:val="00D972AB"/>
    <w:rsid w:val="00D978D5"/>
    <w:rsid w:val="00DA1672"/>
    <w:rsid w:val="00DA2485"/>
    <w:rsid w:val="00DA417E"/>
    <w:rsid w:val="00DA4202"/>
    <w:rsid w:val="00DA434C"/>
    <w:rsid w:val="00DA6E6D"/>
    <w:rsid w:val="00DA7221"/>
    <w:rsid w:val="00DB030A"/>
    <w:rsid w:val="00DB0EA4"/>
    <w:rsid w:val="00DB202E"/>
    <w:rsid w:val="00DB25F1"/>
    <w:rsid w:val="00DB2881"/>
    <w:rsid w:val="00DB3CFE"/>
    <w:rsid w:val="00DC1276"/>
    <w:rsid w:val="00DC1E62"/>
    <w:rsid w:val="00DC2233"/>
    <w:rsid w:val="00DC38A3"/>
    <w:rsid w:val="00DC529C"/>
    <w:rsid w:val="00DC5DC8"/>
    <w:rsid w:val="00DD02B0"/>
    <w:rsid w:val="00DD0933"/>
    <w:rsid w:val="00DD3F0C"/>
    <w:rsid w:val="00DD57FA"/>
    <w:rsid w:val="00DD619E"/>
    <w:rsid w:val="00DE0710"/>
    <w:rsid w:val="00DE1295"/>
    <w:rsid w:val="00DE231A"/>
    <w:rsid w:val="00DE23CC"/>
    <w:rsid w:val="00DE2769"/>
    <w:rsid w:val="00DE33F4"/>
    <w:rsid w:val="00DE3ECA"/>
    <w:rsid w:val="00DE4043"/>
    <w:rsid w:val="00DE46CC"/>
    <w:rsid w:val="00DE4B1C"/>
    <w:rsid w:val="00DE571A"/>
    <w:rsid w:val="00DF0065"/>
    <w:rsid w:val="00DF210E"/>
    <w:rsid w:val="00DF2CE1"/>
    <w:rsid w:val="00DF432D"/>
    <w:rsid w:val="00DF44DF"/>
    <w:rsid w:val="00DF4DD3"/>
    <w:rsid w:val="00DF6BAD"/>
    <w:rsid w:val="00DF719E"/>
    <w:rsid w:val="00DF7316"/>
    <w:rsid w:val="00DF7333"/>
    <w:rsid w:val="00E02CFA"/>
    <w:rsid w:val="00E03D40"/>
    <w:rsid w:val="00E044DD"/>
    <w:rsid w:val="00E07C96"/>
    <w:rsid w:val="00E07E56"/>
    <w:rsid w:val="00E11C39"/>
    <w:rsid w:val="00E1374F"/>
    <w:rsid w:val="00E15C51"/>
    <w:rsid w:val="00E16B35"/>
    <w:rsid w:val="00E20DE4"/>
    <w:rsid w:val="00E21132"/>
    <w:rsid w:val="00E23380"/>
    <w:rsid w:val="00E23431"/>
    <w:rsid w:val="00E27224"/>
    <w:rsid w:val="00E30FB5"/>
    <w:rsid w:val="00E324F0"/>
    <w:rsid w:val="00E33D1E"/>
    <w:rsid w:val="00E34BB5"/>
    <w:rsid w:val="00E34D17"/>
    <w:rsid w:val="00E34EC9"/>
    <w:rsid w:val="00E35C58"/>
    <w:rsid w:val="00E365AB"/>
    <w:rsid w:val="00E367DB"/>
    <w:rsid w:val="00E37B02"/>
    <w:rsid w:val="00E37E01"/>
    <w:rsid w:val="00E4029E"/>
    <w:rsid w:val="00E43705"/>
    <w:rsid w:val="00E44F84"/>
    <w:rsid w:val="00E46F7D"/>
    <w:rsid w:val="00E475AA"/>
    <w:rsid w:val="00E519B1"/>
    <w:rsid w:val="00E5229D"/>
    <w:rsid w:val="00E528C5"/>
    <w:rsid w:val="00E5348F"/>
    <w:rsid w:val="00E54C4C"/>
    <w:rsid w:val="00E5550E"/>
    <w:rsid w:val="00E56F49"/>
    <w:rsid w:val="00E62CFF"/>
    <w:rsid w:val="00E63B13"/>
    <w:rsid w:val="00E662D2"/>
    <w:rsid w:val="00E6643A"/>
    <w:rsid w:val="00E66D05"/>
    <w:rsid w:val="00E67579"/>
    <w:rsid w:val="00E67872"/>
    <w:rsid w:val="00E742D5"/>
    <w:rsid w:val="00E74621"/>
    <w:rsid w:val="00E74CD4"/>
    <w:rsid w:val="00E75E8B"/>
    <w:rsid w:val="00E76102"/>
    <w:rsid w:val="00E76504"/>
    <w:rsid w:val="00E77754"/>
    <w:rsid w:val="00E81943"/>
    <w:rsid w:val="00E81C51"/>
    <w:rsid w:val="00E82A8D"/>
    <w:rsid w:val="00E8340E"/>
    <w:rsid w:val="00E8439F"/>
    <w:rsid w:val="00E84E9C"/>
    <w:rsid w:val="00E8603A"/>
    <w:rsid w:val="00E868A2"/>
    <w:rsid w:val="00E87984"/>
    <w:rsid w:val="00E905C6"/>
    <w:rsid w:val="00E91479"/>
    <w:rsid w:val="00E91D8A"/>
    <w:rsid w:val="00E92CBD"/>
    <w:rsid w:val="00E930A7"/>
    <w:rsid w:val="00E94D2E"/>
    <w:rsid w:val="00EA0660"/>
    <w:rsid w:val="00EA08F6"/>
    <w:rsid w:val="00EA1B36"/>
    <w:rsid w:val="00EA1F0E"/>
    <w:rsid w:val="00EA2444"/>
    <w:rsid w:val="00EA2501"/>
    <w:rsid w:val="00EA2F93"/>
    <w:rsid w:val="00EA328D"/>
    <w:rsid w:val="00EA37ED"/>
    <w:rsid w:val="00EA3B12"/>
    <w:rsid w:val="00EA48B5"/>
    <w:rsid w:val="00EA5118"/>
    <w:rsid w:val="00EA51F6"/>
    <w:rsid w:val="00EA5596"/>
    <w:rsid w:val="00EA67FB"/>
    <w:rsid w:val="00EB024A"/>
    <w:rsid w:val="00EB1B99"/>
    <w:rsid w:val="00EB1F6A"/>
    <w:rsid w:val="00EB26E5"/>
    <w:rsid w:val="00EB3BE2"/>
    <w:rsid w:val="00EB3D66"/>
    <w:rsid w:val="00EB52BB"/>
    <w:rsid w:val="00EB5BA1"/>
    <w:rsid w:val="00EC0BC3"/>
    <w:rsid w:val="00EC0D0F"/>
    <w:rsid w:val="00EC1A18"/>
    <w:rsid w:val="00EC255A"/>
    <w:rsid w:val="00EC6688"/>
    <w:rsid w:val="00EC6AD2"/>
    <w:rsid w:val="00EC7B69"/>
    <w:rsid w:val="00ED03F6"/>
    <w:rsid w:val="00ED072A"/>
    <w:rsid w:val="00ED0C9F"/>
    <w:rsid w:val="00ED2A1D"/>
    <w:rsid w:val="00ED429F"/>
    <w:rsid w:val="00ED4378"/>
    <w:rsid w:val="00ED5B26"/>
    <w:rsid w:val="00ED5E22"/>
    <w:rsid w:val="00ED63CD"/>
    <w:rsid w:val="00ED7120"/>
    <w:rsid w:val="00ED7DE9"/>
    <w:rsid w:val="00EE01F3"/>
    <w:rsid w:val="00EE19B6"/>
    <w:rsid w:val="00EE2898"/>
    <w:rsid w:val="00EE54A1"/>
    <w:rsid w:val="00EE6761"/>
    <w:rsid w:val="00EE6B7E"/>
    <w:rsid w:val="00EE7118"/>
    <w:rsid w:val="00EE7450"/>
    <w:rsid w:val="00EE787E"/>
    <w:rsid w:val="00EF03B9"/>
    <w:rsid w:val="00EF0A54"/>
    <w:rsid w:val="00EF0D93"/>
    <w:rsid w:val="00EF1A7C"/>
    <w:rsid w:val="00EF248B"/>
    <w:rsid w:val="00EF3DB5"/>
    <w:rsid w:val="00EF3FF9"/>
    <w:rsid w:val="00EF4775"/>
    <w:rsid w:val="00EF53D0"/>
    <w:rsid w:val="00EF5BEA"/>
    <w:rsid w:val="00EF635C"/>
    <w:rsid w:val="00EF6C56"/>
    <w:rsid w:val="00EF6D47"/>
    <w:rsid w:val="00EF78F6"/>
    <w:rsid w:val="00F00BB6"/>
    <w:rsid w:val="00F00F73"/>
    <w:rsid w:val="00F0250D"/>
    <w:rsid w:val="00F0272D"/>
    <w:rsid w:val="00F02CB2"/>
    <w:rsid w:val="00F0443F"/>
    <w:rsid w:val="00F05BCB"/>
    <w:rsid w:val="00F06499"/>
    <w:rsid w:val="00F100DB"/>
    <w:rsid w:val="00F11644"/>
    <w:rsid w:val="00F124F3"/>
    <w:rsid w:val="00F1265B"/>
    <w:rsid w:val="00F128D7"/>
    <w:rsid w:val="00F13FE1"/>
    <w:rsid w:val="00F14ACA"/>
    <w:rsid w:val="00F17B92"/>
    <w:rsid w:val="00F203EE"/>
    <w:rsid w:val="00F20B7C"/>
    <w:rsid w:val="00F217FD"/>
    <w:rsid w:val="00F22974"/>
    <w:rsid w:val="00F22A73"/>
    <w:rsid w:val="00F22D52"/>
    <w:rsid w:val="00F27E9F"/>
    <w:rsid w:val="00F33CCB"/>
    <w:rsid w:val="00F360E0"/>
    <w:rsid w:val="00F360E2"/>
    <w:rsid w:val="00F36913"/>
    <w:rsid w:val="00F37EA2"/>
    <w:rsid w:val="00F4038D"/>
    <w:rsid w:val="00F4076A"/>
    <w:rsid w:val="00F40772"/>
    <w:rsid w:val="00F40B23"/>
    <w:rsid w:val="00F40CBB"/>
    <w:rsid w:val="00F42839"/>
    <w:rsid w:val="00F429D3"/>
    <w:rsid w:val="00F45173"/>
    <w:rsid w:val="00F45B46"/>
    <w:rsid w:val="00F46103"/>
    <w:rsid w:val="00F50494"/>
    <w:rsid w:val="00F506CA"/>
    <w:rsid w:val="00F50708"/>
    <w:rsid w:val="00F50B3B"/>
    <w:rsid w:val="00F52128"/>
    <w:rsid w:val="00F53BC5"/>
    <w:rsid w:val="00F54320"/>
    <w:rsid w:val="00F55141"/>
    <w:rsid w:val="00F5531E"/>
    <w:rsid w:val="00F560C0"/>
    <w:rsid w:val="00F56531"/>
    <w:rsid w:val="00F57B46"/>
    <w:rsid w:val="00F60772"/>
    <w:rsid w:val="00F60FC1"/>
    <w:rsid w:val="00F61B22"/>
    <w:rsid w:val="00F62511"/>
    <w:rsid w:val="00F62FD4"/>
    <w:rsid w:val="00F64334"/>
    <w:rsid w:val="00F64A11"/>
    <w:rsid w:val="00F64EB5"/>
    <w:rsid w:val="00F654A0"/>
    <w:rsid w:val="00F66D94"/>
    <w:rsid w:val="00F677A5"/>
    <w:rsid w:val="00F70149"/>
    <w:rsid w:val="00F70C12"/>
    <w:rsid w:val="00F710A3"/>
    <w:rsid w:val="00F71172"/>
    <w:rsid w:val="00F716E2"/>
    <w:rsid w:val="00F7205B"/>
    <w:rsid w:val="00F73EBE"/>
    <w:rsid w:val="00F7523C"/>
    <w:rsid w:val="00F7533E"/>
    <w:rsid w:val="00F75574"/>
    <w:rsid w:val="00F75E73"/>
    <w:rsid w:val="00F764E5"/>
    <w:rsid w:val="00F7690A"/>
    <w:rsid w:val="00F801E6"/>
    <w:rsid w:val="00F8090D"/>
    <w:rsid w:val="00F81688"/>
    <w:rsid w:val="00F8394F"/>
    <w:rsid w:val="00F839CB"/>
    <w:rsid w:val="00F84ECC"/>
    <w:rsid w:val="00F85C53"/>
    <w:rsid w:val="00F869D7"/>
    <w:rsid w:val="00F86F7E"/>
    <w:rsid w:val="00F8778F"/>
    <w:rsid w:val="00F87E3C"/>
    <w:rsid w:val="00F907D9"/>
    <w:rsid w:val="00F92EB7"/>
    <w:rsid w:val="00F9444E"/>
    <w:rsid w:val="00F96C76"/>
    <w:rsid w:val="00F971B7"/>
    <w:rsid w:val="00FA028C"/>
    <w:rsid w:val="00FA235C"/>
    <w:rsid w:val="00FA3230"/>
    <w:rsid w:val="00FA4D1F"/>
    <w:rsid w:val="00FA5BEE"/>
    <w:rsid w:val="00FA7F95"/>
    <w:rsid w:val="00FB0433"/>
    <w:rsid w:val="00FB0C96"/>
    <w:rsid w:val="00FB1033"/>
    <w:rsid w:val="00FB2F80"/>
    <w:rsid w:val="00FB34DB"/>
    <w:rsid w:val="00FB511E"/>
    <w:rsid w:val="00FB65F3"/>
    <w:rsid w:val="00FB6AC5"/>
    <w:rsid w:val="00FB7395"/>
    <w:rsid w:val="00FB765C"/>
    <w:rsid w:val="00FC1549"/>
    <w:rsid w:val="00FC1B0B"/>
    <w:rsid w:val="00FC6D8B"/>
    <w:rsid w:val="00FC6DB7"/>
    <w:rsid w:val="00FD0821"/>
    <w:rsid w:val="00FD092F"/>
    <w:rsid w:val="00FD0E20"/>
    <w:rsid w:val="00FD172B"/>
    <w:rsid w:val="00FD201B"/>
    <w:rsid w:val="00FD38A3"/>
    <w:rsid w:val="00FD76E6"/>
    <w:rsid w:val="00FE02B6"/>
    <w:rsid w:val="00FE0CB5"/>
    <w:rsid w:val="00FE4776"/>
    <w:rsid w:val="00FE622B"/>
    <w:rsid w:val="00FE6766"/>
    <w:rsid w:val="00FE7517"/>
    <w:rsid w:val="00FE7776"/>
    <w:rsid w:val="00FE78E2"/>
    <w:rsid w:val="00FE7D9B"/>
    <w:rsid w:val="00FF0FED"/>
    <w:rsid w:val="00FF18AD"/>
    <w:rsid w:val="00FF1F4D"/>
    <w:rsid w:val="00FF2F64"/>
    <w:rsid w:val="00FF4447"/>
    <w:rsid w:val="00FF5529"/>
    <w:rsid w:val="00FF5799"/>
    <w:rsid w:val="00FF66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C3332"/>
  <w15:docId w15:val="{440DDC7B-A72C-4ED7-8552-BD8DBBCA0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A01"/>
  </w:style>
  <w:style w:type="paragraph" w:styleId="Nagwek1">
    <w:name w:val="heading 1"/>
    <w:basedOn w:val="Normalny"/>
    <w:next w:val="Normalny"/>
    <w:link w:val="Nagwek1Znak"/>
    <w:qFormat/>
    <w:rsid w:val="002F5CE6"/>
    <w:pPr>
      <w:keepNext/>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Nagwek2">
    <w:name w:val="heading 2"/>
    <w:basedOn w:val="Normalny"/>
    <w:next w:val="Normalny"/>
    <w:link w:val="Nagwek2Znak"/>
    <w:qFormat/>
    <w:rsid w:val="002F5CE6"/>
    <w:pPr>
      <w:keepNext/>
      <w:tabs>
        <w:tab w:val="num" w:pos="576"/>
      </w:tabs>
      <w:suppressAutoHyphens/>
      <w:spacing w:before="240" w:after="60" w:line="240" w:lineRule="auto"/>
      <w:outlineLvl w:val="1"/>
    </w:pPr>
    <w:rPr>
      <w:rFonts w:ascii="Arial" w:eastAsia="Times New Roman" w:hAnsi="Arial" w:cs="Times New Roman"/>
      <w:b/>
      <w:bCs/>
      <w:i/>
      <w:iCs/>
      <w:sz w:val="28"/>
      <w:szCs w:val="28"/>
      <w:lang w:eastAsia="ar-SA"/>
    </w:rPr>
  </w:style>
  <w:style w:type="paragraph" w:styleId="Nagwek3">
    <w:name w:val="heading 3"/>
    <w:basedOn w:val="Normalny"/>
    <w:next w:val="Normalny"/>
    <w:link w:val="Nagwek3Znak"/>
    <w:qFormat/>
    <w:rsid w:val="00AE36C3"/>
    <w:pPr>
      <w:keepNext/>
      <w:numPr>
        <w:ilvl w:val="2"/>
        <w:numId w:val="1"/>
      </w:numPr>
      <w:suppressAutoHyphens/>
      <w:spacing w:after="0" w:line="240" w:lineRule="auto"/>
      <w:outlineLvl w:val="2"/>
    </w:pPr>
    <w:rPr>
      <w:rFonts w:ascii="Times New Roman" w:eastAsia="Times New Roman" w:hAnsi="Times New Roman" w:cs="Times New Roman"/>
      <w:b/>
      <w:bCs/>
      <w:color w:val="00000A"/>
      <w:lang w:eastAsia="ar-SA"/>
    </w:rPr>
  </w:style>
  <w:style w:type="paragraph" w:styleId="Nagwek4">
    <w:name w:val="heading 4"/>
    <w:basedOn w:val="Normalny"/>
    <w:next w:val="Normalny"/>
    <w:link w:val="Nagwek4Znak"/>
    <w:unhideWhenUsed/>
    <w:qFormat/>
    <w:rsid w:val="000A0FE7"/>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2F5CE6"/>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2F5CE6"/>
    <w:pPr>
      <w:suppressAutoHyphens/>
      <w:spacing w:before="240" w:after="60" w:line="240" w:lineRule="auto"/>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2F5CE6"/>
    <w:p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2F5CE6"/>
    <w:pPr>
      <w:suppressAutoHyphens/>
      <w:spacing w:before="240" w:after="60" w:line="240" w:lineRule="auto"/>
      <w:outlineLvl w:val="7"/>
    </w:pPr>
    <w:rPr>
      <w:rFonts w:ascii="Times New Roman" w:eastAsia="Times New Roman" w:hAnsi="Times New Roman" w:cs="Times New Roman"/>
      <w:i/>
      <w:iCs/>
      <w:sz w:val="24"/>
      <w:szCs w:val="24"/>
      <w:lang w:eastAsia="ar-SA"/>
    </w:rPr>
  </w:style>
  <w:style w:type="paragraph" w:styleId="Nagwek9">
    <w:name w:val="heading 9"/>
    <w:basedOn w:val="Normalny"/>
    <w:next w:val="Normalny"/>
    <w:link w:val="Nagwek9Znak"/>
    <w:unhideWhenUsed/>
    <w:qFormat/>
    <w:rsid w:val="002F5CE6"/>
    <w:pPr>
      <w:suppressAutoHyphens/>
      <w:spacing w:before="240" w:after="60" w:line="240" w:lineRule="auto"/>
      <w:outlineLvl w:val="8"/>
    </w:pPr>
    <w:rPr>
      <w:rFonts w:ascii="Cambria" w:eastAsia="Times New Roman" w:hAnsi="Cambria"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next w:val="Akapitzlist"/>
    <w:uiPriority w:val="34"/>
    <w:qFormat/>
    <w:rsid w:val="00355111"/>
    <w:pPr>
      <w:ind w:left="720"/>
      <w:contextualSpacing/>
    </w:pPr>
  </w:style>
  <w:style w:type="paragraph" w:styleId="Akapitzlist">
    <w:name w:val="List Paragraph"/>
    <w:aliases w:val="List Paragraph1,BulletC,Numerowanie,List Paragraph,Akapit z listą BS,Kolorowa lista — akcent 11,Obiekt,Akapit z listą 1,Wypunktowanie,normalny tekst,paragraf,L1,Akapit z listą5,RR PGE Akapit z listą,Styl 1,Citation List,sw tekst,lp1,lp"/>
    <w:basedOn w:val="Normalny"/>
    <w:link w:val="AkapitzlistZnak"/>
    <w:qFormat/>
    <w:rsid w:val="00355111"/>
    <w:pPr>
      <w:ind w:left="720"/>
      <w:contextualSpacing/>
    </w:pPr>
  </w:style>
  <w:style w:type="table" w:styleId="Tabela-Siatka">
    <w:name w:val="Table Grid"/>
    <w:basedOn w:val="Standardowy"/>
    <w:uiPriority w:val="59"/>
    <w:rsid w:val="000720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0A3644"/>
    <w:pPr>
      <w:spacing w:after="0" w:line="240" w:lineRule="auto"/>
    </w:pPr>
    <w:rPr>
      <w:rFonts w:ascii="Arial" w:eastAsia="Times New Roman" w:hAnsi="Arial" w:cs="Arial"/>
      <w:sz w:val="24"/>
      <w:szCs w:val="24"/>
      <w:lang w:eastAsia="pl-PL"/>
    </w:rPr>
  </w:style>
  <w:style w:type="paragraph" w:styleId="Tekstdymka">
    <w:name w:val="Balloon Text"/>
    <w:basedOn w:val="Normalny"/>
    <w:link w:val="TekstdymkaZnak"/>
    <w:uiPriority w:val="99"/>
    <w:unhideWhenUsed/>
    <w:qFormat/>
    <w:rsid w:val="00B36C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B36C16"/>
    <w:rPr>
      <w:rFonts w:ascii="Tahoma" w:hAnsi="Tahoma" w:cs="Tahoma"/>
      <w:sz w:val="16"/>
      <w:szCs w:val="16"/>
    </w:rPr>
  </w:style>
  <w:style w:type="paragraph" w:styleId="Nagwek">
    <w:name w:val="header"/>
    <w:basedOn w:val="Normalny"/>
    <w:link w:val="NagwekZnak"/>
    <w:uiPriority w:val="99"/>
    <w:unhideWhenUsed/>
    <w:qFormat/>
    <w:rsid w:val="00211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18DF"/>
  </w:style>
  <w:style w:type="paragraph" w:styleId="Stopka">
    <w:name w:val="footer"/>
    <w:basedOn w:val="Normalny"/>
    <w:link w:val="StopkaZnak"/>
    <w:unhideWhenUsed/>
    <w:rsid w:val="002118DF"/>
    <w:pPr>
      <w:tabs>
        <w:tab w:val="center" w:pos="4536"/>
        <w:tab w:val="right" w:pos="9072"/>
      </w:tabs>
      <w:spacing w:after="0" w:line="240" w:lineRule="auto"/>
    </w:pPr>
  </w:style>
  <w:style w:type="character" w:customStyle="1" w:styleId="StopkaZnak">
    <w:name w:val="Stopka Znak"/>
    <w:basedOn w:val="Domylnaczcionkaakapitu"/>
    <w:link w:val="Stopka"/>
    <w:rsid w:val="002118DF"/>
  </w:style>
  <w:style w:type="character" w:customStyle="1" w:styleId="Nagwek3Znak">
    <w:name w:val="Nagłówek 3 Znak"/>
    <w:basedOn w:val="Domylnaczcionkaakapitu"/>
    <w:link w:val="Nagwek3"/>
    <w:rsid w:val="00AE36C3"/>
    <w:rPr>
      <w:rFonts w:ascii="Times New Roman" w:eastAsia="Times New Roman" w:hAnsi="Times New Roman" w:cs="Times New Roman"/>
      <w:b/>
      <w:bCs/>
      <w:color w:val="00000A"/>
      <w:lang w:eastAsia="ar-SA"/>
    </w:rPr>
  </w:style>
  <w:style w:type="paragraph" w:customStyle="1" w:styleId="Standard">
    <w:name w:val="Standard"/>
    <w:qFormat/>
    <w:rsid w:val="00AE36C3"/>
    <w:pPr>
      <w:suppressAutoHyphens/>
      <w:textAlignment w:val="baseline"/>
    </w:pPr>
    <w:rPr>
      <w:rFonts w:ascii="Calibri" w:eastAsia="Times New Roman" w:hAnsi="Calibri" w:cs="Calibri"/>
      <w:kern w:val="1"/>
      <w:lang w:eastAsia="ar-SA"/>
    </w:rPr>
  </w:style>
  <w:style w:type="character" w:styleId="Hipercze">
    <w:name w:val="Hyperlink"/>
    <w:basedOn w:val="Domylnaczcionkaakapitu"/>
    <w:unhideWhenUsed/>
    <w:rsid w:val="003F1EBA"/>
    <w:rPr>
      <w:color w:val="0000FF" w:themeColor="hyperlink"/>
      <w:u w:val="single"/>
    </w:rPr>
  </w:style>
  <w:style w:type="numbering" w:customStyle="1" w:styleId="WWNum3">
    <w:name w:val="WWNum3"/>
    <w:basedOn w:val="Bezlisty"/>
    <w:rsid w:val="00F60FC1"/>
    <w:pPr>
      <w:numPr>
        <w:numId w:val="4"/>
      </w:numPr>
    </w:pPr>
  </w:style>
  <w:style w:type="numbering" w:customStyle="1" w:styleId="WWNum13">
    <w:name w:val="WWNum13"/>
    <w:basedOn w:val="Bezlisty"/>
    <w:rsid w:val="00F60FC1"/>
    <w:pPr>
      <w:numPr>
        <w:numId w:val="5"/>
      </w:numPr>
    </w:pPr>
  </w:style>
  <w:style w:type="numbering" w:customStyle="1" w:styleId="WWNum14">
    <w:name w:val="WWNum14"/>
    <w:basedOn w:val="Bezlisty"/>
    <w:rsid w:val="00F60FC1"/>
    <w:pPr>
      <w:numPr>
        <w:numId w:val="6"/>
      </w:numPr>
    </w:pPr>
  </w:style>
  <w:style w:type="numbering" w:customStyle="1" w:styleId="WWNum15">
    <w:name w:val="WWNum15"/>
    <w:basedOn w:val="Bezlisty"/>
    <w:rsid w:val="00F60FC1"/>
    <w:pPr>
      <w:numPr>
        <w:numId w:val="7"/>
      </w:numPr>
    </w:pPr>
  </w:style>
  <w:style w:type="numbering" w:customStyle="1" w:styleId="WWNum16">
    <w:name w:val="WWNum16"/>
    <w:basedOn w:val="Bezlisty"/>
    <w:rsid w:val="00F60FC1"/>
    <w:pPr>
      <w:numPr>
        <w:numId w:val="8"/>
      </w:numPr>
    </w:pPr>
  </w:style>
  <w:style w:type="character" w:customStyle="1" w:styleId="Nagwek4Znak">
    <w:name w:val="Nagłówek 4 Znak"/>
    <w:basedOn w:val="Domylnaczcionkaakapitu"/>
    <w:link w:val="Nagwek4"/>
    <w:rsid w:val="000A0FE7"/>
    <w:rPr>
      <w:rFonts w:asciiTheme="majorHAnsi" w:eastAsiaTheme="majorEastAsia" w:hAnsiTheme="majorHAnsi" w:cstheme="majorBidi"/>
      <w:b/>
      <w:bCs/>
      <w:i/>
      <w:iCs/>
      <w:color w:val="4F81BD" w:themeColor="accent1"/>
    </w:rPr>
  </w:style>
  <w:style w:type="paragraph" w:customStyle="1" w:styleId="ZnakZnak0">
    <w:name w:val="Znak Znak"/>
    <w:basedOn w:val="Normalny"/>
    <w:rsid w:val="00D66C3C"/>
    <w:pPr>
      <w:spacing w:after="0" w:line="240" w:lineRule="auto"/>
    </w:pPr>
    <w:rPr>
      <w:rFonts w:ascii="Arial" w:eastAsia="Times New Roman" w:hAnsi="Arial" w:cs="Arial"/>
      <w:sz w:val="24"/>
      <w:szCs w:val="24"/>
      <w:lang w:eastAsia="pl-PL"/>
    </w:rPr>
  </w:style>
  <w:style w:type="paragraph" w:customStyle="1" w:styleId="ZnakZnak1">
    <w:name w:val="Znak Znak"/>
    <w:basedOn w:val="Normalny"/>
    <w:rsid w:val="000D3CD5"/>
    <w:pPr>
      <w:spacing w:after="0" w:line="240" w:lineRule="auto"/>
    </w:pPr>
    <w:rPr>
      <w:rFonts w:ascii="Arial" w:eastAsia="Times New Roman" w:hAnsi="Arial" w:cs="Arial"/>
      <w:sz w:val="24"/>
      <w:szCs w:val="24"/>
      <w:lang w:eastAsia="pl-PL"/>
    </w:rPr>
  </w:style>
  <w:style w:type="table" w:customStyle="1" w:styleId="Tabela-Siatka1">
    <w:name w:val="Tabela - Siatka1"/>
    <w:basedOn w:val="Standardowy"/>
    <w:next w:val="Tabela-Siatka"/>
    <w:uiPriority w:val="59"/>
    <w:rsid w:val="00AD5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2">
    <w:name w:val="Znak Znak"/>
    <w:basedOn w:val="Normalny"/>
    <w:rsid w:val="002535A8"/>
    <w:pPr>
      <w:spacing w:after="0" w:line="240" w:lineRule="auto"/>
    </w:pPr>
    <w:rPr>
      <w:rFonts w:ascii="Arial" w:eastAsia="Times New Roman" w:hAnsi="Arial" w:cs="Arial"/>
      <w:sz w:val="24"/>
      <w:szCs w:val="24"/>
      <w:lang w:eastAsia="pl-PL"/>
    </w:rPr>
  </w:style>
  <w:style w:type="character" w:styleId="Odwoaniedokomentarza">
    <w:name w:val="annotation reference"/>
    <w:basedOn w:val="Domylnaczcionkaakapitu"/>
    <w:uiPriority w:val="99"/>
    <w:unhideWhenUsed/>
    <w:rsid w:val="004970A5"/>
    <w:rPr>
      <w:sz w:val="16"/>
      <w:szCs w:val="16"/>
    </w:rPr>
  </w:style>
  <w:style w:type="paragraph" w:styleId="Tekstkomentarza">
    <w:name w:val="annotation text"/>
    <w:basedOn w:val="Normalny"/>
    <w:link w:val="TekstkomentarzaZnak"/>
    <w:uiPriority w:val="99"/>
    <w:unhideWhenUsed/>
    <w:qFormat/>
    <w:rsid w:val="004970A5"/>
    <w:pPr>
      <w:spacing w:line="240" w:lineRule="auto"/>
    </w:pPr>
    <w:rPr>
      <w:sz w:val="20"/>
      <w:szCs w:val="20"/>
    </w:rPr>
  </w:style>
  <w:style w:type="character" w:customStyle="1" w:styleId="TekstkomentarzaZnak">
    <w:name w:val="Tekst komentarza Znak"/>
    <w:basedOn w:val="Domylnaczcionkaakapitu"/>
    <w:link w:val="Tekstkomentarza"/>
    <w:uiPriority w:val="99"/>
    <w:rsid w:val="004970A5"/>
    <w:rPr>
      <w:sz w:val="20"/>
      <w:szCs w:val="20"/>
    </w:rPr>
  </w:style>
  <w:style w:type="paragraph" w:styleId="Tematkomentarza">
    <w:name w:val="annotation subject"/>
    <w:basedOn w:val="Tekstkomentarza"/>
    <w:next w:val="Tekstkomentarza"/>
    <w:link w:val="TematkomentarzaZnak"/>
    <w:unhideWhenUsed/>
    <w:rsid w:val="004970A5"/>
    <w:rPr>
      <w:b/>
      <w:bCs/>
    </w:rPr>
  </w:style>
  <w:style w:type="character" w:customStyle="1" w:styleId="TematkomentarzaZnak">
    <w:name w:val="Temat komentarza Znak"/>
    <w:basedOn w:val="TekstkomentarzaZnak"/>
    <w:link w:val="Tematkomentarza"/>
    <w:rsid w:val="004970A5"/>
    <w:rPr>
      <w:b/>
      <w:bCs/>
      <w:sz w:val="20"/>
      <w:szCs w:val="20"/>
    </w:rPr>
  </w:style>
  <w:style w:type="paragraph" w:customStyle="1" w:styleId="Default">
    <w:name w:val="Default"/>
    <w:qFormat/>
    <w:rsid w:val="00123BA3"/>
    <w:pPr>
      <w:autoSpaceDE w:val="0"/>
      <w:autoSpaceDN w:val="0"/>
      <w:adjustRightInd w:val="0"/>
      <w:spacing w:before="120" w:after="0" w:line="240" w:lineRule="auto"/>
      <w:ind w:left="1066" w:hanging="357"/>
      <w:jc w:val="both"/>
    </w:pPr>
    <w:rPr>
      <w:rFonts w:ascii="Times New Roman" w:eastAsia="Calibri" w:hAnsi="Times New Roman" w:cs="Times New Roman"/>
      <w:color w:val="000000"/>
      <w:sz w:val="24"/>
      <w:szCs w:val="24"/>
    </w:rPr>
  </w:style>
  <w:style w:type="paragraph" w:customStyle="1" w:styleId="ZnakZnak3">
    <w:name w:val="Znak Znak"/>
    <w:basedOn w:val="Normalny"/>
    <w:rsid w:val="00554B7B"/>
    <w:pPr>
      <w:spacing w:after="0" w:line="240" w:lineRule="auto"/>
    </w:pPr>
    <w:rPr>
      <w:rFonts w:ascii="Arial" w:eastAsia="Times New Roman" w:hAnsi="Arial" w:cs="Arial"/>
      <w:sz w:val="24"/>
      <w:szCs w:val="24"/>
      <w:lang w:eastAsia="pl-PL"/>
    </w:rPr>
  </w:style>
  <w:style w:type="character" w:customStyle="1" w:styleId="AkapitzlistZnak">
    <w:name w:val="Akapit z listą Znak"/>
    <w:aliases w:val="List Paragraph1 Znak,BulletC Znak,Numerowanie Znak,List Paragraph Znak,Akapit z listą BS Znak,Kolorowa lista — akcent 11 Znak,Obiekt Znak,Akapit z listą 1 Znak,Wypunktowanie Znak,normalny tekst Znak,paragraf Znak,L1 Znak,Styl 1 Znak"/>
    <w:basedOn w:val="Domylnaczcionkaakapitu"/>
    <w:link w:val="Akapitzlist"/>
    <w:qFormat/>
    <w:rsid w:val="00476A26"/>
  </w:style>
  <w:style w:type="paragraph" w:customStyle="1" w:styleId="ZnakZnak4">
    <w:name w:val="Znak Znak"/>
    <w:basedOn w:val="Normalny"/>
    <w:rsid w:val="001D3563"/>
    <w:pPr>
      <w:spacing w:after="0" w:line="240" w:lineRule="auto"/>
    </w:pPr>
    <w:rPr>
      <w:rFonts w:ascii="Arial" w:eastAsia="Times New Roman" w:hAnsi="Arial" w:cs="Arial"/>
      <w:sz w:val="24"/>
      <w:szCs w:val="24"/>
      <w:lang w:eastAsia="pl-PL"/>
    </w:rPr>
  </w:style>
  <w:style w:type="table" w:customStyle="1" w:styleId="Tabela-Siatka2">
    <w:name w:val="Tabela - Siatka2"/>
    <w:basedOn w:val="Standardowy"/>
    <w:next w:val="Tabela-Siatka"/>
    <w:uiPriority w:val="59"/>
    <w:rsid w:val="00F75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quotblock">
    <w:name w:val="div.quotblock"/>
    <w:uiPriority w:val="99"/>
    <w:rsid w:val="00745100"/>
    <w:pPr>
      <w:widowControl w:val="0"/>
      <w:autoSpaceDE w:val="0"/>
      <w:autoSpaceDN w:val="0"/>
      <w:adjustRightInd w:val="0"/>
      <w:spacing w:after="0" w:line="40" w:lineRule="atLeast"/>
      <w:jc w:val="both"/>
    </w:pPr>
    <w:rPr>
      <w:rFonts w:ascii="Helvetica" w:eastAsiaTheme="minorEastAsia" w:hAnsi="Helvetica" w:cs="Helvetica"/>
      <w:color w:val="00FF00"/>
      <w:sz w:val="18"/>
      <w:szCs w:val="18"/>
      <w:lang w:eastAsia="pl-PL"/>
    </w:rPr>
  </w:style>
  <w:style w:type="paragraph" w:styleId="HTML-wstpniesformatowany">
    <w:name w:val="HTML Preformatted"/>
    <w:basedOn w:val="Normalny"/>
    <w:link w:val="HTML-wstpniesformatowanyZnak"/>
    <w:uiPriority w:val="99"/>
    <w:unhideWhenUsed/>
    <w:rsid w:val="00447F56"/>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rsid w:val="00447F56"/>
    <w:rPr>
      <w:rFonts w:ascii="Consolas" w:hAnsi="Consolas"/>
      <w:sz w:val="20"/>
      <w:szCs w:val="20"/>
    </w:rPr>
  </w:style>
  <w:style w:type="paragraph" w:customStyle="1" w:styleId="ZnakZnak5">
    <w:name w:val="Znak Znak"/>
    <w:basedOn w:val="Normalny"/>
    <w:rsid w:val="000739B0"/>
    <w:pPr>
      <w:spacing w:after="0" w:line="240" w:lineRule="auto"/>
    </w:pPr>
    <w:rPr>
      <w:rFonts w:ascii="Arial" w:eastAsia="Times New Roman" w:hAnsi="Arial" w:cs="Arial"/>
      <w:sz w:val="24"/>
      <w:szCs w:val="24"/>
      <w:lang w:eastAsia="pl-PL"/>
    </w:rPr>
  </w:style>
  <w:style w:type="paragraph" w:customStyle="1" w:styleId="ZnakZnak6">
    <w:name w:val="Znak Znak"/>
    <w:basedOn w:val="Normalny"/>
    <w:rsid w:val="00463C65"/>
    <w:pPr>
      <w:spacing w:after="0" w:line="240" w:lineRule="auto"/>
    </w:pPr>
    <w:rPr>
      <w:rFonts w:ascii="Arial" w:eastAsia="Times New Roman" w:hAnsi="Arial" w:cs="Arial"/>
      <w:sz w:val="24"/>
      <w:szCs w:val="24"/>
      <w:lang w:eastAsia="pl-PL"/>
    </w:rPr>
  </w:style>
  <w:style w:type="paragraph" w:styleId="Bezodstpw">
    <w:name w:val="No Spacing"/>
    <w:uiPriority w:val="1"/>
    <w:qFormat/>
    <w:rsid w:val="007C173D"/>
    <w:pPr>
      <w:suppressAutoHyphens/>
      <w:spacing w:after="0" w:line="240" w:lineRule="auto"/>
    </w:pPr>
    <w:rPr>
      <w:rFonts w:ascii="Calibri" w:eastAsia="Calibri" w:hAnsi="Calibri" w:cs="Calibri"/>
      <w:kern w:val="1"/>
      <w:lang w:eastAsia="ar-SA"/>
    </w:rPr>
  </w:style>
  <w:style w:type="character" w:customStyle="1" w:styleId="highlight">
    <w:name w:val="highlight"/>
    <w:basedOn w:val="Domylnaczcionkaakapitu"/>
    <w:rsid w:val="006A0FD5"/>
  </w:style>
  <w:style w:type="character" w:customStyle="1" w:styleId="Nierozpoznanawzmianka1">
    <w:name w:val="Nierozpoznana wzmianka1"/>
    <w:basedOn w:val="Domylnaczcionkaakapitu"/>
    <w:uiPriority w:val="99"/>
    <w:semiHidden/>
    <w:unhideWhenUsed/>
    <w:rsid w:val="00323821"/>
    <w:rPr>
      <w:color w:val="605E5C"/>
      <w:shd w:val="clear" w:color="auto" w:fill="E1DFDD"/>
    </w:rPr>
  </w:style>
  <w:style w:type="numbering" w:customStyle="1" w:styleId="WWNum1126">
    <w:name w:val="WWNum1126"/>
    <w:rsid w:val="007E6B25"/>
    <w:pPr>
      <w:numPr>
        <w:numId w:val="2"/>
      </w:numPr>
    </w:pPr>
  </w:style>
  <w:style w:type="character" w:customStyle="1" w:styleId="markedcontent">
    <w:name w:val="markedcontent"/>
    <w:basedOn w:val="Domylnaczcionkaakapitu"/>
    <w:rsid w:val="00B835D6"/>
  </w:style>
  <w:style w:type="paragraph" w:customStyle="1" w:styleId="Zawartotabeli">
    <w:name w:val="Zawarto?? tabeli"/>
    <w:basedOn w:val="Normalny"/>
    <w:uiPriority w:val="99"/>
    <w:rsid w:val="001C6315"/>
    <w:pPr>
      <w:widowControl w:val="0"/>
      <w:autoSpaceDE w:val="0"/>
      <w:autoSpaceDN w:val="0"/>
      <w:adjustRightInd w:val="0"/>
      <w:spacing w:after="0" w:line="240" w:lineRule="auto"/>
    </w:pPr>
    <w:rPr>
      <w:rFonts w:ascii="Times New Roman" w:eastAsia="Times New Roman" w:hAnsi="Liberation Serif" w:cs="Times New Roman"/>
      <w:kern w:val="1"/>
      <w:sz w:val="24"/>
      <w:szCs w:val="24"/>
      <w:lang w:eastAsia="zh-CN"/>
    </w:rPr>
  </w:style>
  <w:style w:type="character" w:customStyle="1" w:styleId="Nagwek1Znak">
    <w:name w:val="Nagłówek 1 Znak"/>
    <w:basedOn w:val="Domylnaczcionkaakapitu"/>
    <w:link w:val="Nagwek1"/>
    <w:rsid w:val="002F5CE6"/>
    <w:rPr>
      <w:rFonts w:ascii="Arial" w:eastAsia="Times New Roman" w:hAnsi="Arial" w:cs="Times New Roman"/>
      <w:b/>
      <w:bCs/>
      <w:kern w:val="1"/>
      <w:sz w:val="32"/>
      <w:szCs w:val="32"/>
      <w:lang w:eastAsia="ar-SA"/>
    </w:rPr>
  </w:style>
  <w:style w:type="character" w:customStyle="1" w:styleId="Nagwek2Znak">
    <w:name w:val="Nagłówek 2 Znak"/>
    <w:basedOn w:val="Domylnaczcionkaakapitu"/>
    <w:link w:val="Nagwek2"/>
    <w:rsid w:val="002F5CE6"/>
    <w:rPr>
      <w:rFonts w:ascii="Arial" w:eastAsia="Times New Roman" w:hAnsi="Arial" w:cs="Times New Roman"/>
      <w:b/>
      <w:bCs/>
      <w:i/>
      <w:iCs/>
      <w:sz w:val="28"/>
      <w:szCs w:val="28"/>
      <w:lang w:eastAsia="ar-SA"/>
    </w:rPr>
  </w:style>
  <w:style w:type="character" w:customStyle="1" w:styleId="Nagwek5Znak">
    <w:name w:val="Nagłówek 5 Znak"/>
    <w:basedOn w:val="Domylnaczcionkaakapitu"/>
    <w:link w:val="Nagwek5"/>
    <w:rsid w:val="002F5CE6"/>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2F5CE6"/>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2F5CE6"/>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2F5CE6"/>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2F5CE6"/>
    <w:rPr>
      <w:rFonts w:ascii="Cambria" w:eastAsia="Times New Roman" w:hAnsi="Cambria" w:cs="Times New Roman"/>
      <w:lang w:eastAsia="ar-SA"/>
    </w:rPr>
  </w:style>
  <w:style w:type="character" w:customStyle="1" w:styleId="WW8Num5z0">
    <w:name w:val="WW8Num5z0"/>
    <w:rsid w:val="002F5CE6"/>
    <w:rPr>
      <w:rFonts w:ascii="Symbol" w:hAnsi="Symbol"/>
    </w:rPr>
  </w:style>
  <w:style w:type="character" w:customStyle="1" w:styleId="WW8Num6z0">
    <w:name w:val="WW8Num6z0"/>
    <w:rsid w:val="002F5CE6"/>
    <w:rPr>
      <w:rFonts w:ascii="Symbol" w:hAnsi="Symbol"/>
    </w:rPr>
  </w:style>
  <w:style w:type="character" w:customStyle="1" w:styleId="WW8Num7z0">
    <w:name w:val="WW8Num7z0"/>
    <w:rsid w:val="002F5CE6"/>
    <w:rPr>
      <w:rFonts w:ascii="Symbol" w:hAnsi="Symbol"/>
    </w:rPr>
  </w:style>
  <w:style w:type="character" w:customStyle="1" w:styleId="WW8Num8z0">
    <w:name w:val="WW8Num8z0"/>
    <w:rsid w:val="002F5CE6"/>
    <w:rPr>
      <w:rFonts w:ascii="Symbol" w:hAnsi="Symbol"/>
    </w:rPr>
  </w:style>
  <w:style w:type="character" w:customStyle="1" w:styleId="WW8Num10z0">
    <w:name w:val="WW8Num10z0"/>
    <w:rsid w:val="002F5CE6"/>
    <w:rPr>
      <w:rFonts w:ascii="Symbol" w:hAnsi="Symbol"/>
    </w:rPr>
  </w:style>
  <w:style w:type="character" w:customStyle="1" w:styleId="WW8Num13z0">
    <w:name w:val="WW8Num13z0"/>
    <w:rsid w:val="002F5CE6"/>
    <w:rPr>
      <w:b w:val="0"/>
      <w:i w:val="0"/>
    </w:rPr>
  </w:style>
  <w:style w:type="character" w:customStyle="1" w:styleId="WW8Num16z0">
    <w:name w:val="WW8Num16z0"/>
    <w:rsid w:val="002F5CE6"/>
    <w:rPr>
      <w:rFonts w:ascii="Times New Roman" w:hAnsi="Times New Roman" w:cs="Times New Roman"/>
      <w:b w:val="0"/>
      <w:i w:val="0"/>
      <w:sz w:val="24"/>
    </w:rPr>
  </w:style>
  <w:style w:type="character" w:customStyle="1" w:styleId="WW8Num17z0">
    <w:name w:val="WW8Num17z0"/>
    <w:rsid w:val="002F5CE6"/>
    <w:rPr>
      <w:b w:val="0"/>
    </w:rPr>
  </w:style>
  <w:style w:type="character" w:customStyle="1" w:styleId="WW8Num18z0">
    <w:name w:val="WW8Num18z0"/>
    <w:rsid w:val="002F5CE6"/>
    <w:rPr>
      <w:rFonts w:ascii="Times New Roman" w:hAnsi="Times New Roman"/>
      <w:b w:val="0"/>
      <w:i w:val="0"/>
    </w:rPr>
  </w:style>
  <w:style w:type="character" w:customStyle="1" w:styleId="WW8Num19z0">
    <w:name w:val="WW8Num19z0"/>
    <w:rsid w:val="002F5CE6"/>
    <w:rPr>
      <w:b w:val="0"/>
      <w:i w:val="0"/>
    </w:rPr>
  </w:style>
  <w:style w:type="character" w:customStyle="1" w:styleId="WW8Num20z0">
    <w:name w:val="WW8Num20z0"/>
    <w:rsid w:val="002F5CE6"/>
    <w:rPr>
      <w:rFonts w:ascii="Tahoma" w:hAnsi="Tahoma"/>
      <w:b w:val="0"/>
      <w:i w:val="0"/>
    </w:rPr>
  </w:style>
  <w:style w:type="character" w:customStyle="1" w:styleId="WW8Num21z1">
    <w:name w:val="WW8Num21z1"/>
    <w:rsid w:val="002F5CE6"/>
    <w:rPr>
      <w:rFonts w:ascii="Tahoma" w:hAnsi="Tahoma"/>
      <w:b w:val="0"/>
      <w:i w:val="0"/>
    </w:rPr>
  </w:style>
  <w:style w:type="character" w:customStyle="1" w:styleId="WW8Num22z0">
    <w:name w:val="WW8Num22z0"/>
    <w:rsid w:val="002F5CE6"/>
    <w:rPr>
      <w:rFonts w:ascii="Times New Roman" w:hAnsi="Times New Roman" w:cs="Times New Roman"/>
      <w:b w:val="0"/>
      <w:i w:val="0"/>
      <w:sz w:val="24"/>
    </w:rPr>
  </w:style>
  <w:style w:type="character" w:customStyle="1" w:styleId="WW8Num23z0">
    <w:name w:val="WW8Num23z0"/>
    <w:rsid w:val="002F5CE6"/>
    <w:rPr>
      <w:rFonts w:ascii="Times New Roman" w:hAnsi="Times New Roman" w:cs="Times New Roman"/>
      <w:b w:val="0"/>
      <w:i w:val="0"/>
      <w:sz w:val="24"/>
    </w:rPr>
  </w:style>
  <w:style w:type="character" w:customStyle="1" w:styleId="WW8Num24z0">
    <w:name w:val="WW8Num24z0"/>
    <w:rsid w:val="002F5CE6"/>
    <w:rPr>
      <w:b w:val="0"/>
      <w:i w:val="0"/>
    </w:rPr>
  </w:style>
  <w:style w:type="character" w:customStyle="1" w:styleId="WW8Num27z0">
    <w:name w:val="WW8Num27z0"/>
    <w:rsid w:val="002F5CE6"/>
    <w:rPr>
      <w:rFonts w:ascii="Times New Roman" w:hAnsi="Times New Roman" w:cs="Times New Roman"/>
      <w:b w:val="0"/>
      <w:i w:val="0"/>
      <w:sz w:val="24"/>
    </w:rPr>
  </w:style>
  <w:style w:type="character" w:customStyle="1" w:styleId="WW8Num28z0">
    <w:name w:val="WW8Num28z0"/>
    <w:rsid w:val="002F5CE6"/>
    <w:rPr>
      <w:rFonts w:ascii="Times New Roman" w:hAnsi="Times New Roman" w:cs="Times New Roman"/>
      <w:b w:val="0"/>
      <w:i w:val="0"/>
      <w:sz w:val="24"/>
    </w:rPr>
  </w:style>
  <w:style w:type="character" w:customStyle="1" w:styleId="WW8Num29z0">
    <w:name w:val="WW8Num29z0"/>
    <w:rsid w:val="002F5CE6"/>
    <w:rPr>
      <w:rFonts w:ascii="Times New Roman" w:hAnsi="Times New Roman" w:cs="Times New Roman"/>
      <w:b w:val="0"/>
      <w:i w:val="0"/>
      <w:sz w:val="24"/>
    </w:rPr>
  </w:style>
  <w:style w:type="character" w:customStyle="1" w:styleId="WW8Num31z0">
    <w:name w:val="WW8Num31z0"/>
    <w:rsid w:val="002F5CE6"/>
    <w:rPr>
      <w:rFonts w:ascii="Times New Roman" w:hAnsi="Times New Roman" w:cs="Times New Roman"/>
      <w:b w:val="0"/>
      <w:i w:val="0"/>
      <w:color w:val="auto"/>
      <w:sz w:val="24"/>
    </w:rPr>
  </w:style>
  <w:style w:type="character" w:customStyle="1" w:styleId="WW8Num33z0">
    <w:name w:val="WW8Num33z0"/>
    <w:rsid w:val="002F5CE6"/>
    <w:rPr>
      <w:rFonts w:ascii="Tahoma" w:hAnsi="Tahoma"/>
      <w:b w:val="0"/>
      <w:i w:val="0"/>
    </w:rPr>
  </w:style>
  <w:style w:type="character" w:customStyle="1" w:styleId="WW8Num34z0">
    <w:name w:val="WW8Num34z0"/>
    <w:rsid w:val="002F5CE6"/>
    <w:rPr>
      <w:rFonts w:ascii="Tahoma" w:hAnsi="Tahoma"/>
      <w:b w:val="0"/>
      <w:i w:val="0"/>
    </w:rPr>
  </w:style>
  <w:style w:type="character" w:customStyle="1" w:styleId="WW8Num35z0">
    <w:name w:val="WW8Num35z0"/>
    <w:rsid w:val="002F5CE6"/>
    <w:rPr>
      <w:rFonts w:ascii="Tahoma" w:hAnsi="Tahoma"/>
      <w:b w:val="0"/>
      <w:i w:val="0"/>
    </w:rPr>
  </w:style>
  <w:style w:type="character" w:customStyle="1" w:styleId="WW8Num36z0">
    <w:name w:val="WW8Num36z0"/>
    <w:rsid w:val="002F5CE6"/>
    <w:rPr>
      <w:rFonts w:ascii="Tahoma" w:hAnsi="Tahoma"/>
      <w:b w:val="0"/>
      <w:i w:val="0"/>
    </w:rPr>
  </w:style>
  <w:style w:type="character" w:customStyle="1" w:styleId="WW8Num37z0">
    <w:name w:val="WW8Num37z0"/>
    <w:rsid w:val="002F5CE6"/>
    <w:rPr>
      <w:rFonts w:ascii="Tahoma" w:hAnsi="Tahoma"/>
      <w:b w:val="0"/>
      <w:i w:val="0"/>
    </w:rPr>
  </w:style>
  <w:style w:type="character" w:customStyle="1" w:styleId="WW8Num38z0">
    <w:name w:val="WW8Num38z0"/>
    <w:rsid w:val="002F5CE6"/>
    <w:rPr>
      <w:rFonts w:ascii="Tahoma" w:hAnsi="Tahoma"/>
      <w:b w:val="0"/>
      <w:i w:val="0"/>
    </w:rPr>
  </w:style>
  <w:style w:type="character" w:customStyle="1" w:styleId="WW8Num39z0">
    <w:name w:val="WW8Num39z0"/>
    <w:rsid w:val="002F5CE6"/>
    <w:rPr>
      <w:rFonts w:ascii="Times New Roman" w:hAnsi="Times New Roman" w:cs="Times New Roman"/>
      <w:b w:val="0"/>
      <w:i w:val="0"/>
      <w:sz w:val="24"/>
    </w:rPr>
  </w:style>
  <w:style w:type="character" w:customStyle="1" w:styleId="WW8Num40z0">
    <w:name w:val="WW8Num40z0"/>
    <w:rsid w:val="002F5CE6"/>
    <w:rPr>
      <w:rFonts w:ascii="Times New Roman" w:hAnsi="Times New Roman" w:cs="Times New Roman"/>
      <w:b w:val="0"/>
      <w:i w:val="0"/>
      <w:sz w:val="24"/>
    </w:rPr>
  </w:style>
  <w:style w:type="character" w:customStyle="1" w:styleId="WW8Num41z0">
    <w:name w:val="WW8Num41z0"/>
    <w:rsid w:val="002F5CE6"/>
    <w:rPr>
      <w:rFonts w:ascii="Times New Roman" w:hAnsi="Times New Roman" w:cs="Times New Roman"/>
      <w:b w:val="0"/>
      <w:i w:val="0"/>
      <w:color w:val="auto"/>
      <w:sz w:val="24"/>
    </w:rPr>
  </w:style>
  <w:style w:type="character" w:customStyle="1" w:styleId="WW8Num42z0">
    <w:name w:val="WW8Num42z0"/>
    <w:rsid w:val="002F5CE6"/>
    <w:rPr>
      <w:rFonts w:ascii="Times New Roman" w:hAnsi="Times New Roman"/>
      <w:b w:val="0"/>
      <w:i w:val="0"/>
    </w:rPr>
  </w:style>
  <w:style w:type="character" w:customStyle="1" w:styleId="WW8Num42z1">
    <w:name w:val="WW8Num42z1"/>
    <w:rsid w:val="002F5CE6"/>
    <w:rPr>
      <w:rFonts w:ascii="Courier New" w:hAnsi="Courier New"/>
    </w:rPr>
  </w:style>
  <w:style w:type="character" w:customStyle="1" w:styleId="WW8Num42z2">
    <w:name w:val="WW8Num42z2"/>
    <w:rsid w:val="002F5CE6"/>
    <w:rPr>
      <w:rFonts w:ascii="Wingdings" w:hAnsi="Wingdings"/>
    </w:rPr>
  </w:style>
  <w:style w:type="character" w:customStyle="1" w:styleId="WW8Num42z3">
    <w:name w:val="WW8Num42z3"/>
    <w:rsid w:val="002F5CE6"/>
    <w:rPr>
      <w:rFonts w:ascii="Symbol" w:hAnsi="Symbol"/>
    </w:rPr>
  </w:style>
  <w:style w:type="character" w:customStyle="1" w:styleId="WW8Num43z0">
    <w:name w:val="WW8Num43z0"/>
    <w:rsid w:val="002F5CE6"/>
    <w:rPr>
      <w:rFonts w:ascii="Times New Roman" w:hAnsi="Times New Roman"/>
      <w:color w:val="auto"/>
    </w:rPr>
  </w:style>
  <w:style w:type="character" w:customStyle="1" w:styleId="WW8Num44z0">
    <w:name w:val="WW8Num44z0"/>
    <w:rsid w:val="002F5CE6"/>
    <w:rPr>
      <w:rFonts w:ascii="Tahoma" w:hAnsi="Tahoma"/>
      <w:b w:val="0"/>
      <w:i w:val="0"/>
    </w:rPr>
  </w:style>
  <w:style w:type="character" w:customStyle="1" w:styleId="WW8Num45z0">
    <w:name w:val="WW8Num45z0"/>
    <w:rsid w:val="002F5CE6"/>
    <w:rPr>
      <w:rFonts w:ascii="Tahoma" w:hAnsi="Tahoma"/>
      <w:b w:val="0"/>
      <w:i w:val="0"/>
    </w:rPr>
  </w:style>
  <w:style w:type="character" w:customStyle="1" w:styleId="WW8Num45z1">
    <w:name w:val="WW8Num45z1"/>
    <w:rsid w:val="002F5CE6"/>
    <w:rPr>
      <w:rFonts w:ascii="Courier New" w:hAnsi="Courier New"/>
    </w:rPr>
  </w:style>
  <w:style w:type="character" w:customStyle="1" w:styleId="WW8Num45z2">
    <w:name w:val="WW8Num45z2"/>
    <w:rsid w:val="002F5CE6"/>
    <w:rPr>
      <w:rFonts w:ascii="Wingdings" w:hAnsi="Wingdings"/>
    </w:rPr>
  </w:style>
  <w:style w:type="character" w:customStyle="1" w:styleId="WW8Num45z3">
    <w:name w:val="WW8Num45z3"/>
    <w:rsid w:val="002F5CE6"/>
    <w:rPr>
      <w:rFonts w:ascii="Symbol" w:hAnsi="Symbol"/>
    </w:rPr>
  </w:style>
  <w:style w:type="character" w:customStyle="1" w:styleId="WW8Num46z0">
    <w:name w:val="WW8Num46z0"/>
    <w:rsid w:val="002F5CE6"/>
    <w:rPr>
      <w:rFonts w:ascii="Times New Roman" w:hAnsi="Times New Roman" w:cs="Times New Roman"/>
      <w:b w:val="0"/>
      <w:i w:val="0"/>
      <w:sz w:val="24"/>
    </w:rPr>
  </w:style>
  <w:style w:type="character" w:customStyle="1" w:styleId="WW8Num47z0">
    <w:name w:val="WW8Num47z0"/>
    <w:rsid w:val="002F5CE6"/>
    <w:rPr>
      <w:rFonts w:ascii="Tahoma" w:hAnsi="Tahoma"/>
      <w:b w:val="0"/>
      <w:i w:val="0"/>
    </w:rPr>
  </w:style>
  <w:style w:type="character" w:customStyle="1" w:styleId="WW8Num48z0">
    <w:name w:val="WW8Num48z0"/>
    <w:rsid w:val="002F5CE6"/>
    <w:rPr>
      <w:rFonts w:ascii="Times New Roman" w:eastAsia="Times New Roman" w:hAnsi="Times New Roman" w:cs="Times New Roman"/>
    </w:rPr>
  </w:style>
  <w:style w:type="character" w:customStyle="1" w:styleId="WW8Num49z0">
    <w:name w:val="WW8Num49z0"/>
    <w:rsid w:val="002F5CE6"/>
    <w:rPr>
      <w:rFonts w:ascii="Times New Roman" w:hAnsi="Times New Roman" w:cs="Times New Roman"/>
      <w:b w:val="0"/>
      <w:i w:val="0"/>
      <w:sz w:val="24"/>
    </w:rPr>
  </w:style>
  <w:style w:type="character" w:customStyle="1" w:styleId="WW8Num50z0">
    <w:name w:val="WW8Num50z0"/>
    <w:rsid w:val="002F5CE6"/>
    <w:rPr>
      <w:rFonts w:ascii="Tahoma" w:hAnsi="Tahoma"/>
      <w:b w:val="0"/>
      <w:i w:val="0"/>
    </w:rPr>
  </w:style>
  <w:style w:type="character" w:customStyle="1" w:styleId="WW8Num51z0">
    <w:name w:val="WW8Num51z0"/>
    <w:rsid w:val="002F5CE6"/>
    <w:rPr>
      <w:rFonts w:ascii="Times New Roman" w:hAnsi="Times New Roman" w:cs="Times New Roman"/>
      <w:b w:val="0"/>
      <w:i w:val="0"/>
      <w:sz w:val="24"/>
    </w:rPr>
  </w:style>
  <w:style w:type="character" w:customStyle="1" w:styleId="WW8Num52z0">
    <w:name w:val="WW8Num52z0"/>
    <w:rsid w:val="002F5CE6"/>
    <w:rPr>
      <w:rFonts w:ascii="Times New Roman" w:hAnsi="Times New Roman"/>
      <w:b w:val="0"/>
      <w:i w:val="0"/>
      <w:sz w:val="24"/>
      <w:szCs w:val="24"/>
    </w:rPr>
  </w:style>
  <w:style w:type="character" w:customStyle="1" w:styleId="WW8Num56z0">
    <w:name w:val="WW8Num56z0"/>
    <w:rsid w:val="002F5CE6"/>
    <w:rPr>
      <w:rFonts w:ascii="Times New Roman" w:hAnsi="Times New Roman"/>
      <w:b w:val="0"/>
      <w:i w:val="0"/>
      <w:sz w:val="24"/>
      <w:szCs w:val="24"/>
    </w:rPr>
  </w:style>
  <w:style w:type="character" w:customStyle="1" w:styleId="WW8Num57z0">
    <w:name w:val="WW8Num57z0"/>
    <w:rsid w:val="002F5CE6"/>
    <w:rPr>
      <w:rFonts w:ascii="Times New Roman" w:hAnsi="Times New Roman"/>
      <w:b w:val="0"/>
      <w:i w:val="0"/>
      <w:color w:val="auto"/>
      <w:sz w:val="24"/>
      <w:szCs w:val="24"/>
    </w:rPr>
  </w:style>
  <w:style w:type="character" w:customStyle="1" w:styleId="WW8Num58z0">
    <w:name w:val="WW8Num58z0"/>
    <w:rsid w:val="002F5CE6"/>
    <w:rPr>
      <w:rFonts w:ascii="Times New Roman" w:eastAsia="Times New Roman" w:hAnsi="Times New Roman" w:cs="Times New Roman"/>
    </w:rPr>
  </w:style>
  <w:style w:type="character" w:customStyle="1" w:styleId="WW8Num58z1">
    <w:name w:val="WW8Num58z1"/>
    <w:rsid w:val="002F5CE6"/>
    <w:rPr>
      <w:rFonts w:ascii="Courier New" w:hAnsi="Courier New"/>
    </w:rPr>
  </w:style>
  <w:style w:type="character" w:customStyle="1" w:styleId="WW8Num58z2">
    <w:name w:val="WW8Num58z2"/>
    <w:rsid w:val="002F5CE6"/>
    <w:rPr>
      <w:rFonts w:ascii="Wingdings" w:hAnsi="Wingdings"/>
    </w:rPr>
  </w:style>
  <w:style w:type="character" w:customStyle="1" w:styleId="WW8Num58z3">
    <w:name w:val="WW8Num58z3"/>
    <w:rsid w:val="002F5CE6"/>
    <w:rPr>
      <w:rFonts w:ascii="Symbol" w:hAnsi="Symbol"/>
    </w:rPr>
  </w:style>
  <w:style w:type="character" w:customStyle="1" w:styleId="WW8Num61z0">
    <w:name w:val="WW8Num61z0"/>
    <w:rsid w:val="002F5CE6"/>
    <w:rPr>
      <w:rFonts w:ascii="Symbol" w:hAnsi="Symbol"/>
    </w:rPr>
  </w:style>
  <w:style w:type="character" w:customStyle="1" w:styleId="WW8Num61z1">
    <w:name w:val="WW8Num61z1"/>
    <w:rsid w:val="002F5CE6"/>
    <w:rPr>
      <w:rFonts w:ascii="Courier New" w:hAnsi="Courier New"/>
    </w:rPr>
  </w:style>
  <w:style w:type="character" w:customStyle="1" w:styleId="WW8Num61z2">
    <w:name w:val="WW8Num61z2"/>
    <w:rsid w:val="002F5CE6"/>
    <w:rPr>
      <w:rFonts w:ascii="Wingdings" w:hAnsi="Wingdings"/>
    </w:rPr>
  </w:style>
  <w:style w:type="character" w:customStyle="1" w:styleId="WW8Num62z1">
    <w:name w:val="WW8Num62z1"/>
    <w:rsid w:val="002F5CE6"/>
    <w:rPr>
      <w:sz w:val="24"/>
    </w:rPr>
  </w:style>
  <w:style w:type="character" w:customStyle="1" w:styleId="WW8Num63z0">
    <w:name w:val="WW8Num63z0"/>
    <w:rsid w:val="002F5CE6"/>
    <w:rPr>
      <w:rFonts w:ascii="Symbol" w:hAnsi="Symbol"/>
    </w:rPr>
  </w:style>
  <w:style w:type="character" w:customStyle="1" w:styleId="WW8Num63z1">
    <w:name w:val="WW8Num63z1"/>
    <w:rsid w:val="002F5CE6"/>
    <w:rPr>
      <w:rFonts w:ascii="Courier New" w:hAnsi="Courier New"/>
    </w:rPr>
  </w:style>
  <w:style w:type="character" w:customStyle="1" w:styleId="WW8Num63z2">
    <w:name w:val="WW8Num63z2"/>
    <w:rsid w:val="002F5CE6"/>
    <w:rPr>
      <w:rFonts w:ascii="Wingdings" w:hAnsi="Wingdings"/>
    </w:rPr>
  </w:style>
  <w:style w:type="character" w:customStyle="1" w:styleId="WW8Num68z0">
    <w:name w:val="WW8Num68z0"/>
    <w:rsid w:val="002F5CE6"/>
    <w:rPr>
      <w:rFonts w:ascii="Symbol" w:hAnsi="Symbol"/>
    </w:rPr>
  </w:style>
  <w:style w:type="character" w:customStyle="1" w:styleId="WW8Num68z1">
    <w:name w:val="WW8Num68z1"/>
    <w:rsid w:val="002F5CE6"/>
    <w:rPr>
      <w:rFonts w:ascii="Courier New" w:hAnsi="Courier New"/>
    </w:rPr>
  </w:style>
  <w:style w:type="character" w:customStyle="1" w:styleId="WW8Num68z2">
    <w:name w:val="WW8Num68z2"/>
    <w:rsid w:val="002F5CE6"/>
    <w:rPr>
      <w:rFonts w:ascii="Wingdings" w:hAnsi="Wingdings"/>
    </w:rPr>
  </w:style>
  <w:style w:type="character" w:customStyle="1" w:styleId="WW8Num69z0">
    <w:name w:val="WW8Num69z0"/>
    <w:rsid w:val="002F5CE6"/>
    <w:rPr>
      <w:rFonts w:ascii="Times New Roman" w:hAnsi="Times New Roman"/>
      <w:b w:val="0"/>
      <w:i w:val="0"/>
      <w:color w:val="auto"/>
      <w:sz w:val="24"/>
      <w:szCs w:val="24"/>
    </w:rPr>
  </w:style>
  <w:style w:type="character" w:customStyle="1" w:styleId="WW8Num70z1">
    <w:name w:val="WW8Num70z1"/>
    <w:rsid w:val="002F5CE6"/>
    <w:rPr>
      <w:rFonts w:ascii="Courier New" w:hAnsi="Courier New"/>
    </w:rPr>
  </w:style>
  <w:style w:type="character" w:customStyle="1" w:styleId="WW8Num70z2">
    <w:name w:val="WW8Num70z2"/>
    <w:rsid w:val="002F5CE6"/>
    <w:rPr>
      <w:rFonts w:ascii="Wingdings" w:hAnsi="Wingdings"/>
    </w:rPr>
  </w:style>
  <w:style w:type="character" w:customStyle="1" w:styleId="WW8Num70z3">
    <w:name w:val="WW8Num70z3"/>
    <w:rsid w:val="002F5CE6"/>
    <w:rPr>
      <w:rFonts w:ascii="Symbol" w:hAnsi="Symbol"/>
    </w:rPr>
  </w:style>
  <w:style w:type="character" w:customStyle="1" w:styleId="WW8Num71z0">
    <w:name w:val="WW8Num71z0"/>
    <w:rsid w:val="002F5CE6"/>
    <w:rPr>
      <w:rFonts w:ascii="Times New Roman" w:eastAsia="Times New Roman" w:hAnsi="Times New Roman" w:cs="Times New Roman"/>
    </w:rPr>
  </w:style>
  <w:style w:type="character" w:customStyle="1" w:styleId="WW8Num71z1">
    <w:name w:val="WW8Num71z1"/>
    <w:rsid w:val="002F5CE6"/>
    <w:rPr>
      <w:rFonts w:ascii="Courier New" w:hAnsi="Courier New"/>
    </w:rPr>
  </w:style>
  <w:style w:type="character" w:customStyle="1" w:styleId="WW8Num71z2">
    <w:name w:val="WW8Num71z2"/>
    <w:rsid w:val="002F5CE6"/>
    <w:rPr>
      <w:rFonts w:ascii="Wingdings" w:hAnsi="Wingdings"/>
    </w:rPr>
  </w:style>
  <w:style w:type="character" w:customStyle="1" w:styleId="WW8Num71z3">
    <w:name w:val="WW8Num71z3"/>
    <w:rsid w:val="002F5CE6"/>
    <w:rPr>
      <w:rFonts w:ascii="Symbol" w:hAnsi="Symbol"/>
    </w:rPr>
  </w:style>
  <w:style w:type="character" w:customStyle="1" w:styleId="WW8Num72z0">
    <w:name w:val="WW8Num72z0"/>
    <w:rsid w:val="002F5CE6"/>
    <w:rPr>
      <w:rFonts w:ascii="Symbol" w:hAnsi="Symbol"/>
    </w:rPr>
  </w:style>
  <w:style w:type="character" w:customStyle="1" w:styleId="WW8Num72z1">
    <w:name w:val="WW8Num72z1"/>
    <w:rsid w:val="002F5CE6"/>
    <w:rPr>
      <w:rFonts w:ascii="Courier New" w:hAnsi="Courier New"/>
    </w:rPr>
  </w:style>
  <w:style w:type="character" w:customStyle="1" w:styleId="WW8Num72z2">
    <w:name w:val="WW8Num72z2"/>
    <w:rsid w:val="002F5CE6"/>
    <w:rPr>
      <w:rFonts w:ascii="Wingdings" w:hAnsi="Wingdings"/>
    </w:rPr>
  </w:style>
  <w:style w:type="character" w:customStyle="1" w:styleId="WW8Num73z0">
    <w:name w:val="WW8Num73z0"/>
    <w:rsid w:val="002F5CE6"/>
    <w:rPr>
      <w:rFonts w:ascii="Arial" w:hAnsi="Arial"/>
      <w:b w:val="0"/>
      <w:i w:val="0"/>
    </w:rPr>
  </w:style>
  <w:style w:type="character" w:customStyle="1" w:styleId="WW8Num74z0">
    <w:name w:val="WW8Num74z0"/>
    <w:rsid w:val="002F5CE6"/>
    <w:rPr>
      <w:rFonts w:ascii="Times New Roman" w:hAnsi="Times New Roman"/>
      <w:b w:val="0"/>
      <w:i w:val="0"/>
      <w:color w:val="auto"/>
      <w:sz w:val="24"/>
      <w:szCs w:val="24"/>
    </w:rPr>
  </w:style>
  <w:style w:type="character" w:customStyle="1" w:styleId="WW8Num74z1">
    <w:name w:val="WW8Num74z1"/>
    <w:rsid w:val="002F5CE6"/>
    <w:rPr>
      <w:b w:val="0"/>
      <w:i w:val="0"/>
      <w:color w:val="auto"/>
      <w:sz w:val="24"/>
      <w:szCs w:val="24"/>
    </w:rPr>
  </w:style>
  <w:style w:type="character" w:customStyle="1" w:styleId="WW8Num75z0">
    <w:name w:val="WW8Num75z0"/>
    <w:rsid w:val="002F5CE6"/>
    <w:rPr>
      <w:rFonts w:ascii="Arial" w:hAnsi="Arial"/>
      <w:b w:val="0"/>
      <w:i w:val="0"/>
    </w:rPr>
  </w:style>
  <w:style w:type="character" w:customStyle="1" w:styleId="WW8Num76z0">
    <w:name w:val="WW8Num76z0"/>
    <w:rsid w:val="002F5CE6"/>
    <w:rPr>
      <w:rFonts w:ascii="Arial" w:hAnsi="Arial"/>
      <w:b w:val="0"/>
      <w:i w:val="0"/>
    </w:rPr>
  </w:style>
  <w:style w:type="character" w:customStyle="1" w:styleId="WW8Num79z0">
    <w:name w:val="WW8Num79z0"/>
    <w:rsid w:val="002F5CE6"/>
    <w:rPr>
      <w:rFonts w:ascii="Arial" w:hAnsi="Arial"/>
      <w:b w:val="0"/>
      <w:i w:val="0"/>
    </w:rPr>
  </w:style>
  <w:style w:type="character" w:customStyle="1" w:styleId="WW8Num81z0">
    <w:name w:val="WW8Num81z0"/>
    <w:rsid w:val="002F5CE6"/>
    <w:rPr>
      <w:rFonts w:ascii="Symbol" w:hAnsi="Symbol"/>
    </w:rPr>
  </w:style>
  <w:style w:type="character" w:customStyle="1" w:styleId="WW8Num81z1">
    <w:name w:val="WW8Num81z1"/>
    <w:rsid w:val="002F5CE6"/>
    <w:rPr>
      <w:rFonts w:ascii="Courier New" w:hAnsi="Courier New"/>
    </w:rPr>
  </w:style>
  <w:style w:type="character" w:customStyle="1" w:styleId="WW8Num81z2">
    <w:name w:val="WW8Num81z2"/>
    <w:rsid w:val="002F5CE6"/>
    <w:rPr>
      <w:rFonts w:ascii="Wingdings" w:hAnsi="Wingdings"/>
    </w:rPr>
  </w:style>
  <w:style w:type="character" w:customStyle="1" w:styleId="WW8Num84z0">
    <w:name w:val="WW8Num84z0"/>
    <w:rsid w:val="002F5CE6"/>
    <w:rPr>
      <w:rFonts w:ascii="Symbol" w:hAnsi="Symbol"/>
    </w:rPr>
  </w:style>
  <w:style w:type="character" w:customStyle="1" w:styleId="WW8Num84z1">
    <w:name w:val="WW8Num84z1"/>
    <w:rsid w:val="002F5CE6"/>
    <w:rPr>
      <w:rFonts w:ascii="Courier New" w:hAnsi="Courier New"/>
    </w:rPr>
  </w:style>
  <w:style w:type="character" w:customStyle="1" w:styleId="WW8Num84z2">
    <w:name w:val="WW8Num84z2"/>
    <w:rsid w:val="002F5CE6"/>
    <w:rPr>
      <w:rFonts w:ascii="Wingdings" w:hAnsi="Wingdings"/>
    </w:rPr>
  </w:style>
  <w:style w:type="character" w:customStyle="1" w:styleId="WW8Num86z0">
    <w:name w:val="WW8Num86z0"/>
    <w:rsid w:val="002F5CE6"/>
    <w:rPr>
      <w:rFonts w:ascii="Times New Roman" w:hAnsi="Times New Roman"/>
      <w:b w:val="0"/>
      <w:i w:val="0"/>
      <w:color w:val="auto"/>
      <w:sz w:val="24"/>
      <w:szCs w:val="24"/>
    </w:rPr>
  </w:style>
  <w:style w:type="character" w:customStyle="1" w:styleId="WW8Num87z0">
    <w:name w:val="WW8Num87z0"/>
    <w:rsid w:val="002F5CE6"/>
    <w:rPr>
      <w:rFonts w:ascii="Times New Roman" w:eastAsia="Times New Roman" w:hAnsi="Times New Roman" w:cs="Times New Roman"/>
    </w:rPr>
  </w:style>
  <w:style w:type="character" w:customStyle="1" w:styleId="WW8Num87z1">
    <w:name w:val="WW8Num87z1"/>
    <w:rsid w:val="002F5CE6"/>
    <w:rPr>
      <w:rFonts w:ascii="Courier New" w:hAnsi="Courier New"/>
    </w:rPr>
  </w:style>
  <w:style w:type="character" w:customStyle="1" w:styleId="WW8Num87z2">
    <w:name w:val="WW8Num87z2"/>
    <w:rsid w:val="002F5CE6"/>
    <w:rPr>
      <w:rFonts w:ascii="Wingdings" w:hAnsi="Wingdings"/>
    </w:rPr>
  </w:style>
  <w:style w:type="character" w:customStyle="1" w:styleId="WW8Num87z3">
    <w:name w:val="WW8Num87z3"/>
    <w:rsid w:val="002F5CE6"/>
    <w:rPr>
      <w:rFonts w:ascii="Symbol" w:hAnsi="Symbol"/>
    </w:rPr>
  </w:style>
  <w:style w:type="character" w:customStyle="1" w:styleId="WW8Num88z0">
    <w:name w:val="WW8Num88z0"/>
    <w:rsid w:val="002F5CE6"/>
    <w:rPr>
      <w:rFonts w:ascii="Times New Roman" w:eastAsia="Times New Roman" w:hAnsi="Times New Roman" w:cs="Times New Roman"/>
    </w:rPr>
  </w:style>
  <w:style w:type="character" w:customStyle="1" w:styleId="WW8Num88z1">
    <w:name w:val="WW8Num88z1"/>
    <w:rsid w:val="002F5CE6"/>
    <w:rPr>
      <w:rFonts w:ascii="Courier New" w:hAnsi="Courier New"/>
    </w:rPr>
  </w:style>
  <w:style w:type="character" w:customStyle="1" w:styleId="WW8Num88z2">
    <w:name w:val="WW8Num88z2"/>
    <w:rsid w:val="002F5CE6"/>
    <w:rPr>
      <w:rFonts w:ascii="Wingdings" w:hAnsi="Wingdings"/>
    </w:rPr>
  </w:style>
  <w:style w:type="character" w:customStyle="1" w:styleId="WW8Num88z3">
    <w:name w:val="WW8Num88z3"/>
    <w:rsid w:val="002F5CE6"/>
    <w:rPr>
      <w:rFonts w:ascii="Symbol" w:hAnsi="Symbol"/>
    </w:rPr>
  </w:style>
  <w:style w:type="character" w:customStyle="1" w:styleId="WW8Num90z0">
    <w:name w:val="WW8Num90z0"/>
    <w:rsid w:val="002F5CE6"/>
    <w:rPr>
      <w:rFonts w:ascii="Symbol" w:hAnsi="Symbol"/>
    </w:rPr>
  </w:style>
  <w:style w:type="character" w:customStyle="1" w:styleId="WW8Num90z1">
    <w:name w:val="WW8Num90z1"/>
    <w:rsid w:val="002F5CE6"/>
    <w:rPr>
      <w:rFonts w:ascii="Courier New" w:hAnsi="Courier New"/>
    </w:rPr>
  </w:style>
  <w:style w:type="character" w:customStyle="1" w:styleId="WW8Num90z2">
    <w:name w:val="WW8Num90z2"/>
    <w:rsid w:val="002F5CE6"/>
    <w:rPr>
      <w:rFonts w:ascii="Wingdings" w:hAnsi="Wingdings"/>
    </w:rPr>
  </w:style>
  <w:style w:type="character" w:customStyle="1" w:styleId="WW8Num94z0">
    <w:name w:val="WW8Num94z0"/>
    <w:rsid w:val="002F5CE6"/>
    <w:rPr>
      <w:rFonts w:ascii="Times New Roman" w:eastAsia="Times New Roman" w:hAnsi="Times New Roman" w:cs="Times New Roman"/>
    </w:rPr>
  </w:style>
  <w:style w:type="character" w:customStyle="1" w:styleId="WW8Num94z1">
    <w:name w:val="WW8Num94z1"/>
    <w:rsid w:val="002F5CE6"/>
    <w:rPr>
      <w:rFonts w:ascii="Courier New" w:hAnsi="Courier New"/>
    </w:rPr>
  </w:style>
  <w:style w:type="character" w:customStyle="1" w:styleId="WW8Num94z2">
    <w:name w:val="WW8Num94z2"/>
    <w:rsid w:val="002F5CE6"/>
    <w:rPr>
      <w:rFonts w:ascii="Wingdings" w:hAnsi="Wingdings"/>
    </w:rPr>
  </w:style>
  <w:style w:type="character" w:customStyle="1" w:styleId="WW8Num94z3">
    <w:name w:val="WW8Num94z3"/>
    <w:rsid w:val="002F5CE6"/>
    <w:rPr>
      <w:rFonts w:ascii="Symbol" w:hAnsi="Symbol"/>
    </w:rPr>
  </w:style>
  <w:style w:type="character" w:customStyle="1" w:styleId="WW8Num95z0">
    <w:name w:val="WW8Num95z0"/>
    <w:rsid w:val="002F5CE6"/>
    <w:rPr>
      <w:rFonts w:ascii="Times New Roman" w:eastAsia="Times New Roman" w:hAnsi="Times New Roman" w:cs="Times New Roman"/>
    </w:rPr>
  </w:style>
  <w:style w:type="character" w:customStyle="1" w:styleId="WW8Num95z1">
    <w:name w:val="WW8Num95z1"/>
    <w:rsid w:val="002F5CE6"/>
    <w:rPr>
      <w:rFonts w:ascii="Courier New" w:hAnsi="Courier New"/>
    </w:rPr>
  </w:style>
  <w:style w:type="character" w:customStyle="1" w:styleId="WW8Num95z2">
    <w:name w:val="WW8Num95z2"/>
    <w:rsid w:val="002F5CE6"/>
    <w:rPr>
      <w:rFonts w:ascii="Wingdings" w:hAnsi="Wingdings"/>
    </w:rPr>
  </w:style>
  <w:style w:type="character" w:customStyle="1" w:styleId="WW8Num95z3">
    <w:name w:val="WW8Num95z3"/>
    <w:rsid w:val="002F5CE6"/>
    <w:rPr>
      <w:rFonts w:ascii="Symbol" w:hAnsi="Symbol"/>
    </w:rPr>
  </w:style>
  <w:style w:type="character" w:customStyle="1" w:styleId="WW8Num96z0">
    <w:name w:val="WW8Num96z0"/>
    <w:rsid w:val="002F5CE6"/>
    <w:rPr>
      <w:rFonts w:ascii="Arial" w:hAnsi="Arial"/>
      <w:b w:val="0"/>
      <w:i w:val="0"/>
    </w:rPr>
  </w:style>
  <w:style w:type="character" w:customStyle="1" w:styleId="WW8Num102z0">
    <w:name w:val="WW8Num102z0"/>
    <w:rsid w:val="002F5CE6"/>
    <w:rPr>
      <w:rFonts w:ascii="Symbol" w:hAnsi="Symbol"/>
    </w:rPr>
  </w:style>
  <w:style w:type="character" w:customStyle="1" w:styleId="WW8Num102z1">
    <w:name w:val="WW8Num102z1"/>
    <w:rsid w:val="002F5CE6"/>
    <w:rPr>
      <w:rFonts w:ascii="Courier New" w:hAnsi="Courier New"/>
    </w:rPr>
  </w:style>
  <w:style w:type="character" w:customStyle="1" w:styleId="WW8Num102z2">
    <w:name w:val="WW8Num102z2"/>
    <w:rsid w:val="002F5CE6"/>
    <w:rPr>
      <w:rFonts w:ascii="Wingdings" w:hAnsi="Wingdings"/>
    </w:rPr>
  </w:style>
  <w:style w:type="character" w:customStyle="1" w:styleId="WW8Num103z0">
    <w:name w:val="WW8Num103z0"/>
    <w:rsid w:val="002F5CE6"/>
    <w:rPr>
      <w:rFonts w:ascii="Times New Roman" w:eastAsia="Times New Roman" w:hAnsi="Times New Roman" w:cs="Times New Roman"/>
    </w:rPr>
  </w:style>
  <w:style w:type="character" w:customStyle="1" w:styleId="WW8Num104z1">
    <w:name w:val="WW8Num104z1"/>
    <w:rsid w:val="002F5CE6"/>
    <w:rPr>
      <w:rFonts w:ascii="Courier New" w:hAnsi="Courier New"/>
    </w:rPr>
  </w:style>
  <w:style w:type="character" w:customStyle="1" w:styleId="WW8Num104z2">
    <w:name w:val="WW8Num104z2"/>
    <w:rsid w:val="002F5CE6"/>
    <w:rPr>
      <w:rFonts w:ascii="Wingdings" w:hAnsi="Wingdings"/>
    </w:rPr>
  </w:style>
  <w:style w:type="character" w:customStyle="1" w:styleId="WW8Num104z3">
    <w:name w:val="WW8Num104z3"/>
    <w:rsid w:val="002F5CE6"/>
    <w:rPr>
      <w:rFonts w:ascii="Symbol" w:hAnsi="Symbol"/>
    </w:rPr>
  </w:style>
  <w:style w:type="character" w:customStyle="1" w:styleId="WW8Num107z0">
    <w:name w:val="WW8Num107z0"/>
    <w:rsid w:val="002F5CE6"/>
    <w:rPr>
      <w:rFonts w:ascii="Times New Roman" w:eastAsia="Times New Roman" w:hAnsi="Times New Roman" w:cs="Times New Roman"/>
    </w:rPr>
  </w:style>
  <w:style w:type="character" w:customStyle="1" w:styleId="WW8Num109z0">
    <w:name w:val="WW8Num109z0"/>
    <w:rsid w:val="002F5CE6"/>
    <w:rPr>
      <w:rFonts w:ascii="Arial" w:hAnsi="Arial"/>
      <w:b w:val="0"/>
      <w:i w:val="0"/>
    </w:rPr>
  </w:style>
  <w:style w:type="character" w:customStyle="1" w:styleId="WW8Num114z0">
    <w:name w:val="WW8Num114z0"/>
    <w:rsid w:val="002F5CE6"/>
    <w:rPr>
      <w:rFonts w:ascii="Times New Roman" w:hAnsi="Times New Roman"/>
      <w:b w:val="0"/>
      <w:i w:val="0"/>
      <w:sz w:val="18"/>
      <w:szCs w:val="18"/>
    </w:rPr>
  </w:style>
  <w:style w:type="character" w:customStyle="1" w:styleId="WW8Num117z0">
    <w:name w:val="WW8Num117z0"/>
    <w:rsid w:val="002F5CE6"/>
    <w:rPr>
      <w:rFonts w:ascii="Times New Roman" w:hAnsi="Times New Roman" w:cs="Times New Roman"/>
      <w:b w:val="0"/>
      <w:i w:val="0"/>
      <w:sz w:val="24"/>
    </w:rPr>
  </w:style>
  <w:style w:type="character" w:customStyle="1" w:styleId="WW8Num118z0">
    <w:name w:val="WW8Num118z0"/>
    <w:rsid w:val="002F5CE6"/>
    <w:rPr>
      <w:rFonts w:ascii="Times New Roman" w:hAnsi="Times New Roman"/>
      <w:b w:val="0"/>
      <w:i w:val="0"/>
      <w:sz w:val="24"/>
      <w:szCs w:val="24"/>
    </w:rPr>
  </w:style>
  <w:style w:type="character" w:customStyle="1" w:styleId="WW8Num120z0">
    <w:name w:val="WW8Num120z0"/>
    <w:rsid w:val="002F5CE6"/>
    <w:rPr>
      <w:rFonts w:ascii="Times New Roman" w:eastAsia="Times New Roman" w:hAnsi="Times New Roman" w:cs="Times New Roman"/>
    </w:rPr>
  </w:style>
  <w:style w:type="character" w:customStyle="1" w:styleId="WW8Num120z1">
    <w:name w:val="WW8Num120z1"/>
    <w:rsid w:val="002F5CE6"/>
    <w:rPr>
      <w:rFonts w:ascii="Courier New" w:hAnsi="Courier New"/>
    </w:rPr>
  </w:style>
  <w:style w:type="character" w:customStyle="1" w:styleId="WW8Num120z2">
    <w:name w:val="WW8Num120z2"/>
    <w:rsid w:val="002F5CE6"/>
    <w:rPr>
      <w:rFonts w:ascii="Wingdings" w:hAnsi="Wingdings"/>
    </w:rPr>
  </w:style>
  <w:style w:type="character" w:customStyle="1" w:styleId="WW8Num120z3">
    <w:name w:val="WW8Num120z3"/>
    <w:rsid w:val="002F5CE6"/>
    <w:rPr>
      <w:rFonts w:ascii="Symbol" w:hAnsi="Symbol"/>
    </w:rPr>
  </w:style>
  <w:style w:type="character" w:customStyle="1" w:styleId="WW8Num121z0">
    <w:name w:val="WW8Num121z0"/>
    <w:rsid w:val="002F5CE6"/>
    <w:rPr>
      <w:rFonts w:ascii="Times New Roman" w:eastAsia="Times New Roman" w:hAnsi="Times New Roman" w:cs="Times New Roman"/>
    </w:rPr>
  </w:style>
  <w:style w:type="character" w:customStyle="1" w:styleId="WW8Num121z1">
    <w:name w:val="WW8Num121z1"/>
    <w:rsid w:val="002F5CE6"/>
    <w:rPr>
      <w:rFonts w:ascii="Courier New" w:hAnsi="Courier New"/>
    </w:rPr>
  </w:style>
  <w:style w:type="character" w:customStyle="1" w:styleId="WW8Num121z2">
    <w:name w:val="WW8Num121z2"/>
    <w:rsid w:val="002F5CE6"/>
    <w:rPr>
      <w:rFonts w:ascii="Wingdings" w:hAnsi="Wingdings"/>
    </w:rPr>
  </w:style>
  <w:style w:type="character" w:customStyle="1" w:styleId="WW8Num121z3">
    <w:name w:val="WW8Num121z3"/>
    <w:rsid w:val="002F5CE6"/>
    <w:rPr>
      <w:rFonts w:ascii="Symbol" w:hAnsi="Symbol"/>
    </w:rPr>
  </w:style>
  <w:style w:type="character" w:customStyle="1" w:styleId="WW8Num123z0">
    <w:name w:val="WW8Num123z0"/>
    <w:rsid w:val="002F5CE6"/>
    <w:rPr>
      <w:rFonts w:ascii="Times New Roman" w:eastAsia="Times New Roman" w:hAnsi="Times New Roman" w:cs="Times New Roman"/>
    </w:rPr>
  </w:style>
  <w:style w:type="character" w:customStyle="1" w:styleId="WW8Num123z1">
    <w:name w:val="WW8Num123z1"/>
    <w:rsid w:val="002F5CE6"/>
    <w:rPr>
      <w:rFonts w:ascii="Courier New" w:hAnsi="Courier New"/>
    </w:rPr>
  </w:style>
  <w:style w:type="character" w:customStyle="1" w:styleId="WW8Num123z2">
    <w:name w:val="WW8Num123z2"/>
    <w:rsid w:val="002F5CE6"/>
    <w:rPr>
      <w:rFonts w:ascii="Wingdings" w:hAnsi="Wingdings"/>
    </w:rPr>
  </w:style>
  <w:style w:type="character" w:customStyle="1" w:styleId="WW8Num123z3">
    <w:name w:val="WW8Num123z3"/>
    <w:rsid w:val="002F5CE6"/>
    <w:rPr>
      <w:rFonts w:ascii="Symbol" w:hAnsi="Symbol"/>
    </w:rPr>
  </w:style>
  <w:style w:type="character" w:customStyle="1" w:styleId="WW8Num124z0">
    <w:name w:val="WW8Num124z0"/>
    <w:rsid w:val="002F5CE6"/>
    <w:rPr>
      <w:rFonts w:ascii="Times New Roman" w:eastAsia="Times New Roman" w:hAnsi="Times New Roman" w:cs="Times New Roman"/>
    </w:rPr>
  </w:style>
  <w:style w:type="character" w:customStyle="1" w:styleId="WW8Num128z0">
    <w:name w:val="WW8Num128z0"/>
    <w:rsid w:val="002F5CE6"/>
    <w:rPr>
      <w:rFonts w:ascii="Times New Roman" w:hAnsi="Times New Roman" w:cs="Times New Roman"/>
      <w:b w:val="0"/>
      <w:i w:val="0"/>
      <w:color w:val="auto"/>
      <w:sz w:val="24"/>
    </w:rPr>
  </w:style>
  <w:style w:type="character" w:customStyle="1" w:styleId="WW8Num133z0">
    <w:name w:val="WW8Num133z0"/>
    <w:rsid w:val="002F5CE6"/>
    <w:rPr>
      <w:rFonts w:ascii="Times New Roman" w:hAnsi="Times New Roman"/>
      <w:b w:val="0"/>
      <w:i w:val="0"/>
      <w:sz w:val="24"/>
      <w:szCs w:val="24"/>
    </w:rPr>
  </w:style>
  <w:style w:type="character" w:customStyle="1" w:styleId="WW8Num134z0">
    <w:name w:val="WW8Num134z0"/>
    <w:rsid w:val="002F5CE6"/>
    <w:rPr>
      <w:rFonts w:ascii="Symbol" w:hAnsi="Symbol"/>
    </w:rPr>
  </w:style>
  <w:style w:type="character" w:customStyle="1" w:styleId="WW8Num134z1">
    <w:name w:val="WW8Num134z1"/>
    <w:rsid w:val="002F5CE6"/>
    <w:rPr>
      <w:rFonts w:ascii="Arial" w:hAnsi="Arial"/>
      <w:b w:val="0"/>
      <w:i w:val="0"/>
    </w:rPr>
  </w:style>
  <w:style w:type="character" w:customStyle="1" w:styleId="WW8Num134z2">
    <w:name w:val="WW8Num134z2"/>
    <w:rsid w:val="002F5CE6"/>
    <w:rPr>
      <w:rFonts w:ascii="Wingdings" w:hAnsi="Wingdings"/>
    </w:rPr>
  </w:style>
  <w:style w:type="character" w:customStyle="1" w:styleId="WW8Num134z4">
    <w:name w:val="WW8Num134z4"/>
    <w:rsid w:val="002F5CE6"/>
    <w:rPr>
      <w:rFonts w:ascii="Courier New" w:hAnsi="Courier New"/>
    </w:rPr>
  </w:style>
  <w:style w:type="character" w:customStyle="1" w:styleId="WW8Num137z0">
    <w:name w:val="WW8Num137z0"/>
    <w:rsid w:val="002F5CE6"/>
    <w:rPr>
      <w:rFonts w:ascii="Times New Roman" w:eastAsia="Times New Roman" w:hAnsi="Times New Roman" w:cs="Times New Roman"/>
    </w:rPr>
  </w:style>
  <w:style w:type="character" w:customStyle="1" w:styleId="WW8Num137z1">
    <w:name w:val="WW8Num137z1"/>
    <w:rsid w:val="002F5CE6"/>
    <w:rPr>
      <w:rFonts w:ascii="Courier New" w:hAnsi="Courier New"/>
    </w:rPr>
  </w:style>
  <w:style w:type="character" w:customStyle="1" w:styleId="WW8Num137z2">
    <w:name w:val="WW8Num137z2"/>
    <w:rsid w:val="002F5CE6"/>
    <w:rPr>
      <w:rFonts w:ascii="Wingdings" w:hAnsi="Wingdings"/>
    </w:rPr>
  </w:style>
  <w:style w:type="character" w:customStyle="1" w:styleId="WW8Num137z3">
    <w:name w:val="WW8Num137z3"/>
    <w:rsid w:val="002F5CE6"/>
    <w:rPr>
      <w:rFonts w:ascii="Symbol" w:hAnsi="Symbol"/>
    </w:rPr>
  </w:style>
  <w:style w:type="character" w:customStyle="1" w:styleId="WW8Num138z0">
    <w:name w:val="WW8Num138z0"/>
    <w:rsid w:val="002F5CE6"/>
    <w:rPr>
      <w:rFonts w:ascii="Times New Roman" w:eastAsia="Arial Unicode MS" w:hAnsi="Times New Roman" w:cs="Times New Roman"/>
    </w:rPr>
  </w:style>
  <w:style w:type="character" w:customStyle="1" w:styleId="WW8Num138z1">
    <w:name w:val="WW8Num138z1"/>
    <w:rsid w:val="002F5CE6"/>
    <w:rPr>
      <w:rFonts w:ascii="Courier New" w:hAnsi="Courier New"/>
    </w:rPr>
  </w:style>
  <w:style w:type="character" w:customStyle="1" w:styleId="WW8Num138z2">
    <w:name w:val="WW8Num138z2"/>
    <w:rsid w:val="002F5CE6"/>
    <w:rPr>
      <w:rFonts w:ascii="Wingdings" w:hAnsi="Wingdings"/>
    </w:rPr>
  </w:style>
  <w:style w:type="character" w:customStyle="1" w:styleId="WW8Num138z3">
    <w:name w:val="WW8Num138z3"/>
    <w:rsid w:val="002F5CE6"/>
    <w:rPr>
      <w:rFonts w:ascii="Symbol" w:hAnsi="Symbol"/>
    </w:rPr>
  </w:style>
  <w:style w:type="character" w:customStyle="1" w:styleId="WW8Num140z0">
    <w:name w:val="WW8Num140z0"/>
    <w:rsid w:val="002F5CE6"/>
    <w:rPr>
      <w:rFonts w:ascii="Arial" w:hAnsi="Arial"/>
      <w:b w:val="0"/>
      <w:i w:val="0"/>
    </w:rPr>
  </w:style>
  <w:style w:type="character" w:customStyle="1" w:styleId="WW8Num143z0">
    <w:name w:val="WW8Num143z0"/>
    <w:rsid w:val="002F5CE6"/>
    <w:rPr>
      <w:rFonts w:ascii="Times New Roman" w:hAnsi="Times New Roman"/>
      <w:b w:val="0"/>
      <w:i w:val="0"/>
      <w:color w:val="auto"/>
      <w:sz w:val="24"/>
      <w:szCs w:val="24"/>
    </w:rPr>
  </w:style>
  <w:style w:type="character" w:customStyle="1" w:styleId="WW8Num144z0">
    <w:name w:val="WW8Num144z0"/>
    <w:rsid w:val="002F5CE6"/>
    <w:rPr>
      <w:rFonts w:ascii="Times New Roman" w:hAnsi="Times New Roman"/>
      <w:b w:val="0"/>
      <w:i w:val="0"/>
      <w:color w:val="auto"/>
      <w:sz w:val="24"/>
      <w:szCs w:val="24"/>
    </w:rPr>
  </w:style>
  <w:style w:type="character" w:customStyle="1" w:styleId="WW8Num146z0">
    <w:name w:val="WW8Num146z0"/>
    <w:rsid w:val="002F5CE6"/>
    <w:rPr>
      <w:rFonts w:ascii="Arial" w:hAnsi="Arial"/>
      <w:b w:val="0"/>
      <w:i w:val="0"/>
    </w:rPr>
  </w:style>
  <w:style w:type="character" w:customStyle="1" w:styleId="WW8Num147z0">
    <w:name w:val="WW8Num147z0"/>
    <w:rsid w:val="002F5CE6"/>
    <w:rPr>
      <w:b w:val="0"/>
      <w:i w:val="0"/>
    </w:rPr>
  </w:style>
  <w:style w:type="character" w:customStyle="1" w:styleId="WW8Num148z0">
    <w:name w:val="WW8Num148z0"/>
    <w:rsid w:val="002F5CE6"/>
    <w:rPr>
      <w:rFonts w:ascii="Times New Roman" w:hAnsi="Times New Roman"/>
      <w:b w:val="0"/>
      <w:i w:val="0"/>
      <w:color w:val="auto"/>
      <w:sz w:val="24"/>
      <w:szCs w:val="24"/>
    </w:rPr>
  </w:style>
  <w:style w:type="character" w:customStyle="1" w:styleId="WW8Num149z0">
    <w:name w:val="WW8Num149z0"/>
    <w:rsid w:val="002F5CE6"/>
    <w:rPr>
      <w:rFonts w:ascii="Times New Roman" w:hAnsi="Times New Roman" w:cs="Times New Roman"/>
      <w:b w:val="0"/>
      <w:i w:val="0"/>
      <w:sz w:val="24"/>
    </w:rPr>
  </w:style>
  <w:style w:type="character" w:customStyle="1" w:styleId="WW8Num149z1">
    <w:name w:val="WW8Num149z1"/>
    <w:rsid w:val="002F5CE6"/>
    <w:rPr>
      <w:rFonts w:ascii="Times New Roman" w:hAnsi="Times New Roman" w:cs="Times New Roman"/>
      <w:b w:val="0"/>
      <w:i w:val="0"/>
      <w:color w:val="auto"/>
      <w:sz w:val="24"/>
    </w:rPr>
  </w:style>
  <w:style w:type="character" w:customStyle="1" w:styleId="WW8Num151z0">
    <w:name w:val="WW8Num151z0"/>
    <w:rsid w:val="002F5CE6"/>
    <w:rPr>
      <w:rFonts w:ascii="Symbol" w:hAnsi="Symbol"/>
    </w:rPr>
  </w:style>
  <w:style w:type="character" w:customStyle="1" w:styleId="WW8Num151z2">
    <w:name w:val="WW8Num151z2"/>
    <w:rsid w:val="002F5CE6"/>
    <w:rPr>
      <w:rFonts w:ascii="Wingdings" w:hAnsi="Wingdings"/>
    </w:rPr>
  </w:style>
  <w:style w:type="character" w:customStyle="1" w:styleId="WW8Num151z4">
    <w:name w:val="WW8Num151z4"/>
    <w:rsid w:val="002F5CE6"/>
    <w:rPr>
      <w:rFonts w:ascii="Courier New" w:hAnsi="Courier New"/>
    </w:rPr>
  </w:style>
  <w:style w:type="character" w:customStyle="1" w:styleId="WW8Num152z0">
    <w:name w:val="WW8Num152z0"/>
    <w:rsid w:val="002F5CE6"/>
    <w:rPr>
      <w:rFonts w:ascii="Times New Roman" w:eastAsia="Times New Roman" w:hAnsi="Times New Roman" w:cs="Times New Roman"/>
    </w:rPr>
  </w:style>
  <w:style w:type="character" w:customStyle="1" w:styleId="WW8Num152z1">
    <w:name w:val="WW8Num152z1"/>
    <w:rsid w:val="002F5CE6"/>
    <w:rPr>
      <w:rFonts w:ascii="Courier New" w:hAnsi="Courier New"/>
    </w:rPr>
  </w:style>
  <w:style w:type="character" w:customStyle="1" w:styleId="WW8Num152z2">
    <w:name w:val="WW8Num152z2"/>
    <w:rsid w:val="002F5CE6"/>
    <w:rPr>
      <w:rFonts w:ascii="Wingdings" w:hAnsi="Wingdings"/>
    </w:rPr>
  </w:style>
  <w:style w:type="character" w:customStyle="1" w:styleId="WW8Num152z3">
    <w:name w:val="WW8Num152z3"/>
    <w:rsid w:val="002F5CE6"/>
    <w:rPr>
      <w:rFonts w:ascii="Symbol" w:hAnsi="Symbol"/>
    </w:rPr>
  </w:style>
  <w:style w:type="character" w:customStyle="1" w:styleId="WW8Num153z0">
    <w:name w:val="WW8Num153z0"/>
    <w:rsid w:val="002F5CE6"/>
    <w:rPr>
      <w:rFonts w:ascii="Times New Roman" w:eastAsia="Times New Roman" w:hAnsi="Times New Roman" w:cs="Times New Roman"/>
    </w:rPr>
  </w:style>
  <w:style w:type="character" w:customStyle="1" w:styleId="WW8Num153z1">
    <w:name w:val="WW8Num153z1"/>
    <w:rsid w:val="002F5CE6"/>
    <w:rPr>
      <w:rFonts w:ascii="Courier New" w:hAnsi="Courier New"/>
    </w:rPr>
  </w:style>
  <w:style w:type="character" w:customStyle="1" w:styleId="WW8Num153z2">
    <w:name w:val="WW8Num153z2"/>
    <w:rsid w:val="002F5CE6"/>
    <w:rPr>
      <w:rFonts w:ascii="Wingdings" w:hAnsi="Wingdings"/>
    </w:rPr>
  </w:style>
  <w:style w:type="character" w:customStyle="1" w:styleId="WW8Num153z3">
    <w:name w:val="WW8Num153z3"/>
    <w:rsid w:val="002F5CE6"/>
    <w:rPr>
      <w:rFonts w:ascii="Symbol" w:hAnsi="Symbol"/>
    </w:rPr>
  </w:style>
  <w:style w:type="character" w:customStyle="1" w:styleId="WW8Num154z0">
    <w:name w:val="WW8Num154z0"/>
    <w:rsid w:val="002F5CE6"/>
    <w:rPr>
      <w:rFonts w:ascii="Symbol" w:hAnsi="Symbol"/>
    </w:rPr>
  </w:style>
  <w:style w:type="character" w:customStyle="1" w:styleId="WW8Num154z1">
    <w:name w:val="WW8Num154z1"/>
    <w:rsid w:val="002F5CE6"/>
    <w:rPr>
      <w:rFonts w:ascii="Courier New" w:hAnsi="Courier New"/>
    </w:rPr>
  </w:style>
  <w:style w:type="character" w:customStyle="1" w:styleId="WW8Num154z2">
    <w:name w:val="WW8Num154z2"/>
    <w:rsid w:val="002F5CE6"/>
    <w:rPr>
      <w:rFonts w:ascii="Wingdings" w:hAnsi="Wingdings"/>
    </w:rPr>
  </w:style>
  <w:style w:type="character" w:customStyle="1" w:styleId="WW8Num155z0">
    <w:name w:val="WW8Num155z0"/>
    <w:rsid w:val="002F5CE6"/>
    <w:rPr>
      <w:rFonts w:ascii="Arial" w:hAnsi="Arial"/>
      <w:b w:val="0"/>
      <w:i w:val="0"/>
    </w:rPr>
  </w:style>
  <w:style w:type="character" w:customStyle="1" w:styleId="WW8Num156z0">
    <w:name w:val="WW8Num156z0"/>
    <w:rsid w:val="002F5CE6"/>
    <w:rPr>
      <w:rFonts w:ascii="Symbol" w:hAnsi="Symbol"/>
    </w:rPr>
  </w:style>
  <w:style w:type="character" w:customStyle="1" w:styleId="WW8Num156z1">
    <w:name w:val="WW8Num156z1"/>
    <w:rsid w:val="002F5CE6"/>
    <w:rPr>
      <w:rFonts w:ascii="Courier New" w:hAnsi="Courier New"/>
    </w:rPr>
  </w:style>
  <w:style w:type="character" w:customStyle="1" w:styleId="WW8Num156z2">
    <w:name w:val="WW8Num156z2"/>
    <w:rsid w:val="002F5CE6"/>
    <w:rPr>
      <w:rFonts w:ascii="Wingdings" w:hAnsi="Wingdings"/>
    </w:rPr>
  </w:style>
  <w:style w:type="character" w:customStyle="1" w:styleId="WW8Num157z0">
    <w:name w:val="WW8Num157z0"/>
    <w:rsid w:val="002F5CE6"/>
    <w:rPr>
      <w:rFonts w:ascii="Times New Roman" w:hAnsi="Times New Roman" w:cs="Times New Roman"/>
      <w:b w:val="0"/>
      <w:i w:val="0"/>
      <w:color w:val="auto"/>
      <w:sz w:val="24"/>
    </w:rPr>
  </w:style>
  <w:style w:type="character" w:customStyle="1" w:styleId="WW8Num158z0">
    <w:name w:val="WW8Num158z0"/>
    <w:rsid w:val="002F5CE6"/>
    <w:rPr>
      <w:rFonts w:ascii="Symbol" w:hAnsi="Symbol"/>
    </w:rPr>
  </w:style>
  <w:style w:type="character" w:customStyle="1" w:styleId="WW8Num158z1">
    <w:name w:val="WW8Num158z1"/>
    <w:rsid w:val="002F5CE6"/>
    <w:rPr>
      <w:rFonts w:ascii="Courier New" w:hAnsi="Courier New"/>
    </w:rPr>
  </w:style>
  <w:style w:type="character" w:customStyle="1" w:styleId="WW8Num158z2">
    <w:name w:val="WW8Num158z2"/>
    <w:rsid w:val="002F5CE6"/>
    <w:rPr>
      <w:rFonts w:ascii="Wingdings" w:hAnsi="Wingdings"/>
    </w:rPr>
  </w:style>
  <w:style w:type="character" w:customStyle="1" w:styleId="WW8Num160z0">
    <w:name w:val="WW8Num160z0"/>
    <w:rsid w:val="002F5CE6"/>
    <w:rPr>
      <w:b w:val="0"/>
      <w:i w:val="0"/>
    </w:rPr>
  </w:style>
  <w:style w:type="character" w:customStyle="1" w:styleId="WW8Num161z0">
    <w:name w:val="WW8Num161z0"/>
    <w:rsid w:val="002F5CE6"/>
    <w:rPr>
      <w:rFonts w:ascii="Times New Roman" w:hAnsi="Times New Roman"/>
      <w:b w:val="0"/>
      <w:i w:val="0"/>
      <w:color w:val="auto"/>
      <w:sz w:val="24"/>
      <w:szCs w:val="24"/>
    </w:rPr>
  </w:style>
  <w:style w:type="character" w:customStyle="1" w:styleId="WW8Num163z0">
    <w:name w:val="WW8Num163z0"/>
    <w:rsid w:val="002F5CE6"/>
    <w:rPr>
      <w:b w:val="0"/>
      <w:i w:val="0"/>
    </w:rPr>
  </w:style>
  <w:style w:type="character" w:customStyle="1" w:styleId="WW8Num166z0">
    <w:name w:val="WW8Num166z0"/>
    <w:rsid w:val="002F5CE6"/>
    <w:rPr>
      <w:rFonts w:ascii="Times New Roman" w:eastAsia="Times New Roman" w:hAnsi="Times New Roman" w:cs="Times New Roman"/>
    </w:rPr>
  </w:style>
  <w:style w:type="character" w:customStyle="1" w:styleId="WW8Num166z1">
    <w:name w:val="WW8Num166z1"/>
    <w:rsid w:val="002F5CE6"/>
    <w:rPr>
      <w:rFonts w:ascii="Courier New" w:hAnsi="Courier New"/>
    </w:rPr>
  </w:style>
  <w:style w:type="character" w:customStyle="1" w:styleId="WW8Num166z2">
    <w:name w:val="WW8Num166z2"/>
    <w:rsid w:val="002F5CE6"/>
    <w:rPr>
      <w:rFonts w:ascii="Wingdings" w:hAnsi="Wingdings"/>
    </w:rPr>
  </w:style>
  <w:style w:type="character" w:customStyle="1" w:styleId="WW8Num166z3">
    <w:name w:val="WW8Num166z3"/>
    <w:rsid w:val="002F5CE6"/>
    <w:rPr>
      <w:rFonts w:ascii="Symbol" w:hAnsi="Symbol"/>
    </w:rPr>
  </w:style>
  <w:style w:type="character" w:customStyle="1" w:styleId="WW8Num172z0">
    <w:name w:val="WW8Num172z0"/>
    <w:rsid w:val="002F5CE6"/>
    <w:rPr>
      <w:rFonts w:ascii="Times New Roman" w:eastAsia="Times New Roman" w:hAnsi="Times New Roman" w:cs="Times New Roman"/>
    </w:rPr>
  </w:style>
  <w:style w:type="character" w:customStyle="1" w:styleId="WW8Num172z1">
    <w:name w:val="WW8Num172z1"/>
    <w:rsid w:val="002F5CE6"/>
    <w:rPr>
      <w:rFonts w:ascii="Courier New" w:hAnsi="Courier New"/>
    </w:rPr>
  </w:style>
  <w:style w:type="character" w:customStyle="1" w:styleId="WW8Num172z2">
    <w:name w:val="WW8Num172z2"/>
    <w:rsid w:val="002F5CE6"/>
    <w:rPr>
      <w:rFonts w:ascii="Wingdings" w:hAnsi="Wingdings"/>
    </w:rPr>
  </w:style>
  <w:style w:type="character" w:customStyle="1" w:styleId="WW8Num172z3">
    <w:name w:val="WW8Num172z3"/>
    <w:rsid w:val="002F5CE6"/>
    <w:rPr>
      <w:rFonts w:ascii="Symbol" w:hAnsi="Symbol"/>
    </w:rPr>
  </w:style>
  <w:style w:type="character" w:customStyle="1" w:styleId="WW8Num173z0">
    <w:name w:val="WW8Num173z0"/>
    <w:rsid w:val="002F5CE6"/>
    <w:rPr>
      <w:rFonts w:ascii="Times New Roman" w:eastAsia="Times New Roman" w:hAnsi="Times New Roman" w:cs="Times New Roman"/>
    </w:rPr>
  </w:style>
  <w:style w:type="character" w:customStyle="1" w:styleId="WW8Num173z1">
    <w:name w:val="WW8Num173z1"/>
    <w:rsid w:val="002F5CE6"/>
    <w:rPr>
      <w:rFonts w:ascii="Courier New" w:hAnsi="Courier New"/>
    </w:rPr>
  </w:style>
  <w:style w:type="character" w:customStyle="1" w:styleId="WW8Num173z2">
    <w:name w:val="WW8Num173z2"/>
    <w:rsid w:val="002F5CE6"/>
    <w:rPr>
      <w:rFonts w:ascii="Wingdings" w:hAnsi="Wingdings"/>
    </w:rPr>
  </w:style>
  <w:style w:type="character" w:customStyle="1" w:styleId="WW8Num173z3">
    <w:name w:val="WW8Num173z3"/>
    <w:rsid w:val="002F5CE6"/>
    <w:rPr>
      <w:rFonts w:ascii="Symbol" w:hAnsi="Symbol"/>
    </w:rPr>
  </w:style>
  <w:style w:type="character" w:customStyle="1" w:styleId="WW8Num175z0">
    <w:name w:val="WW8Num175z0"/>
    <w:rsid w:val="002F5CE6"/>
    <w:rPr>
      <w:rFonts w:ascii="Symbol" w:hAnsi="Symbol"/>
    </w:rPr>
  </w:style>
  <w:style w:type="character" w:customStyle="1" w:styleId="WW8Num175z1">
    <w:name w:val="WW8Num175z1"/>
    <w:rsid w:val="002F5CE6"/>
    <w:rPr>
      <w:rFonts w:ascii="Courier New" w:hAnsi="Courier New"/>
    </w:rPr>
  </w:style>
  <w:style w:type="character" w:customStyle="1" w:styleId="WW8Num175z2">
    <w:name w:val="WW8Num175z2"/>
    <w:rsid w:val="002F5CE6"/>
    <w:rPr>
      <w:rFonts w:ascii="Wingdings" w:hAnsi="Wingdings"/>
    </w:rPr>
  </w:style>
  <w:style w:type="character" w:customStyle="1" w:styleId="WW8Num183z0">
    <w:name w:val="WW8Num183z0"/>
    <w:rsid w:val="002F5CE6"/>
    <w:rPr>
      <w:rFonts w:ascii="Times New Roman" w:hAnsi="Times New Roman"/>
      <w:b w:val="0"/>
      <w:i w:val="0"/>
      <w:sz w:val="24"/>
      <w:szCs w:val="24"/>
    </w:rPr>
  </w:style>
  <w:style w:type="character" w:customStyle="1" w:styleId="WW8Num184z0">
    <w:name w:val="WW8Num184z0"/>
    <w:rsid w:val="002F5CE6"/>
    <w:rPr>
      <w:b w:val="0"/>
      <w:i w:val="0"/>
    </w:rPr>
  </w:style>
  <w:style w:type="character" w:customStyle="1" w:styleId="WW8Num185z0">
    <w:name w:val="WW8Num185z0"/>
    <w:rsid w:val="002F5CE6"/>
    <w:rPr>
      <w:rFonts w:ascii="Symbol" w:hAnsi="Symbol"/>
    </w:rPr>
  </w:style>
  <w:style w:type="character" w:customStyle="1" w:styleId="WW8Num185z1">
    <w:name w:val="WW8Num185z1"/>
    <w:rsid w:val="002F5CE6"/>
    <w:rPr>
      <w:rFonts w:ascii="Courier New" w:hAnsi="Courier New"/>
    </w:rPr>
  </w:style>
  <w:style w:type="character" w:customStyle="1" w:styleId="WW8Num185z2">
    <w:name w:val="WW8Num185z2"/>
    <w:rsid w:val="002F5CE6"/>
    <w:rPr>
      <w:rFonts w:ascii="Wingdings" w:hAnsi="Wingdings"/>
    </w:rPr>
  </w:style>
  <w:style w:type="character" w:customStyle="1" w:styleId="WW8Num187z1">
    <w:name w:val="WW8Num187z1"/>
    <w:rsid w:val="002F5CE6"/>
    <w:rPr>
      <w:sz w:val="24"/>
    </w:rPr>
  </w:style>
  <w:style w:type="character" w:customStyle="1" w:styleId="WW8Num188z0">
    <w:name w:val="WW8Num188z0"/>
    <w:rsid w:val="002F5CE6"/>
    <w:rPr>
      <w:rFonts w:ascii="Times New Roman" w:hAnsi="Times New Roman"/>
      <w:b w:val="0"/>
      <w:i w:val="0"/>
      <w:color w:val="auto"/>
      <w:sz w:val="24"/>
      <w:szCs w:val="24"/>
    </w:rPr>
  </w:style>
  <w:style w:type="character" w:customStyle="1" w:styleId="WW8Num189z0">
    <w:name w:val="WW8Num189z0"/>
    <w:rsid w:val="002F5CE6"/>
    <w:rPr>
      <w:rFonts w:ascii="Symbol" w:hAnsi="Symbol"/>
    </w:rPr>
  </w:style>
  <w:style w:type="character" w:customStyle="1" w:styleId="WW8Num189z1">
    <w:name w:val="WW8Num189z1"/>
    <w:rsid w:val="002F5CE6"/>
    <w:rPr>
      <w:rFonts w:ascii="Courier New" w:hAnsi="Courier New"/>
    </w:rPr>
  </w:style>
  <w:style w:type="character" w:customStyle="1" w:styleId="WW8Num189z2">
    <w:name w:val="WW8Num189z2"/>
    <w:rsid w:val="002F5CE6"/>
    <w:rPr>
      <w:rFonts w:ascii="Wingdings" w:hAnsi="Wingdings"/>
    </w:rPr>
  </w:style>
  <w:style w:type="character" w:customStyle="1" w:styleId="WW8Num190z0">
    <w:name w:val="WW8Num190z0"/>
    <w:rsid w:val="002F5CE6"/>
    <w:rPr>
      <w:rFonts w:ascii="Times New Roman" w:hAnsi="Times New Roman"/>
      <w:b w:val="0"/>
      <w:i w:val="0"/>
      <w:sz w:val="24"/>
      <w:szCs w:val="24"/>
    </w:rPr>
  </w:style>
  <w:style w:type="character" w:customStyle="1" w:styleId="WW8Num192z0">
    <w:name w:val="WW8Num192z0"/>
    <w:rsid w:val="002F5CE6"/>
    <w:rPr>
      <w:rFonts w:ascii="Times New Roman" w:eastAsia="Times New Roman" w:hAnsi="Times New Roman" w:cs="Times New Roman"/>
    </w:rPr>
  </w:style>
  <w:style w:type="character" w:customStyle="1" w:styleId="WW8Num192z1">
    <w:name w:val="WW8Num192z1"/>
    <w:rsid w:val="002F5CE6"/>
    <w:rPr>
      <w:rFonts w:ascii="Courier New" w:hAnsi="Courier New"/>
    </w:rPr>
  </w:style>
  <w:style w:type="character" w:customStyle="1" w:styleId="WW8Num192z2">
    <w:name w:val="WW8Num192z2"/>
    <w:rsid w:val="002F5CE6"/>
    <w:rPr>
      <w:rFonts w:ascii="Wingdings" w:hAnsi="Wingdings"/>
    </w:rPr>
  </w:style>
  <w:style w:type="character" w:customStyle="1" w:styleId="WW8Num192z3">
    <w:name w:val="WW8Num192z3"/>
    <w:rsid w:val="002F5CE6"/>
    <w:rPr>
      <w:rFonts w:ascii="Symbol" w:hAnsi="Symbol"/>
    </w:rPr>
  </w:style>
  <w:style w:type="character" w:customStyle="1" w:styleId="WW8Num193z0">
    <w:name w:val="WW8Num193z0"/>
    <w:rsid w:val="002F5CE6"/>
    <w:rPr>
      <w:rFonts w:ascii="Times New Roman" w:hAnsi="Times New Roman" w:cs="Times New Roman"/>
      <w:b w:val="0"/>
      <w:i w:val="0"/>
      <w:color w:val="auto"/>
      <w:sz w:val="24"/>
    </w:rPr>
  </w:style>
  <w:style w:type="character" w:customStyle="1" w:styleId="WW8Num194z0">
    <w:name w:val="WW8Num194z0"/>
    <w:rsid w:val="002F5CE6"/>
    <w:rPr>
      <w:rFonts w:ascii="Times New Roman" w:eastAsia="Times New Roman" w:hAnsi="Times New Roman" w:cs="Times New Roman"/>
    </w:rPr>
  </w:style>
  <w:style w:type="character" w:customStyle="1" w:styleId="WW8Num194z1">
    <w:name w:val="WW8Num194z1"/>
    <w:rsid w:val="002F5CE6"/>
    <w:rPr>
      <w:rFonts w:ascii="Courier New" w:hAnsi="Courier New"/>
    </w:rPr>
  </w:style>
  <w:style w:type="character" w:customStyle="1" w:styleId="WW8Num194z2">
    <w:name w:val="WW8Num194z2"/>
    <w:rsid w:val="002F5CE6"/>
    <w:rPr>
      <w:rFonts w:ascii="Wingdings" w:hAnsi="Wingdings"/>
    </w:rPr>
  </w:style>
  <w:style w:type="character" w:customStyle="1" w:styleId="WW8Num194z3">
    <w:name w:val="WW8Num194z3"/>
    <w:rsid w:val="002F5CE6"/>
    <w:rPr>
      <w:rFonts w:ascii="Symbol" w:hAnsi="Symbol"/>
    </w:rPr>
  </w:style>
  <w:style w:type="character" w:customStyle="1" w:styleId="WW8Num195z0">
    <w:name w:val="WW8Num195z0"/>
    <w:rsid w:val="002F5CE6"/>
    <w:rPr>
      <w:rFonts w:ascii="Symbol" w:hAnsi="Symbol"/>
    </w:rPr>
  </w:style>
  <w:style w:type="character" w:customStyle="1" w:styleId="WW8Num195z1">
    <w:name w:val="WW8Num195z1"/>
    <w:rsid w:val="002F5CE6"/>
    <w:rPr>
      <w:rFonts w:ascii="Courier New" w:hAnsi="Courier New"/>
    </w:rPr>
  </w:style>
  <w:style w:type="character" w:customStyle="1" w:styleId="WW8Num195z2">
    <w:name w:val="WW8Num195z2"/>
    <w:rsid w:val="002F5CE6"/>
    <w:rPr>
      <w:rFonts w:ascii="Wingdings" w:hAnsi="Wingdings"/>
    </w:rPr>
  </w:style>
  <w:style w:type="character" w:customStyle="1" w:styleId="WW8Num196z0">
    <w:name w:val="WW8Num196z0"/>
    <w:rsid w:val="002F5CE6"/>
    <w:rPr>
      <w:rFonts w:ascii="Times New Roman" w:hAnsi="Times New Roman"/>
      <w:b w:val="0"/>
      <w:i w:val="0"/>
      <w:sz w:val="24"/>
      <w:szCs w:val="24"/>
    </w:rPr>
  </w:style>
  <w:style w:type="character" w:customStyle="1" w:styleId="WW8Num202z0">
    <w:name w:val="WW8Num202z0"/>
    <w:rsid w:val="002F5CE6"/>
    <w:rPr>
      <w:rFonts w:ascii="Arial" w:hAnsi="Arial"/>
      <w:b w:val="0"/>
      <w:i w:val="0"/>
    </w:rPr>
  </w:style>
  <w:style w:type="character" w:customStyle="1" w:styleId="WW8Num203z0">
    <w:name w:val="WW8Num203z0"/>
    <w:rsid w:val="002F5CE6"/>
    <w:rPr>
      <w:rFonts w:ascii="Times New Roman" w:hAnsi="Times New Roman"/>
      <w:b w:val="0"/>
      <w:i w:val="0"/>
      <w:color w:val="auto"/>
      <w:sz w:val="24"/>
      <w:szCs w:val="24"/>
    </w:rPr>
  </w:style>
  <w:style w:type="character" w:customStyle="1" w:styleId="WW8Num205z0">
    <w:name w:val="WW8Num205z0"/>
    <w:rsid w:val="002F5CE6"/>
    <w:rPr>
      <w:rFonts w:ascii="Times New Roman" w:eastAsia="Times New Roman" w:hAnsi="Times New Roman" w:cs="Times New Roman"/>
    </w:rPr>
  </w:style>
  <w:style w:type="character" w:customStyle="1" w:styleId="WW8Num205z1">
    <w:name w:val="WW8Num205z1"/>
    <w:rsid w:val="002F5CE6"/>
    <w:rPr>
      <w:rFonts w:ascii="Courier New" w:hAnsi="Courier New"/>
    </w:rPr>
  </w:style>
  <w:style w:type="character" w:customStyle="1" w:styleId="WW8Num205z2">
    <w:name w:val="WW8Num205z2"/>
    <w:rsid w:val="002F5CE6"/>
    <w:rPr>
      <w:rFonts w:ascii="Wingdings" w:hAnsi="Wingdings"/>
    </w:rPr>
  </w:style>
  <w:style w:type="character" w:customStyle="1" w:styleId="WW8Num205z3">
    <w:name w:val="WW8Num205z3"/>
    <w:rsid w:val="002F5CE6"/>
    <w:rPr>
      <w:rFonts w:ascii="Symbol" w:hAnsi="Symbol"/>
    </w:rPr>
  </w:style>
  <w:style w:type="character" w:customStyle="1" w:styleId="WW8Num206z0">
    <w:name w:val="WW8Num206z0"/>
    <w:rsid w:val="002F5CE6"/>
    <w:rPr>
      <w:rFonts w:ascii="Arial" w:hAnsi="Arial"/>
      <w:b w:val="0"/>
      <w:i w:val="0"/>
    </w:rPr>
  </w:style>
  <w:style w:type="character" w:customStyle="1" w:styleId="WW8Num210z0">
    <w:name w:val="WW8Num210z0"/>
    <w:rsid w:val="002F5CE6"/>
    <w:rPr>
      <w:rFonts w:ascii="Symbol" w:hAnsi="Symbol"/>
    </w:rPr>
  </w:style>
  <w:style w:type="character" w:customStyle="1" w:styleId="WW8Num210z1">
    <w:name w:val="WW8Num210z1"/>
    <w:rsid w:val="002F5CE6"/>
    <w:rPr>
      <w:rFonts w:ascii="Courier New" w:hAnsi="Courier New"/>
    </w:rPr>
  </w:style>
  <w:style w:type="character" w:customStyle="1" w:styleId="WW8Num210z2">
    <w:name w:val="WW8Num210z2"/>
    <w:rsid w:val="002F5CE6"/>
    <w:rPr>
      <w:rFonts w:ascii="Wingdings" w:hAnsi="Wingdings"/>
    </w:rPr>
  </w:style>
  <w:style w:type="character" w:customStyle="1" w:styleId="WW8Num212z0">
    <w:name w:val="WW8Num212z0"/>
    <w:rsid w:val="002F5CE6"/>
    <w:rPr>
      <w:rFonts w:ascii="Times New Roman" w:hAnsi="Times New Roman"/>
      <w:b w:val="0"/>
      <w:i w:val="0"/>
      <w:sz w:val="24"/>
      <w:szCs w:val="24"/>
    </w:rPr>
  </w:style>
  <w:style w:type="character" w:customStyle="1" w:styleId="WW8Num212z1">
    <w:name w:val="WW8Num212z1"/>
    <w:rsid w:val="002F5CE6"/>
    <w:rPr>
      <w:b w:val="0"/>
      <w:i w:val="0"/>
      <w:sz w:val="24"/>
      <w:szCs w:val="24"/>
    </w:rPr>
  </w:style>
  <w:style w:type="character" w:customStyle="1" w:styleId="WW8Num213z0">
    <w:name w:val="WW8Num213z0"/>
    <w:rsid w:val="002F5CE6"/>
    <w:rPr>
      <w:b w:val="0"/>
      <w:i w:val="0"/>
    </w:rPr>
  </w:style>
  <w:style w:type="character" w:customStyle="1" w:styleId="WW8Num214z0">
    <w:name w:val="WW8Num214z0"/>
    <w:rsid w:val="002F5CE6"/>
    <w:rPr>
      <w:sz w:val="24"/>
    </w:rPr>
  </w:style>
  <w:style w:type="character" w:customStyle="1" w:styleId="WW8Num215z0">
    <w:name w:val="WW8Num215z0"/>
    <w:rsid w:val="002F5CE6"/>
    <w:rPr>
      <w:b w:val="0"/>
      <w:i w:val="0"/>
      <w:sz w:val="24"/>
      <w:szCs w:val="24"/>
    </w:rPr>
  </w:style>
  <w:style w:type="character" w:customStyle="1" w:styleId="WW8Num217z0">
    <w:name w:val="WW8Num217z0"/>
    <w:rsid w:val="002F5CE6"/>
    <w:rPr>
      <w:rFonts w:ascii="Symbol" w:hAnsi="Symbol"/>
    </w:rPr>
  </w:style>
  <w:style w:type="character" w:customStyle="1" w:styleId="WW8Num217z1">
    <w:name w:val="WW8Num217z1"/>
    <w:rsid w:val="002F5CE6"/>
    <w:rPr>
      <w:rFonts w:ascii="Courier New" w:hAnsi="Courier New"/>
    </w:rPr>
  </w:style>
  <w:style w:type="character" w:customStyle="1" w:styleId="WW8Num217z2">
    <w:name w:val="WW8Num217z2"/>
    <w:rsid w:val="002F5CE6"/>
    <w:rPr>
      <w:rFonts w:ascii="Wingdings" w:hAnsi="Wingdings"/>
    </w:rPr>
  </w:style>
  <w:style w:type="character" w:customStyle="1" w:styleId="WW8Num222z0">
    <w:name w:val="WW8Num222z0"/>
    <w:rsid w:val="002F5CE6"/>
    <w:rPr>
      <w:rFonts w:ascii="Times New Roman" w:hAnsi="Times New Roman"/>
      <w:b w:val="0"/>
      <w:i w:val="0"/>
      <w:color w:val="auto"/>
      <w:sz w:val="24"/>
      <w:szCs w:val="24"/>
    </w:rPr>
  </w:style>
  <w:style w:type="character" w:customStyle="1" w:styleId="WW8Num223z0">
    <w:name w:val="WW8Num223z0"/>
    <w:rsid w:val="002F5CE6"/>
    <w:rPr>
      <w:rFonts w:ascii="Times New Roman" w:hAnsi="Times New Roman"/>
      <w:b w:val="0"/>
      <w:i w:val="0"/>
      <w:color w:val="auto"/>
      <w:sz w:val="24"/>
      <w:szCs w:val="24"/>
    </w:rPr>
  </w:style>
  <w:style w:type="character" w:customStyle="1" w:styleId="WW8Num226z0">
    <w:name w:val="WW8Num226z0"/>
    <w:rsid w:val="002F5CE6"/>
    <w:rPr>
      <w:rFonts w:ascii="Symbol" w:hAnsi="Symbol"/>
    </w:rPr>
  </w:style>
  <w:style w:type="character" w:customStyle="1" w:styleId="WW8Num226z1">
    <w:name w:val="WW8Num226z1"/>
    <w:rsid w:val="002F5CE6"/>
    <w:rPr>
      <w:rFonts w:ascii="Arial" w:hAnsi="Arial"/>
      <w:b w:val="0"/>
      <w:i w:val="0"/>
    </w:rPr>
  </w:style>
  <w:style w:type="character" w:customStyle="1" w:styleId="WW8Num226z2">
    <w:name w:val="WW8Num226z2"/>
    <w:rsid w:val="002F5CE6"/>
    <w:rPr>
      <w:rFonts w:ascii="Wingdings" w:hAnsi="Wingdings"/>
    </w:rPr>
  </w:style>
  <w:style w:type="character" w:customStyle="1" w:styleId="WW8Num226z4">
    <w:name w:val="WW8Num226z4"/>
    <w:rsid w:val="002F5CE6"/>
    <w:rPr>
      <w:rFonts w:ascii="Courier New" w:hAnsi="Courier New"/>
    </w:rPr>
  </w:style>
  <w:style w:type="character" w:customStyle="1" w:styleId="WW8Num228z0">
    <w:name w:val="WW8Num228z0"/>
    <w:rsid w:val="002F5CE6"/>
    <w:rPr>
      <w:rFonts w:ascii="Times New Roman" w:hAnsi="Times New Roman" w:cs="Times New Roman"/>
      <w:b w:val="0"/>
      <w:i w:val="0"/>
      <w:sz w:val="20"/>
    </w:rPr>
  </w:style>
  <w:style w:type="character" w:customStyle="1" w:styleId="WW8Num228z1">
    <w:name w:val="WW8Num228z1"/>
    <w:rsid w:val="002F5CE6"/>
    <w:rPr>
      <w:rFonts w:ascii="Times New Roman" w:hAnsi="Times New Roman" w:cs="Times New Roman"/>
      <w:b w:val="0"/>
      <w:i w:val="0"/>
      <w:color w:val="auto"/>
      <w:sz w:val="24"/>
    </w:rPr>
  </w:style>
  <w:style w:type="character" w:customStyle="1" w:styleId="WW8Num228z2">
    <w:name w:val="WW8Num228z2"/>
    <w:rsid w:val="002F5CE6"/>
    <w:rPr>
      <w:rFonts w:ascii="Wingdings" w:hAnsi="Wingdings"/>
    </w:rPr>
  </w:style>
  <w:style w:type="character" w:customStyle="1" w:styleId="WW8Num228z3">
    <w:name w:val="WW8Num228z3"/>
    <w:rsid w:val="002F5CE6"/>
    <w:rPr>
      <w:rFonts w:ascii="Symbol" w:hAnsi="Symbol"/>
    </w:rPr>
  </w:style>
  <w:style w:type="character" w:customStyle="1" w:styleId="WW8Num228z4">
    <w:name w:val="WW8Num228z4"/>
    <w:rsid w:val="002F5CE6"/>
    <w:rPr>
      <w:rFonts w:ascii="Courier New" w:hAnsi="Courier New"/>
    </w:rPr>
  </w:style>
  <w:style w:type="character" w:customStyle="1" w:styleId="WW8Num229z0">
    <w:name w:val="WW8Num229z0"/>
    <w:rsid w:val="002F5CE6"/>
    <w:rPr>
      <w:rFonts w:ascii="Symbol" w:hAnsi="Symbol"/>
    </w:rPr>
  </w:style>
  <w:style w:type="character" w:customStyle="1" w:styleId="WW8Num229z1">
    <w:name w:val="WW8Num229z1"/>
    <w:rsid w:val="002F5CE6"/>
    <w:rPr>
      <w:rFonts w:ascii="Courier New" w:hAnsi="Courier New"/>
    </w:rPr>
  </w:style>
  <w:style w:type="character" w:customStyle="1" w:styleId="WW8Num229z2">
    <w:name w:val="WW8Num229z2"/>
    <w:rsid w:val="002F5CE6"/>
    <w:rPr>
      <w:rFonts w:ascii="Wingdings" w:hAnsi="Wingdings"/>
    </w:rPr>
  </w:style>
  <w:style w:type="character" w:customStyle="1" w:styleId="WW8Num230z0">
    <w:name w:val="WW8Num230z0"/>
    <w:rsid w:val="002F5CE6"/>
    <w:rPr>
      <w:rFonts w:ascii="Times New Roman" w:eastAsia="Times New Roman" w:hAnsi="Times New Roman" w:cs="Times New Roman"/>
    </w:rPr>
  </w:style>
  <w:style w:type="character" w:customStyle="1" w:styleId="WW8Num230z1">
    <w:name w:val="WW8Num230z1"/>
    <w:rsid w:val="002F5CE6"/>
    <w:rPr>
      <w:rFonts w:ascii="Courier New" w:hAnsi="Courier New"/>
    </w:rPr>
  </w:style>
  <w:style w:type="character" w:customStyle="1" w:styleId="WW8Num230z2">
    <w:name w:val="WW8Num230z2"/>
    <w:rsid w:val="002F5CE6"/>
    <w:rPr>
      <w:rFonts w:ascii="Wingdings" w:hAnsi="Wingdings"/>
    </w:rPr>
  </w:style>
  <w:style w:type="character" w:customStyle="1" w:styleId="WW8Num230z3">
    <w:name w:val="WW8Num230z3"/>
    <w:rsid w:val="002F5CE6"/>
    <w:rPr>
      <w:rFonts w:ascii="Symbol" w:hAnsi="Symbol"/>
    </w:rPr>
  </w:style>
  <w:style w:type="character" w:customStyle="1" w:styleId="WW8Num231z0">
    <w:name w:val="WW8Num231z0"/>
    <w:rsid w:val="002F5CE6"/>
    <w:rPr>
      <w:rFonts w:ascii="Times New Roman" w:eastAsia="Times New Roman" w:hAnsi="Times New Roman" w:cs="Times New Roman"/>
    </w:rPr>
  </w:style>
  <w:style w:type="character" w:customStyle="1" w:styleId="WW8Num231z1">
    <w:name w:val="WW8Num231z1"/>
    <w:rsid w:val="002F5CE6"/>
    <w:rPr>
      <w:rFonts w:ascii="Courier New" w:hAnsi="Courier New"/>
    </w:rPr>
  </w:style>
  <w:style w:type="character" w:customStyle="1" w:styleId="WW8Num231z2">
    <w:name w:val="WW8Num231z2"/>
    <w:rsid w:val="002F5CE6"/>
    <w:rPr>
      <w:rFonts w:ascii="Wingdings" w:hAnsi="Wingdings"/>
    </w:rPr>
  </w:style>
  <w:style w:type="character" w:customStyle="1" w:styleId="WW8Num231z3">
    <w:name w:val="WW8Num231z3"/>
    <w:rsid w:val="002F5CE6"/>
    <w:rPr>
      <w:rFonts w:ascii="Symbol" w:hAnsi="Symbol"/>
    </w:rPr>
  </w:style>
  <w:style w:type="character" w:customStyle="1" w:styleId="WW8Num232z0">
    <w:name w:val="WW8Num232z0"/>
    <w:rsid w:val="002F5CE6"/>
    <w:rPr>
      <w:b w:val="0"/>
      <w:i w:val="0"/>
    </w:rPr>
  </w:style>
  <w:style w:type="character" w:customStyle="1" w:styleId="WW8Num233z0">
    <w:name w:val="WW8Num233z0"/>
    <w:rsid w:val="002F5CE6"/>
    <w:rPr>
      <w:rFonts w:ascii="Times New Roman" w:hAnsi="Times New Roman"/>
      <w:b w:val="0"/>
      <w:i w:val="0"/>
      <w:color w:val="auto"/>
      <w:sz w:val="24"/>
      <w:szCs w:val="24"/>
    </w:rPr>
  </w:style>
  <w:style w:type="character" w:customStyle="1" w:styleId="WW8Num233z1">
    <w:name w:val="WW8Num233z1"/>
    <w:rsid w:val="002F5CE6"/>
    <w:rPr>
      <w:b w:val="0"/>
      <w:i w:val="0"/>
      <w:color w:val="auto"/>
      <w:sz w:val="24"/>
      <w:szCs w:val="24"/>
    </w:rPr>
  </w:style>
  <w:style w:type="character" w:customStyle="1" w:styleId="WW8Num236z0">
    <w:name w:val="WW8Num236z0"/>
    <w:rsid w:val="002F5CE6"/>
    <w:rPr>
      <w:rFonts w:ascii="Arial" w:hAnsi="Arial"/>
      <w:b w:val="0"/>
      <w:i w:val="0"/>
    </w:rPr>
  </w:style>
  <w:style w:type="character" w:customStyle="1" w:styleId="WW8Num237z0">
    <w:name w:val="WW8Num237z0"/>
    <w:rsid w:val="002F5CE6"/>
    <w:rPr>
      <w:rFonts w:ascii="Times New Roman" w:eastAsia="Times New Roman" w:hAnsi="Times New Roman" w:cs="Times New Roman"/>
    </w:rPr>
  </w:style>
  <w:style w:type="character" w:customStyle="1" w:styleId="WW8Num237z1">
    <w:name w:val="WW8Num237z1"/>
    <w:rsid w:val="002F5CE6"/>
    <w:rPr>
      <w:rFonts w:ascii="Courier New" w:hAnsi="Courier New"/>
    </w:rPr>
  </w:style>
  <w:style w:type="character" w:customStyle="1" w:styleId="WW8Num237z2">
    <w:name w:val="WW8Num237z2"/>
    <w:rsid w:val="002F5CE6"/>
    <w:rPr>
      <w:rFonts w:ascii="Wingdings" w:hAnsi="Wingdings"/>
    </w:rPr>
  </w:style>
  <w:style w:type="character" w:customStyle="1" w:styleId="WW8Num237z3">
    <w:name w:val="WW8Num237z3"/>
    <w:rsid w:val="002F5CE6"/>
    <w:rPr>
      <w:rFonts w:ascii="Symbol" w:hAnsi="Symbol"/>
    </w:rPr>
  </w:style>
  <w:style w:type="character" w:customStyle="1" w:styleId="WW8Num239z0">
    <w:name w:val="WW8Num239z0"/>
    <w:rsid w:val="002F5CE6"/>
    <w:rPr>
      <w:rFonts w:ascii="Times New Roman" w:eastAsia="Times New Roman" w:hAnsi="Times New Roman" w:cs="Times New Roman"/>
    </w:rPr>
  </w:style>
  <w:style w:type="character" w:customStyle="1" w:styleId="WW8Num239z1">
    <w:name w:val="WW8Num239z1"/>
    <w:rsid w:val="002F5CE6"/>
    <w:rPr>
      <w:rFonts w:ascii="Courier New" w:hAnsi="Courier New"/>
    </w:rPr>
  </w:style>
  <w:style w:type="character" w:customStyle="1" w:styleId="WW8Num239z2">
    <w:name w:val="WW8Num239z2"/>
    <w:rsid w:val="002F5CE6"/>
    <w:rPr>
      <w:rFonts w:ascii="Wingdings" w:hAnsi="Wingdings"/>
    </w:rPr>
  </w:style>
  <w:style w:type="character" w:customStyle="1" w:styleId="WW8Num239z3">
    <w:name w:val="WW8Num239z3"/>
    <w:rsid w:val="002F5CE6"/>
    <w:rPr>
      <w:rFonts w:ascii="Symbol" w:hAnsi="Symbol"/>
    </w:rPr>
  </w:style>
  <w:style w:type="character" w:customStyle="1" w:styleId="WW8Num244z0">
    <w:name w:val="WW8Num244z0"/>
    <w:rsid w:val="002F5CE6"/>
    <w:rPr>
      <w:rFonts w:ascii="Times New Roman" w:eastAsia="Times New Roman" w:hAnsi="Times New Roman" w:cs="Times New Roman"/>
    </w:rPr>
  </w:style>
  <w:style w:type="character" w:customStyle="1" w:styleId="WW8Num244z1">
    <w:name w:val="WW8Num244z1"/>
    <w:rsid w:val="002F5CE6"/>
    <w:rPr>
      <w:rFonts w:ascii="Courier New" w:hAnsi="Courier New"/>
    </w:rPr>
  </w:style>
  <w:style w:type="character" w:customStyle="1" w:styleId="WW8Num244z2">
    <w:name w:val="WW8Num244z2"/>
    <w:rsid w:val="002F5CE6"/>
    <w:rPr>
      <w:rFonts w:ascii="Wingdings" w:hAnsi="Wingdings"/>
    </w:rPr>
  </w:style>
  <w:style w:type="character" w:customStyle="1" w:styleId="WW8Num244z3">
    <w:name w:val="WW8Num244z3"/>
    <w:rsid w:val="002F5CE6"/>
    <w:rPr>
      <w:rFonts w:ascii="Symbol" w:hAnsi="Symbol"/>
    </w:rPr>
  </w:style>
  <w:style w:type="character" w:customStyle="1" w:styleId="WW8Num246z0">
    <w:name w:val="WW8Num246z0"/>
    <w:rsid w:val="002F5CE6"/>
    <w:rPr>
      <w:rFonts w:ascii="Times New Roman" w:hAnsi="Times New Roman"/>
      <w:b w:val="0"/>
      <w:i w:val="0"/>
      <w:color w:val="auto"/>
      <w:sz w:val="24"/>
      <w:szCs w:val="24"/>
    </w:rPr>
  </w:style>
  <w:style w:type="character" w:customStyle="1" w:styleId="WW8Num246z1">
    <w:name w:val="WW8Num246z1"/>
    <w:rsid w:val="002F5CE6"/>
    <w:rPr>
      <w:b w:val="0"/>
      <w:i w:val="0"/>
      <w:color w:val="auto"/>
      <w:sz w:val="24"/>
      <w:szCs w:val="24"/>
    </w:rPr>
  </w:style>
  <w:style w:type="character" w:customStyle="1" w:styleId="WW8Num252z0">
    <w:name w:val="WW8Num252z0"/>
    <w:rsid w:val="002F5CE6"/>
    <w:rPr>
      <w:rFonts w:ascii="Arial" w:hAnsi="Arial"/>
      <w:b w:val="0"/>
      <w:i w:val="0"/>
    </w:rPr>
  </w:style>
  <w:style w:type="character" w:customStyle="1" w:styleId="WW8Num254z0">
    <w:name w:val="WW8Num254z0"/>
    <w:rsid w:val="002F5CE6"/>
    <w:rPr>
      <w:b w:val="0"/>
      <w:i w:val="0"/>
    </w:rPr>
  </w:style>
  <w:style w:type="character" w:customStyle="1" w:styleId="WW8Num255z0">
    <w:name w:val="WW8Num255z0"/>
    <w:rsid w:val="002F5CE6"/>
    <w:rPr>
      <w:rFonts w:ascii="Times New Roman" w:eastAsia="Times New Roman" w:hAnsi="Times New Roman" w:cs="Times New Roman"/>
    </w:rPr>
  </w:style>
  <w:style w:type="character" w:customStyle="1" w:styleId="WW8Num255z1">
    <w:name w:val="WW8Num255z1"/>
    <w:rsid w:val="002F5CE6"/>
    <w:rPr>
      <w:rFonts w:ascii="Courier New" w:hAnsi="Courier New"/>
    </w:rPr>
  </w:style>
  <w:style w:type="character" w:customStyle="1" w:styleId="WW8Num255z2">
    <w:name w:val="WW8Num255z2"/>
    <w:rsid w:val="002F5CE6"/>
    <w:rPr>
      <w:rFonts w:ascii="Wingdings" w:hAnsi="Wingdings"/>
    </w:rPr>
  </w:style>
  <w:style w:type="character" w:customStyle="1" w:styleId="WW8Num255z3">
    <w:name w:val="WW8Num255z3"/>
    <w:rsid w:val="002F5CE6"/>
    <w:rPr>
      <w:rFonts w:ascii="Symbol" w:hAnsi="Symbol"/>
    </w:rPr>
  </w:style>
  <w:style w:type="character" w:customStyle="1" w:styleId="WW8Num257z0">
    <w:name w:val="WW8Num257z0"/>
    <w:rsid w:val="002F5CE6"/>
    <w:rPr>
      <w:rFonts w:ascii="Times New Roman" w:hAnsi="Times New Roman"/>
      <w:b w:val="0"/>
      <w:i w:val="0"/>
      <w:color w:val="auto"/>
      <w:sz w:val="24"/>
      <w:szCs w:val="24"/>
    </w:rPr>
  </w:style>
  <w:style w:type="character" w:customStyle="1" w:styleId="WW8Num258z0">
    <w:name w:val="WW8Num258z0"/>
    <w:rsid w:val="002F5CE6"/>
    <w:rPr>
      <w:rFonts w:ascii="Arial" w:eastAsia="Calibri" w:hAnsi="Arial" w:cs="Arial"/>
    </w:rPr>
  </w:style>
  <w:style w:type="character" w:customStyle="1" w:styleId="WW8Num258z1">
    <w:name w:val="WW8Num258z1"/>
    <w:rsid w:val="002F5CE6"/>
    <w:rPr>
      <w:rFonts w:ascii="Courier New" w:hAnsi="Courier New" w:cs="Courier New"/>
    </w:rPr>
  </w:style>
  <w:style w:type="character" w:customStyle="1" w:styleId="WW8Num258z2">
    <w:name w:val="WW8Num258z2"/>
    <w:rsid w:val="002F5CE6"/>
    <w:rPr>
      <w:rFonts w:ascii="Wingdings" w:hAnsi="Wingdings"/>
    </w:rPr>
  </w:style>
  <w:style w:type="character" w:customStyle="1" w:styleId="WW8Num258z3">
    <w:name w:val="WW8Num258z3"/>
    <w:rsid w:val="002F5CE6"/>
    <w:rPr>
      <w:rFonts w:ascii="Symbol" w:hAnsi="Symbol"/>
    </w:rPr>
  </w:style>
  <w:style w:type="character" w:customStyle="1" w:styleId="WW8Num259z1">
    <w:name w:val="WW8Num259z1"/>
    <w:rsid w:val="002F5CE6"/>
    <w:rPr>
      <w:rFonts w:ascii="Times New Roman" w:eastAsia="Times New Roman" w:hAnsi="Times New Roman" w:cs="Times New Roman"/>
    </w:rPr>
  </w:style>
  <w:style w:type="character" w:customStyle="1" w:styleId="WW8Num260z0">
    <w:name w:val="WW8Num260z0"/>
    <w:rsid w:val="002F5CE6"/>
    <w:rPr>
      <w:rFonts w:ascii="Symbol" w:hAnsi="Symbol"/>
    </w:rPr>
  </w:style>
  <w:style w:type="character" w:customStyle="1" w:styleId="WW8Num260z1">
    <w:name w:val="WW8Num260z1"/>
    <w:rsid w:val="002F5CE6"/>
    <w:rPr>
      <w:rFonts w:ascii="Courier New" w:hAnsi="Courier New"/>
    </w:rPr>
  </w:style>
  <w:style w:type="character" w:customStyle="1" w:styleId="WW8Num260z2">
    <w:name w:val="WW8Num260z2"/>
    <w:rsid w:val="002F5CE6"/>
    <w:rPr>
      <w:rFonts w:ascii="Wingdings" w:hAnsi="Wingdings"/>
    </w:rPr>
  </w:style>
  <w:style w:type="character" w:customStyle="1" w:styleId="WW8Num265z0">
    <w:name w:val="WW8Num265z0"/>
    <w:rsid w:val="002F5CE6"/>
    <w:rPr>
      <w:rFonts w:ascii="Symbol" w:hAnsi="Symbol"/>
    </w:rPr>
  </w:style>
  <w:style w:type="character" w:customStyle="1" w:styleId="WW8Num265z1">
    <w:name w:val="WW8Num265z1"/>
    <w:rsid w:val="002F5CE6"/>
    <w:rPr>
      <w:rFonts w:ascii="Courier New" w:hAnsi="Courier New"/>
    </w:rPr>
  </w:style>
  <w:style w:type="character" w:customStyle="1" w:styleId="WW8Num265z2">
    <w:name w:val="WW8Num265z2"/>
    <w:rsid w:val="002F5CE6"/>
    <w:rPr>
      <w:rFonts w:ascii="Wingdings" w:hAnsi="Wingdings"/>
    </w:rPr>
  </w:style>
  <w:style w:type="character" w:customStyle="1" w:styleId="WW8Num267z0">
    <w:name w:val="WW8Num267z0"/>
    <w:rsid w:val="002F5CE6"/>
    <w:rPr>
      <w:rFonts w:ascii="Symbol" w:hAnsi="Symbol"/>
    </w:rPr>
  </w:style>
  <w:style w:type="character" w:customStyle="1" w:styleId="WW8Num267z1">
    <w:name w:val="WW8Num267z1"/>
    <w:rsid w:val="002F5CE6"/>
    <w:rPr>
      <w:rFonts w:ascii="Courier New" w:hAnsi="Courier New"/>
    </w:rPr>
  </w:style>
  <w:style w:type="character" w:customStyle="1" w:styleId="WW8Num267z2">
    <w:name w:val="WW8Num267z2"/>
    <w:rsid w:val="002F5CE6"/>
    <w:rPr>
      <w:rFonts w:ascii="Wingdings" w:hAnsi="Wingdings"/>
    </w:rPr>
  </w:style>
  <w:style w:type="character" w:customStyle="1" w:styleId="WW8Num268z0">
    <w:name w:val="WW8Num268z0"/>
    <w:rsid w:val="002F5CE6"/>
    <w:rPr>
      <w:b w:val="0"/>
      <w:i w:val="0"/>
    </w:rPr>
  </w:style>
  <w:style w:type="character" w:customStyle="1" w:styleId="WW8Num269z0">
    <w:name w:val="WW8Num269z0"/>
    <w:rsid w:val="002F5CE6"/>
    <w:rPr>
      <w:rFonts w:ascii="Times New Roman" w:hAnsi="Times New Roman" w:cs="Times New Roman"/>
      <w:b w:val="0"/>
      <w:i w:val="0"/>
      <w:color w:val="auto"/>
      <w:sz w:val="24"/>
    </w:rPr>
  </w:style>
  <w:style w:type="character" w:customStyle="1" w:styleId="WW8Num270z0">
    <w:name w:val="WW8Num270z0"/>
    <w:rsid w:val="002F5CE6"/>
    <w:rPr>
      <w:rFonts w:ascii="Times New Roman" w:hAnsi="Times New Roman"/>
      <w:b w:val="0"/>
      <w:i w:val="0"/>
      <w:color w:val="auto"/>
      <w:sz w:val="24"/>
      <w:szCs w:val="24"/>
    </w:rPr>
  </w:style>
  <w:style w:type="character" w:customStyle="1" w:styleId="WW8Num272z0">
    <w:name w:val="WW8Num272z0"/>
    <w:rsid w:val="002F5CE6"/>
    <w:rPr>
      <w:b/>
      <w:i w:val="0"/>
    </w:rPr>
  </w:style>
  <w:style w:type="character" w:customStyle="1" w:styleId="WW8Num273z0">
    <w:name w:val="WW8Num273z0"/>
    <w:rsid w:val="002F5CE6"/>
    <w:rPr>
      <w:rFonts w:ascii="Symbol" w:hAnsi="Symbol"/>
    </w:rPr>
  </w:style>
  <w:style w:type="character" w:customStyle="1" w:styleId="WW8Num273z1">
    <w:name w:val="WW8Num273z1"/>
    <w:rsid w:val="002F5CE6"/>
    <w:rPr>
      <w:rFonts w:ascii="Courier New" w:hAnsi="Courier New"/>
    </w:rPr>
  </w:style>
  <w:style w:type="character" w:customStyle="1" w:styleId="WW8Num273z2">
    <w:name w:val="WW8Num273z2"/>
    <w:rsid w:val="002F5CE6"/>
    <w:rPr>
      <w:rFonts w:ascii="Wingdings" w:hAnsi="Wingdings"/>
    </w:rPr>
  </w:style>
  <w:style w:type="character" w:customStyle="1" w:styleId="WW8Num274z0">
    <w:name w:val="WW8Num274z0"/>
    <w:rsid w:val="002F5CE6"/>
    <w:rPr>
      <w:rFonts w:ascii="Arial" w:hAnsi="Arial"/>
      <w:b w:val="0"/>
      <w:i w:val="0"/>
    </w:rPr>
  </w:style>
  <w:style w:type="character" w:customStyle="1" w:styleId="WW8Num275z0">
    <w:name w:val="WW8Num275z0"/>
    <w:rsid w:val="002F5CE6"/>
    <w:rPr>
      <w:rFonts w:ascii="Times New Roman" w:hAnsi="Times New Roman" w:cs="Times New Roman"/>
      <w:b w:val="0"/>
      <w:i w:val="0"/>
      <w:color w:val="auto"/>
      <w:sz w:val="24"/>
    </w:rPr>
  </w:style>
  <w:style w:type="character" w:customStyle="1" w:styleId="WW8Num275z1">
    <w:name w:val="WW8Num275z1"/>
    <w:rsid w:val="002F5CE6"/>
    <w:rPr>
      <w:rFonts w:ascii="Courier New" w:hAnsi="Courier New"/>
    </w:rPr>
  </w:style>
  <w:style w:type="character" w:customStyle="1" w:styleId="WW8Num275z2">
    <w:name w:val="WW8Num275z2"/>
    <w:rsid w:val="002F5CE6"/>
    <w:rPr>
      <w:rFonts w:ascii="Wingdings" w:hAnsi="Wingdings"/>
    </w:rPr>
  </w:style>
  <w:style w:type="character" w:customStyle="1" w:styleId="WW8Num275z3">
    <w:name w:val="WW8Num275z3"/>
    <w:rsid w:val="002F5CE6"/>
    <w:rPr>
      <w:rFonts w:ascii="Symbol" w:hAnsi="Symbol"/>
    </w:rPr>
  </w:style>
  <w:style w:type="character" w:customStyle="1" w:styleId="WW8Num277z0">
    <w:name w:val="WW8Num277z0"/>
    <w:rsid w:val="002F5CE6"/>
    <w:rPr>
      <w:rFonts w:ascii="Arial" w:hAnsi="Arial"/>
      <w:b w:val="0"/>
      <w:i w:val="0"/>
    </w:rPr>
  </w:style>
  <w:style w:type="character" w:customStyle="1" w:styleId="WW8Num278z0">
    <w:name w:val="WW8Num278z0"/>
    <w:rsid w:val="002F5CE6"/>
    <w:rPr>
      <w:rFonts w:ascii="Symbol" w:hAnsi="Symbol"/>
    </w:rPr>
  </w:style>
  <w:style w:type="character" w:customStyle="1" w:styleId="WW8Num278z1">
    <w:name w:val="WW8Num278z1"/>
    <w:rsid w:val="002F5CE6"/>
    <w:rPr>
      <w:rFonts w:ascii="Courier New" w:hAnsi="Courier New"/>
    </w:rPr>
  </w:style>
  <w:style w:type="character" w:customStyle="1" w:styleId="WW8Num278z2">
    <w:name w:val="WW8Num278z2"/>
    <w:rsid w:val="002F5CE6"/>
    <w:rPr>
      <w:rFonts w:ascii="Wingdings" w:hAnsi="Wingdings"/>
    </w:rPr>
  </w:style>
  <w:style w:type="character" w:customStyle="1" w:styleId="WW8Num280z0">
    <w:name w:val="WW8Num280z0"/>
    <w:rsid w:val="002F5CE6"/>
    <w:rPr>
      <w:rFonts w:ascii="Times New Roman" w:hAnsi="Times New Roman" w:cs="Times New Roman"/>
      <w:b w:val="0"/>
      <w:i w:val="0"/>
      <w:color w:val="auto"/>
      <w:sz w:val="24"/>
    </w:rPr>
  </w:style>
  <w:style w:type="character" w:customStyle="1" w:styleId="WW8Num282z0">
    <w:name w:val="WW8Num282z0"/>
    <w:rsid w:val="002F5CE6"/>
    <w:rPr>
      <w:b w:val="0"/>
      <w:i w:val="0"/>
    </w:rPr>
  </w:style>
  <w:style w:type="character" w:customStyle="1" w:styleId="WW8Num283z0">
    <w:name w:val="WW8Num283z0"/>
    <w:rsid w:val="002F5CE6"/>
    <w:rPr>
      <w:rFonts w:ascii="Times New Roman" w:eastAsia="Times New Roman" w:hAnsi="Times New Roman" w:cs="Times New Roman"/>
    </w:rPr>
  </w:style>
  <w:style w:type="character" w:customStyle="1" w:styleId="WW8Num283z1">
    <w:name w:val="WW8Num283z1"/>
    <w:rsid w:val="002F5CE6"/>
    <w:rPr>
      <w:rFonts w:ascii="Courier New" w:hAnsi="Courier New"/>
    </w:rPr>
  </w:style>
  <w:style w:type="character" w:customStyle="1" w:styleId="WW8Num283z2">
    <w:name w:val="WW8Num283z2"/>
    <w:rsid w:val="002F5CE6"/>
    <w:rPr>
      <w:rFonts w:ascii="Wingdings" w:hAnsi="Wingdings"/>
    </w:rPr>
  </w:style>
  <w:style w:type="character" w:customStyle="1" w:styleId="WW8Num283z3">
    <w:name w:val="WW8Num283z3"/>
    <w:rsid w:val="002F5CE6"/>
    <w:rPr>
      <w:rFonts w:ascii="Symbol" w:hAnsi="Symbol"/>
    </w:rPr>
  </w:style>
  <w:style w:type="character" w:customStyle="1" w:styleId="WW8Num284z0">
    <w:name w:val="WW8Num284z0"/>
    <w:rsid w:val="002F5CE6"/>
    <w:rPr>
      <w:rFonts w:ascii="Times New Roman" w:eastAsia="Times New Roman" w:hAnsi="Times New Roman" w:cs="Times New Roman"/>
    </w:rPr>
  </w:style>
  <w:style w:type="character" w:customStyle="1" w:styleId="WW8Num284z1">
    <w:name w:val="WW8Num284z1"/>
    <w:rsid w:val="002F5CE6"/>
    <w:rPr>
      <w:rFonts w:ascii="Courier New" w:hAnsi="Courier New"/>
    </w:rPr>
  </w:style>
  <w:style w:type="character" w:customStyle="1" w:styleId="WW8Num284z2">
    <w:name w:val="WW8Num284z2"/>
    <w:rsid w:val="002F5CE6"/>
    <w:rPr>
      <w:rFonts w:ascii="Wingdings" w:hAnsi="Wingdings"/>
    </w:rPr>
  </w:style>
  <w:style w:type="character" w:customStyle="1" w:styleId="WW8Num284z3">
    <w:name w:val="WW8Num284z3"/>
    <w:rsid w:val="002F5CE6"/>
    <w:rPr>
      <w:rFonts w:ascii="Symbol" w:hAnsi="Symbol"/>
    </w:rPr>
  </w:style>
  <w:style w:type="character" w:customStyle="1" w:styleId="WW8Num285z0">
    <w:name w:val="WW8Num285z0"/>
    <w:rsid w:val="002F5CE6"/>
    <w:rPr>
      <w:rFonts w:ascii="Symbol" w:hAnsi="Symbol"/>
    </w:rPr>
  </w:style>
  <w:style w:type="character" w:customStyle="1" w:styleId="WW8Num285z1">
    <w:name w:val="WW8Num285z1"/>
    <w:rsid w:val="002F5CE6"/>
    <w:rPr>
      <w:rFonts w:ascii="Times New Roman" w:eastAsia="Times New Roman" w:hAnsi="Times New Roman" w:cs="Times New Roman"/>
    </w:rPr>
  </w:style>
  <w:style w:type="character" w:customStyle="1" w:styleId="WW8Num286z0">
    <w:name w:val="WW8Num286z0"/>
    <w:rsid w:val="002F5CE6"/>
    <w:rPr>
      <w:rFonts w:ascii="Symbol" w:hAnsi="Symbol"/>
    </w:rPr>
  </w:style>
  <w:style w:type="character" w:customStyle="1" w:styleId="WW8Num286z1">
    <w:name w:val="WW8Num286z1"/>
    <w:rsid w:val="002F5CE6"/>
    <w:rPr>
      <w:rFonts w:ascii="Courier New" w:hAnsi="Courier New"/>
    </w:rPr>
  </w:style>
  <w:style w:type="character" w:customStyle="1" w:styleId="WW8Num286z2">
    <w:name w:val="WW8Num286z2"/>
    <w:rsid w:val="002F5CE6"/>
    <w:rPr>
      <w:rFonts w:ascii="Wingdings" w:hAnsi="Wingdings"/>
    </w:rPr>
  </w:style>
  <w:style w:type="character" w:customStyle="1" w:styleId="WW8Num287z0">
    <w:name w:val="WW8Num287z0"/>
    <w:rsid w:val="002F5CE6"/>
    <w:rPr>
      <w:rFonts w:ascii="Times New Roman" w:hAnsi="Times New Roman" w:cs="Times New Roman"/>
      <w:b w:val="0"/>
      <w:i w:val="0"/>
      <w:color w:val="auto"/>
      <w:sz w:val="24"/>
    </w:rPr>
  </w:style>
  <w:style w:type="character" w:customStyle="1" w:styleId="WW8Num288z0">
    <w:name w:val="WW8Num288z0"/>
    <w:rsid w:val="002F5CE6"/>
    <w:rPr>
      <w:rFonts w:ascii="Arial" w:hAnsi="Arial"/>
      <w:b w:val="0"/>
      <w:i w:val="0"/>
    </w:rPr>
  </w:style>
  <w:style w:type="character" w:customStyle="1" w:styleId="WW8Num289z0">
    <w:name w:val="WW8Num289z0"/>
    <w:rsid w:val="002F5CE6"/>
    <w:rPr>
      <w:rFonts w:ascii="Times New Roman" w:hAnsi="Times New Roman" w:cs="Times New Roman"/>
      <w:b w:val="0"/>
      <w:i w:val="0"/>
      <w:color w:val="auto"/>
      <w:sz w:val="24"/>
    </w:rPr>
  </w:style>
  <w:style w:type="character" w:customStyle="1" w:styleId="WW8Num291z0">
    <w:name w:val="WW8Num291z0"/>
    <w:rsid w:val="002F5CE6"/>
    <w:rPr>
      <w:b w:val="0"/>
      <w:i w:val="0"/>
    </w:rPr>
  </w:style>
  <w:style w:type="character" w:customStyle="1" w:styleId="WW8Num292z0">
    <w:name w:val="WW8Num292z0"/>
    <w:rsid w:val="002F5CE6"/>
    <w:rPr>
      <w:rFonts w:ascii="Symbol" w:hAnsi="Symbol"/>
    </w:rPr>
  </w:style>
  <w:style w:type="character" w:customStyle="1" w:styleId="WW8Num292z1">
    <w:name w:val="WW8Num292z1"/>
    <w:rsid w:val="002F5CE6"/>
    <w:rPr>
      <w:rFonts w:ascii="Courier New" w:hAnsi="Courier New"/>
    </w:rPr>
  </w:style>
  <w:style w:type="character" w:customStyle="1" w:styleId="WW8Num292z2">
    <w:name w:val="WW8Num292z2"/>
    <w:rsid w:val="002F5CE6"/>
    <w:rPr>
      <w:rFonts w:ascii="Wingdings" w:hAnsi="Wingdings"/>
    </w:rPr>
  </w:style>
  <w:style w:type="character" w:customStyle="1" w:styleId="WW8Num293z0">
    <w:name w:val="WW8Num293z0"/>
    <w:rsid w:val="002F5CE6"/>
    <w:rPr>
      <w:rFonts w:ascii="Times New Roman" w:eastAsia="Times New Roman" w:hAnsi="Times New Roman" w:cs="Times New Roman"/>
    </w:rPr>
  </w:style>
  <w:style w:type="character" w:customStyle="1" w:styleId="WW8Num293z1">
    <w:name w:val="WW8Num293z1"/>
    <w:rsid w:val="002F5CE6"/>
    <w:rPr>
      <w:rFonts w:ascii="Courier New" w:hAnsi="Courier New"/>
    </w:rPr>
  </w:style>
  <w:style w:type="character" w:customStyle="1" w:styleId="WW8Num293z2">
    <w:name w:val="WW8Num293z2"/>
    <w:rsid w:val="002F5CE6"/>
    <w:rPr>
      <w:rFonts w:ascii="Wingdings" w:hAnsi="Wingdings"/>
    </w:rPr>
  </w:style>
  <w:style w:type="character" w:customStyle="1" w:styleId="WW8Num293z3">
    <w:name w:val="WW8Num293z3"/>
    <w:rsid w:val="002F5CE6"/>
    <w:rPr>
      <w:rFonts w:ascii="Symbol" w:hAnsi="Symbol"/>
    </w:rPr>
  </w:style>
  <w:style w:type="character" w:customStyle="1" w:styleId="WW8Num296z0">
    <w:name w:val="WW8Num296z0"/>
    <w:rsid w:val="002F5CE6"/>
    <w:rPr>
      <w:rFonts w:ascii="Symbol" w:hAnsi="Symbol"/>
    </w:rPr>
  </w:style>
  <w:style w:type="character" w:customStyle="1" w:styleId="WW8Num296z1">
    <w:name w:val="WW8Num296z1"/>
    <w:rsid w:val="002F5CE6"/>
    <w:rPr>
      <w:rFonts w:ascii="Courier New" w:hAnsi="Courier New"/>
    </w:rPr>
  </w:style>
  <w:style w:type="character" w:customStyle="1" w:styleId="WW8Num296z2">
    <w:name w:val="WW8Num296z2"/>
    <w:rsid w:val="002F5CE6"/>
    <w:rPr>
      <w:rFonts w:ascii="Wingdings" w:hAnsi="Wingdings"/>
    </w:rPr>
  </w:style>
  <w:style w:type="character" w:customStyle="1" w:styleId="WW8Num297z0">
    <w:name w:val="WW8Num297z0"/>
    <w:rsid w:val="002F5CE6"/>
    <w:rPr>
      <w:rFonts w:ascii="Times New Roman" w:hAnsi="Times New Roman" w:cs="Times New Roman"/>
      <w:b w:val="0"/>
      <w:i w:val="0"/>
      <w:color w:val="auto"/>
      <w:sz w:val="24"/>
    </w:rPr>
  </w:style>
  <w:style w:type="character" w:customStyle="1" w:styleId="WW8Num300z0">
    <w:name w:val="WW8Num300z0"/>
    <w:rsid w:val="002F5CE6"/>
    <w:rPr>
      <w:rFonts w:ascii="Times New Roman" w:hAnsi="Times New Roman"/>
      <w:b w:val="0"/>
      <w:i w:val="0"/>
      <w:color w:val="auto"/>
      <w:sz w:val="24"/>
      <w:szCs w:val="24"/>
    </w:rPr>
  </w:style>
  <w:style w:type="character" w:customStyle="1" w:styleId="WW8Num303z0">
    <w:name w:val="WW8Num303z0"/>
    <w:rsid w:val="002F5CE6"/>
    <w:rPr>
      <w:rFonts w:ascii="Symbol" w:hAnsi="Symbol"/>
    </w:rPr>
  </w:style>
  <w:style w:type="character" w:customStyle="1" w:styleId="WW8Num303z1">
    <w:name w:val="WW8Num303z1"/>
    <w:rsid w:val="002F5CE6"/>
    <w:rPr>
      <w:rFonts w:ascii="Courier New" w:hAnsi="Courier New"/>
    </w:rPr>
  </w:style>
  <w:style w:type="character" w:customStyle="1" w:styleId="WW8Num303z2">
    <w:name w:val="WW8Num303z2"/>
    <w:rsid w:val="002F5CE6"/>
    <w:rPr>
      <w:rFonts w:ascii="Wingdings" w:hAnsi="Wingdings"/>
    </w:rPr>
  </w:style>
  <w:style w:type="character" w:customStyle="1" w:styleId="WW8Num304z0">
    <w:name w:val="WW8Num304z0"/>
    <w:rsid w:val="002F5CE6"/>
    <w:rPr>
      <w:rFonts w:ascii="Symbol" w:hAnsi="Symbol"/>
    </w:rPr>
  </w:style>
  <w:style w:type="character" w:customStyle="1" w:styleId="WW8Num304z1">
    <w:name w:val="WW8Num304z1"/>
    <w:rsid w:val="002F5CE6"/>
    <w:rPr>
      <w:rFonts w:ascii="Courier New" w:hAnsi="Courier New"/>
    </w:rPr>
  </w:style>
  <w:style w:type="character" w:customStyle="1" w:styleId="WW8Num304z2">
    <w:name w:val="WW8Num304z2"/>
    <w:rsid w:val="002F5CE6"/>
    <w:rPr>
      <w:rFonts w:ascii="Wingdings" w:hAnsi="Wingdings"/>
    </w:rPr>
  </w:style>
  <w:style w:type="character" w:customStyle="1" w:styleId="WW8Num305z0">
    <w:name w:val="WW8Num305z0"/>
    <w:rsid w:val="002F5CE6"/>
    <w:rPr>
      <w:rFonts w:ascii="Times New Roman" w:eastAsia="Times New Roman" w:hAnsi="Times New Roman" w:cs="Times New Roman"/>
    </w:rPr>
  </w:style>
  <w:style w:type="character" w:customStyle="1" w:styleId="WW8Num308z0">
    <w:name w:val="WW8Num308z0"/>
    <w:rsid w:val="002F5CE6"/>
    <w:rPr>
      <w:rFonts w:ascii="Times New Roman" w:eastAsia="Times New Roman" w:hAnsi="Times New Roman" w:cs="Times New Roman"/>
    </w:rPr>
  </w:style>
  <w:style w:type="character" w:customStyle="1" w:styleId="WW8Num308z2">
    <w:name w:val="WW8Num308z2"/>
    <w:rsid w:val="002F5CE6"/>
    <w:rPr>
      <w:rFonts w:ascii="Wingdings" w:hAnsi="Wingdings"/>
    </w:rPr>
  </w:style>
  <w:style w:type="character" w:customStyle="1" w:styleId="WW8Num308z3">
    <w:name w:val="WW8Num308z3"/>
    <w:rsid w:val="002F5CE6"/>
    <w:rPr>
      <w:rFonts w:ascii="Symbol" w:hAnsi="Symbol"/>
    </w:rPr>
  </w:style>
  <w:style w:type="character" w:customStyle="1" w:styleId="WW8Num308z4">
    <w:name w:val="WW8Num308z4"/>
    <w:rsid w:val="002F5CE6"/>
    <w:rPr>
      <w:rFonts w:ascii="Courier New" w:hAnsi="Courier New"/>
    </w:rPr>
  </w:style>
  <w:style w:type="character" w:customStyle="1" w:styleId="WW8Num311z0">
    <w:name w:val="WW8Num311z0"/>
    <w:rsid w:val="002F5CE6"/>
    <w:rPr>
      <w:w w:val="92"/>
    </w:rPr>
  </w:style>
  <w:style w:type="character" w:customStyle="1" w:styleId="WW8Num312z0">
    <w:name w:val="WW8Num312z0"/>
    <w:rsid w:val="002F5CE6"/>
    <w:rPr>
      <w:rFonts w:ascii="Times New Roman" w:eastAsia="Times New Roman" w:hAnsi="Times New Roman" w:cs="Times New Roman"/>
    </w:rPr>
  </w:style>
  <w:style w:type="character" w:customStyle="1" w:styleId="WW8Num312z2">
    <w:name w:val="WW8Num312z2"/>
    <w:rsid w:val="002F5CE6"/>
    <w:rPr>
      <w:rFonts w:ascii="Wingdings" w:hAnsi="Wingdings"/>
    </w:rPr>
  </w:style>
  <w:style w:type="character" w:customStyle="1" w:styleId="WW8Num312z3">
    <w:name w:val="WW8Num312z3"/>
    <w:rsid w:val="002F5CE6"/>
    <w:rPr>
      <w:rFonts w:ascii="Symbol" w:hAnsi="Symbol"/>
    </w:rPr>
  </w:style>
  <w:style w:type="character" w:customStyle="1" w:styleId="WW8Num312z4">
    <w:name w:val="WW8Num312z4"/>
    <w:rsid w:val="002F5CE6"/>
    <w:rPr>
      <w:rFonts w:ascii="Courier New" w:hAnsi="Courier New"/>
    </w:rPr>
  </w:style>
  <w:style w:type="character" w:customStyle="1" w:styleId="WW8Num314z0">
    <w:name w:val="WW8Num314z0"/>
    <w:rsid w:val="002F5CE6"/>
    <w:rPr>
      <w:b w:val="0"/>
      <w:i w:val="0"/>
    </w:rPr>
  </w:style>
  <w:style w:type="character" w:customStyle="1" w:styleId="WW8Num318z0">
    <w:name w:val="WW8Num318z0"/>
    <w:rsid w:val="002F5CE6"/>
    <w:rPr>
      <w:b w:val="0"/>
      <w:i w:val="0"/>
    </w:rPr>
  </w:style>
  <w:style w:type="character" w:customStyle="1" w:styleId="WW8Num319z0">
    <w:name w:val="WW8Num319z0"/>
    <w:rsid w:val="002F5CE6"/>
    <w:rPr>
      <w:rFonts w:ascii="Times New Roman" w:hAnsi="Times New Roman" w:cs="Times New Roman"/>
      <w:b w:val="0"/>
      <w:i w:val="0"/>
      <w:color w:val="auto"/>
      <w:sz w:val="24"/>
    </w:rPr>
  </w:style>
  <w:style w:type="character" w:customStyle="1" w:styleId="WW8Num320z1">
    <w:name w:val="WW8Num320z1"/>
    <w:rsid w:val="002F5CE6"/>
    <w:rPr>
      <w:rFonts w:ascii="Times New Roman" w:eastAsia="Times New Roman" w:hAnsi="Times New Roman" w:cs="Times New Roman"/>
    </w:rPr>
  </w:style>
  <w:style w:type="character" w:customStyle="1" w:styleId="WW8Num324z0">
    <w:name w:val="WW8Num324z0"/>
    <w:rsid w:val="002F5CE6"/>
    <w:rPr>
      <w:rFonts w:ascii="Times New Roman" w:hAnsi="Times New Roman" w:cs="Times New Roman"/>
      <w:b w:val="0"/>
      <w:i w:val="0"/>
      <w:color w:val="auto"/>
      <w:sz w:val="24"/>
    </w:rPr>
  </w:style>
  <w:style w:type="character" w:customStyle="1" w:styleId="WW8Num325z0">
    <w:name w:val="WW8Num325z0"/>
    <w:rsid w:val="002F5CE6"/>
    <w:rPr>
      <w:b w:val="0"/>
      <w:i w:val="0"/>
    </w:rPr>
  </w:style>
  <w:style w:type="character" w:customStyle="1" w:styleId="WW8Num326z0">
    <w:name w:val="WW8Num326z0"/>
    <w:rsid w:val="002F5CE6"/>
    <w:rPr>
      <w:rFonts w:ascii="Times New Roman" w:eastAsia="Times New Roman" w:hAnsi="Times New Roman" w:cs="Times New Roman"/>
    </w:rPr>
  </w:style>
  <w:style w:type="character" w:customStyle="1" w:styleId="WW8Num326z1">
    <w:name w:val="WW8Num326z1"/>
    <w:rsid w:val="002F5CE6"/>
    <w:rPr>
      <w:rFonts w:ascii="Courier New" w:hAnsi="Courier New"/>
    </w:rPr>
  </w:style>
  <w:style w:type="character" w:customStyle="1" w:styleId="WW8Num326z2">
    <w:name w:val="WW8Num326z2"/>
    <w:rsid w:val="002F5CE6"/>
    <w:rPr>
      <w:rFonts w:ascii="Wingdings" w:hAnsi="Wingdings"/>
    </w:rPr>
  </w:style>
  <w:style w:type="character" w:customStyle="1" w:styleId="WW8Num326z3">
    <w:name w:val="WW8Num326z3"/>
    <w:rsid w:val="002F5CE6"/>
    <w:rPr>
      <w:rFonts w:ascii="Symbol" w:hAnsi="Symbol"/>
    </w:rPr>
  </w:style>
  <w:style w:type="character" w:customStyle="1" w:styleId="WW8Num327z0">
    <w:name w:val="WW8Num327z0"/>
    <w:rsid w:val="002F5CE6"/>
    <w:rPr>
      <w:rFonts w:ascii="Times New Roman" w:eastAsia="Times New Roman" w:hAnsi="Times New Roman" w:cs="Times New Roman"/>
    </w:rPr>
  </w:style>
  <w:style w:type="character" w:customStyle="1" w:styleId="WW8Num327z1">
    <w:name w:val="WW8Num327z1"/>
    <w:rsid w:val="002F5CE6"/>
    <w:rPr>
      <w:rFonts w:ascii="Courier New" w:hAnsi="Courier New"/>
    </w:rPr>
  </w:style>
  <w:style w:type="character" w:customStyle="1" w:styleId="WW8Num327z2">
    <w:name w:val="WW8Num327z2"/>
    <w:rsid w:val="002F5CE6"/>
    <w:rPr>
      <w:rFonts w:ascii="Wingdings" w:hAnsi="Wingdings"/>
    </w:rPr>
  </w:style>
  <w:style w:type="character" w:customStyle="1" w:styleId="WW8Num327z3">
    <w:name w:val="WW8Num327z3"/>
    <w:rsid w:val="002F5CE6"/>
    <w:rPr>
      <w:rFonts w:ascii="Symbol" w:hAnsi="Symbol"/>
    </w:rPr>
  </w:style>
  <w:style w:type="character" w:customStyle="1" w:styleId="WW8Num332z1">
    <w:name w:val="WW8Num332z1"/>
    <w:rsid w:val="002F5CE6"/>
    <w:rPr>
      <w:b w:val="0"/>
      <w:i w:val="0"/>
    </w:rPr>
  </w:style>
  <w:style w:type="character" w:customStyle="1" w:styleId="WW8Num333z0">
    <w:name w:val="WW8Num333z0"/>
    <w:rsid w:val="002F5CE6"/>
    <w:rPr>
      <w:rFonts w:ascii="Times New Roman" w:hAnsi="Times New Roman"/>
      <w:b w:val="0"/>
      <w:i w:val="0"/>
      <w:color w:val="auto"/>
      <w:sz w:val="24"/>
      <w:szCs w:val="24"/>
    </w:rPr>
  </w:style>
  <w:style w:type="character" w:customStyle="1" w:styleId="WW8Num333z2">
    <w:name w:val="WW8Num333z2"/>
    <w:rsid w:val="002F5CE6"/>
    <w:rPr>
      <w:b w:val="0"/>
      <w:i w:val="0"/>
      <w:color w:val="auto"/>
      <w:sz w:val="24"/>
      <w:szCs w:val="24"/>
    </w:rPr>
  </w:style>
  <w:style w:type="character" w:customStyle="1" w:styleId="WW8Num336z0">
    <w:name w:val="WW8Num336z0"/>
    <w:rsid w:val="002F5CE6"/>
    <w:rPr>
      <w:rFonts w:ascii="Times New Roman" w:hAnsi="Times New Roman"/>
      <w:b w:val="0"/>
      <w:i w:val="0"/>
      <w:color w:val="auto"/>
      <w:sz w:val="24"/>
      <w:szCs w:val="24"/>
    </w:rPr>
  </w:style>
  <w:style w:type="character" w:customStyle="1" w:styleId="WW8Num338z0">
    <w:name w:val="WW8Num338z0"/>
    <w:rsid w:val="002F5CE6"/>
    <w:rPr>
      <w:rFonts w:ascii="Times New Roman" w:hAnsi="Times New Roman"/>
      <w:b w:val="0"/>
      <w:i w:val="0"/>
      <w:sz w:val="24"/>
      <w:szCs w:val="24"/>
    </w:rPr>
  </w:style>
  <w:style w:type="character" w:customStyle="1" w:styleId="WW8Num341z0">
    <w:name w:val="WW8Num341z0"/>
    <w:rsid w:val="002F5CE6"/>
    <w:rPr>
      <w:rFonts w:ascii="Times New Roman" w:eastAsia="Times New Roman" w:hAnsi="Times New Roman" w:cs="Times New Roman"/>
    </w:rPr>
  </w:style>
  <w:style w:type="character" w:customStyle="1" w:styleId="WW8Num341z1">
    <w:name w:val="WW8Num341z1"/>
    <w:rsid w:val="002F5CE6"/>
    <w:rPr>
      <w:rFonts w:ascii="Courier New" w:hAnsi="Courier New"/>
    </w:rPr>
  </w:style>
  <w:style w:type="character" w:customStyle="1" w:styleId="WW8Num341z2">
    <w:name w:val="WW8Num341z2"/>
    <w:rsid w:val="002F5CE6"/>
    <w:rPr>
      <w:rFonts w:ascii="Wingdings" w:hAnsi="Wingdings"/>
    </w:rPr>
  </w:style>
  <w:style w:type="character" w:customStyle="1" w:styleId="WW8Num341z3">
    <w:name w:val="WW8Num341z3"/>
    <w:rsid w:val="002F5CE6"/>
    <w:rPr>
      <w:rFonts w:ascii="Symbol" w:hAnsi="Symbol"/>
    </w:rPr>
  </w:style>
  <w:style w:type="character" w:customStyle="1" w:styleId="WW8Num347z0">
    <w:name w:val="WW8Num347z0"/>
    <w:rsid w:val="002F5CE6"/>
    <w:rPr>
      <w:rFonts w:ascii="Arial" w:hAnsi="Arial"/>
      <w:b w:val="0"/>
      <w:i w:val="0"/>
    </w:rPr>
  </w:style>
  <w:style w:type="character" w:customStyle="1" w:styleId="WW8Num348z0">
    <w:name w:val="WW8Num348z0"/>
    <w:rsid w:val="002F5CE6"/>
    <w:rPr>
      <w:rFonts w:ascii="Times New Roman" w:eastAsia="Times New Roman" w:hAnsi="Times New Roman" w:cs="Times New Roman"/>
    </w:rPr>
  </w:style>
  <w:style w:type="character" w:customStyle="1" w:styleId="WW8Num348z1">
    <w:name w:val="WW8Num348z1"/>
    <w:rsid w:val="002F5CE6"/>
    <w:rPr>
      <w:rFonts w:ascii="Courier New" w:hAnsi="Courier New"/>
    </w:rPr>
  </w:style>
  <w:style w:type="character" w:customStyle="1" w:styleId="WW8Num348z2">
    <w:name w:val="WW8Num348z2"/>
    <w:rsid w:val="002F5CE6"/>
    <w:rPr>
      <w:rFonts w:ascii="Wingdings" w:hAnsi="Wingdings"/>
    </w:rPr>
  </w:style>
  <w:style w:type="character" w:customStyle="1" w:styleId="WW8Num348z3">
    <w:name w:val="WW8Num348z3"/>
    <w:rsid w:val="002F5CE6"/>
    <w:rPr>
      <w:rFonts w:ascii="Symbol" w:hAnsi="Symbol"/>
    </w:rPr>
  </w:style>
  <w:style w:type="character" w:customStyle="1" w:styleId="WW8Num349z0">
    <w:name w:val="WW8Num349z0"/>
    <w:rsid w:val="002F5CE6"/>
    <w:rPr>
      <w:rFonts w:ascii="Times New Roman" w:hAnsi="Times New Roman"/>
      <w:b w:val="0"/>
      <w:i w:val="0"/>
      <w:color w:val="auto"/>
      <w:sz w:val="24"/>
      <w:szCs w:val="24"/>
    </w:rPr>
  </w:style>
  <w:style w:type="character" w:customStyle="1" w:styleId="WW8Num349z1">
    <w:name w:val="WW8Num349z1"/>
    <w:rsid w:val="002F5CE6"/>
    <w:rPr>
      <w:b w:val="0"/>
      <w:i w:val="0"/>
      <w:color w:val="auto"/>
      <w:sz w:val="24"/>
      <w:szCs w:val="24"/>
    </w:rPr>
  </w:style>
  <w:style w:type="character" w:customStyle="1" w:styleId="WW8Num350z1">
    <w:name w:val="WW8Num350z1"/>
    <w:rsid w:val="002F5CE6"/>
    <w:rPr>
      <w:rFonts w:ascii="Times New Roman" w:eastAsia="Times New Roman" w:hAnsi="Times New Roman" w:cs="Times New Roman"/>
    </w:rPr>
  </w:style>
  <w:style w:type="character" w:customStyle="1" w:styleId="WW8Num350z2">
    <w:name w:val="WW8Num350z2"/>
    <w:rsid w:val="002F5CE6"/>
    <w:rPr>
      <w:rFonts w:ascii="Wingdings" w:hAnsi="Wingdings"/>
    </w:rPr>
  </w:style>
  <w:style w:type="character" w:customStyle="1" w:styleId="WW8Num350z3">
    <w:name w:val="WW8Num350z3"/>
    <w:rsid w:val="002F5CE6"/>
    <w:rPr>
      <w:rFonts w:ascii="Symbol" w:hAnsi="Symbol"/>
    </w:rPr>
  </w:style>
  <w:style w:type="character" w:customStyle="1" w:styleId="WW8Num350z4">
    <w:name w:val="WW8Num350z4"/>
    <w:rsid w:val="002F5CE6"/>
    <w:rPr>
      <w:rFonts w:ascii="Courier New" w:hAnsi="Courier New"/>
    </w:rPr>
  </w:style>
  <w:style w:type="character" w:customStyle="1" w:styleId="WW8Num351z0">
    <w:name w:val="WW8Num351z0"/>
    <w:rsid w:val="002F5CE6"/>
    <w:rPr>
      <w:rFonts w:ascii="Times New Roman" w:eastAsia="Times New Roman" w:hAnsi="Times New Roman" w:cs="Times New Roman"/>
    </w:rPr>
  </w:style>
  <w:style w:type="character" w:customStyle="1" w:styleId="WW8Num351z1">
    <w:name w:val="WW8Num351z1"/>
    <w:rsid w:val="002F5CE6"/>
    <w:rPr>
      <w:rFonts w:ascii="Courier New" w:hAnsi="Courier New"/>
    </w:rPr>
  </w:style>
  <w:style w:type="character" w:customStyle="1" w:styleId="WW8Num351z2">
    <w:name w:val="WW8Num351z2"/>
    <w:rsid w:val="002F5CE6"/>
    <w:rPr>
      <w:rFonts w:ascii="Wingdings" w:hAnsi="Wingdings"/>
    </w:rPr>
  </w:style>
  <w:style w:type="character" w:customStyle="1" w:styleId="WW8Num351z3">
    <w:name w:val="WW8Num351z3"/>
    <w:rsid w:val="002F5CE6"/>
    <w:rPr>
      <w:rFonts w:ascii="Symbol" w:hAnsi="Symbol"/>
    </w:rPr>
  </w:style>
  <w:style w:type="character" w:customStyle="1" w:styleId="WW8Num353z0">
    <w:name w:val="WW8Num353z0"/>
    <w:rsid w:val="002F5CE6"/>
    <w:rPr>
      <w:rFonts w:ascii="Symbol" w:hAnsi="Symbol"/>
    </w:rPr>
  </w:style>
  <w:style w:type="character" w:customStyle="1" w:styleId="WW8Num353z1">
    <w:name w:val="WW8Num353z1"/>
    <w:rsid w:val="002F5CE6"/>
    <w:rPr>
      <w:rFonts w:ascii="Courier New" w:hAnsi="Courier New"/>
    </w:rPr>
  </w:style>
  <w:style w:type="character" w:customStyle="1" w:styleId="WW8Num353z2">
    <w:name w:val="WW8Num353z2"/>
    <w:rsid w:val="002F5CE6"/>
    <w:rPr>
      <w:rFonts w:ascii="Wingdings" w:hAnsi="Wingdings"/>
    </w:rPr>
  </w:style>
  <w:style w:type="character" w:customStyle="1" w:styleId="WW8Num354z0">
    <w:name w:val="WW8Num354z0"/>
    <w:rsid w:val="002F5CE6"/>
    <w:rPr>
      <w:b w:val="0"/>
      <w:i w:val="0"/>
    </w:rPr>
  </w:style>
  <w:style w:type="character" w:customStyle="1" w:styleId="WW8Num355z0">
    <w:name w:val="WW8Num355z0"/>
    <w:rsid w:val="002F5CE6"/>
    <w:rPr>
      <w:b w:val="0"/>
      <w:i w:val="0"/>
    </w:rPr>
  </w:style>
  <w:style w:type="character" w:customStyle="1" w:styleId="WW8Num356z0">
    <w:name w:val="WW8Num356z0"/>
    <w:rsid w:val="002F5CE6"/>
    <w:rPr>
      <w:rFonts w:ascii="Times New Roman" w:eastAsia="Times New Roman" w:hAnsi="Times New Roman" w:cs="Times New Roman"/>
    </w:rPr>
  </w:style>
  <w:style w:type="character" w:customStyle="1" w:styleId="WW8Num356z1">
    <w:name w:val="WW8Num356z1"/>
    <w:rsid w:val="002F5CE6"/>
    <w:rPr>
      <w:rFonts w:ascii="Courier New" w:hAnsi="Courier New"/>
    </w:rPr>
  </w:style>
  <w:style w:type="character" w:customStyle="1" w:styleId="WW8Num356z2">
    <w:name w:val="WW8Num356z2"/>
    <w:rsid w:val="002F5CE6"/>
    <w:rPr>
      <w:rFonts w:ascii="Wingdings" w:hAnsi="Wingdings"/>
    </w:rPr>
  </w:style>
  <w:style w:type="character" w:customStyle="1" w:styleId="WW8Num356z3">
    <w:name w:val="WW8Num356z3"/>
    <w:rsid w:val="002F5CE6"/>
    <w:rPr>
      <w:rFonts w:ascii="Symbol" w:hAnsi="Symbol"/>
    </w:rPr>
  </w:style>
  <w:style w:type="character" w:customStyle="1" w:styleId="WW8Num358z0">
    <w:name w:val="WW8Num358z0"/>
    <w:rsid w:val="002F5CE6"/>
    <w:rPr>
      <w:rFonts w:ascii="Arial" w:hAnsi="Arial"/>
      <w:b w:val="0"/>
      <w:i w:val="0"/>
    </w:rPr>
  </w:style>
  <w:style w:type="character" w:customStyle="1" w:styleId="WW8Num361z0">
    <w:name w:val="WW8Num361z0"/>
    <w:rsid w:val="002F5CE6"/>
    <w:rPr>
      <w:rFonts w:ascii="Arial" w:hAnsi="Arial"/>
      <w:b w:val="0"/>
      <w:i w:val="0"/>
    </w:rPr>
  </w:style>
  <w:style w:type="character" w:customStyle="1" w:styleId="WW8Num362z0">
    <w:name w:val="WW8Num362z0"/>
    <w:rsid w:val="002F5CE6"/>
    <w:rPr>
      <w:rFonts w:ascii="Symbol" w:hAnsi="Symbol"/>
    </w:rPr>
  </w:style>
  <w:style w:type="character" w:customStyle="1" w:styleId="WW8Num362z1">
    <w:name w:val="WW8Num362z1"/>
    <w:rsid w:val="002F5CE6"/>
    <w:rPr>
      <w:rFonts w:ascii="Courier New" w:hAnsi="Courier New"/>
    </w:rPr>
  </w:style>
  <w:style w:type="character" w:customStyle="1" w:styleId="WW8Num362z2">
    <w:name w:val="WW8Num362z2"/>
    <w:rsid w:val="002F5CE6"/>
    <w:rPr>
      <w:rFonts w:ascii="Wingdings" w:hAnsi="Wingdings"/>
    </w:rPr>
  </w:style>
  <w:style w:type="character" w:customStyle="1" w:styleId="WW8Num365z0">
    <w:name w:val="WW8Num365z0"/>
    <w:rsid w:val="002F5CE6"/>
    <w:rPr>
      <w:rFonts w:ascii="Times New Roman" w:eastAsia="Times New Roman" w:hAnsi="Times New Roman" w:cs="Times New Roman"/>
      <w:i w:val="0"/>
    </w:rPr>
  </w:style>
  <w:style w:type="character" w:customStyle="1" w:styleId="WW8Num365z1">
    <w:name w:val="WW8Num365z1"/>
    <w:rsid w:val="002F5CE6"/>
    <w:rPr>
      <w:rFonts w:ascii="Courier New" w:hAnsi="Courier New"/>
    </w:rPr>
  </w:style>
  <w:style w:type="character" w:customStyle="1" w:styleId="WW8Num365z2">
    <w:name w:val="WW8Num365z2"/>
    <w:rsid w:val="002F5CE6"/>
    <w:rPr>
      <w:rFonts w:ascii="Wingdings" w:hAnsi="Wingdings"/>
    </w:rPr>
  </w:style>
  <w:style w:type="character" w:customStyle="1" w:styleId="WW8Num365z3">
    <w:name w:val="WW8Num365z3"/>
    <w:rsid w:val="002F5CE6"/>
    <w:rPr>
      <w:rFonts w:ascii="Symbol" w:hAnsi="Symbol"/>
    </w:rPr>
  </w:style>
  <w:style w:type="character" w:customStyle="1" w:styleId="WW8Num367z0">
    <w:name w:val="WW8Num367z0"/>
    <w:rsid w:val="002F5CE6"/>
    <w:rPr>
      <w:rFonts w:ascii="Symbol" w:hAnsi="Symbol"/>
    </w:rPr>
  </w:style>
  <w:style w:type="character" w:customStyle="1" w:styleId="WW8Num367z1">
    <w:name w:val="WW8Num367z1"/>
    <w:rsid w:val="002F5CE6"/>
    <w:rPr>
      <w:rFonts w:ascii="Courier New" w:hAnsi="Courier New"/>
    </w:rPr>
  </w:style>
  <w:style w:type="character" w:customStyle="1" w:styleId="WW8Num367z2">
    <w:name w:val="WW8Num367z2"/>
    <w:rsid w:val="002F5CE6"/>
    <w:rPr>
      <w:rFonts w:ascii="Wingdings" w:hAnsi="Wingdings"/>
    </w:rPr>
  </w:style>
  <w:style w:type="character" w:customStyle="1" w:styleId="WW8Num369z0">
    <w:name w:val="WW8Num369z0"/>
    <w:rsid w:val="002F5CE6"/>
    <w:rPr>
      <w:rFonts w:ascii="Times New Roman" w:eastAsia="Times New Roman" w:hAnsi="Times New Roman" w:cs="Times New Roman"/>
    </w:rPr>
  </w:style>
  <w:style w:type="character" w:customStyle="1" w:styleId="WW8Num369z1">
    <w:name w:val="WW8Num369z1"/>
    <w:rsid w:val="002F5CE6"/>
    <w:rPr>
      <w:rFonts w:ascii="Courier New" w:hAnsi="Courier New"/>
    </w:rPr>
  </w:style>
  <w:style w:type="character" w:customStyle="1" w:styleId="WW8Num369z2">
    <w:name w:val="WW8Num369z2"/>
    <w:rsid w:val="002F5CE6"/>
    <w:rPr>
      <w:rFonts w:ascii="Wingdings" w:hAnsi="Wingdings"/>
    </w:rPr>
  </w:style>
  <w:style w:type="character" w:customStyle="1" w:styleId="WW8Num369z3">
    <w:name w:val="WW8Num369z3"/>
    <w:rsid w:val="002F5CE6"/>
    <w:rPr>
      <w:rFonts w:ascii="Symbol" w:hAnsi="Symbol"/>
    </w:rPr>
  </w:style>
  <w:style w:type="character" w:customStyle="1" w:styleId="WW8Num370z0">
    <w:name w:val="WW8Num370z0"/>
    <w:rsid w:val="002F5CE6"/>
    <w:rPr>
      <w:rFonts w:ascii="Arial" w:hAnsi="Arial"/>
      <w:b w:val="0"/>
      <w:i w:val="0"/>
    </w:rPr>
  </w:style>
  <w:style w:type="character" w:customStyle="1" w:styleId="WW8Num371z0">
    <w:name w:val="WW8Num371z0"/>
    <w:rsid w:val="002F5CE6"/>
    <w:rPr>
      <w:rFonts w:ascii="Symbol" w:hAnsi="Symbol"/>
    </w:rPr>
  </w:style>
  <w:style w:type="character" w:customStyle="1" w:styleId="WW8Num371z1">
    <w:name w:val="WW8Num371z1"/>
    <w:rsid w:val="002F5CE6"/>
    <w:rPr>
      <w:rFonts w:ascii="Courier New" w:hAnsi="Courier New"/>
    </w:rPr>
  </w:style>
  <w:style w:type="character" w:customStyle="1" w:styleId="WW8Num371z2">
    <w:name w:val="WW8Num371z2"/>
    <w:rsid w:val="002F5CE6"/>
    <w:rPr>
      <w:rFonts w:ascii="Wingdings" w:hAnsi="Wingdings"/>
    </w:rPr>
  </w:style>
  <w:style w:type="character" w:customStyle="1" w:styleId="WW8Num373z0">
    <w:name w:val="WW8Num373z0"/>
    <w:rsid w:val="002F5CE6"/>
    <w:rPr>
      <w:rFonts w:ascii="Arial" w:hAnsi="Arial"/>
      <w:b w:val="0"/>
      <w:i w:val="0"/>
    </w:rPr>
  </w:style>
  <w:style w:type="character" w:customStyle="1" w:styleId="WW8Num375z0">
    <w:name w:val="WW8Num375z0"/>
    <w:rsid w:val="002F5CE6"/>
    <w:rPr>
      <w:w w:val="92"/>
    </w:rPr>
  </w:style>
  <w:style w:type="character" w:customStyle="1" w:styleId="WW8Num377z0">
    <w:name w:val="WW8Num377z0"/>
    <w:rsid w:val="002F5CE6"/>
    <w:rPr>
      <w:rFonts w:ascii="Times New Roman" w:eastAsia="Times New Roman" w:hAnsi="Times New Roman" w:cs="Times New Roman"/>
    </w:rPr>
  </w:style>
  <w:style w:type="character" w:customStyle="1" w:styleId="WW8Num377z1">
    <w:name w:val="WW8Num377z1"/>
    <w:rsid w:val="002F5CE6"/>
    <w:rPr>
      <w:rFonts w:ascii="Courier New" w:hAnsi="Courier New"/>
    </w:rPr>
  </w:style>
  <w:style w:type="character" w:customStyle="1" w:styleId="WW8Num377z2">
    <w:name w:val="WW8Num377z2"/>
    <w:rsid w:val="002F5CE6"/>
    <w:rPr>
      <w:rFonts w:ascii="Wingdings" w:hAnsi="Wingdings"/>
    </w:rPr>
  </w:style>
  <w:style w:type="character" w:customStyle="1" w:styleId="WW8Num377z3">
    <w:name w:val="WW8Num377z3"/>
    <w:rsid w:val="002F5CE6"/>
    <w:rPr>
      <w:rFonts w:ascii="Symbol" w:hAnsi="Symbol"/>
    </w:rPr>
  </w:style>
  <w:style w:type="character" w:customStyle="1" w:styleId="WW8Num378z0">
    <w:name w:val="WW8Num378z0"/>
    <w:rsid w:val="002F5CE6"/>
    <w:rPr>
      <w:rFonts w:ascii="Symbol" w:hAnsi="Symbol"/>
    </w:rPr>
  </w:style>
  <w:style w:type="character" w:customStyle="1" w:styleId="WW8Num378z1">
    <w:name w:val="WW8Num378z1"/>
    <w:rsid w:val="002F5CE6"/>
    <w:rPr>
      <w:rFonts w:ascii="Courier New" w:hAnsi="Courier New"/>
    </w:rPr>
  </w:style>
  <w:style w:type="character" w:customStyle="1" w:styleId="WW8Num378z2">
    <w:name w:val="WW8Num378z2"/>
    <w:rsid w:val="002F5CE6"/>
    <w:rPr>
      <w:rFonts w:ascii="Wingdings" w:hAnsi="Wingdings"/>
    </w:rPr>
  </w:style>
  <w:style w:type="character" w:customStyle="1" w:styleId="WW8Num379z0">
    <w:name w:val="WW8Num379z0"/>
    <w:rsid w:val="002F5CE6"/>
    <w:rPr>
      <w:rFonts w:ascii="Symbol" w:hAnsi="Symbol"/>
    </w:rPr>
  </w:style>
  <w:style w:type="character" w:customStyle="1" w:styleId="WW8Num379z1">
    <w:name w:val="WW8Num379z1"/>
    <w:rsid w:val="002F5CE6"/>
    <w:rPr>
      <w:rFonts w:ascii="Courier New" w:hAnsi="Courier New"/>
    </w:rPr>
  </w:style>
  <w:style w:type="character" w:customStyle="1" w:styleId="WW8Num379z2">
    <w:name w:val="WW8Num379z2"/>
    <w:rsid w:val="002F5CE6"/>
    <w:rPr>
      <w:rFonts w:ascii="Wingdings" w:hAnsi="Wingdings"/>
    </w:rPr>
  </w:style>
  <w:style w:type="character" w:customStyle="1" w:styleId="WW8Num381z0">
    <w:name w:val="WW8Num381z0"/>
    <w:rsid w:val="002F5CE6"/>
    <w:rPr>
      <w:rFonts w:ascii="Times New Roman" w:hAnsi="Times New Roman" w:cs="Times New Roman"/>
      <w:b w:val="0"/>
      <w:i w:val="0"/>
      <w:color w:val="auto"/>
      <w:sz w:val="24"/>
    </w:rPr>
  </w:style>
  <w:style w:type="character" w:customStyle="1" w:styleId="WW8Num385z0">
    <w:name w:val="WW8Num385z0"/>
    <w:rsid w:val="002F5CE6"/>
    <w:rPr>
      <w:b w:val="0"/>
      <w:i w:val="0"/>
    </w:rPr>
  </w:style>
  <w:style w:type="character" w:customStyle="1" w:styleId="WW8Num388z0">
    <w:name w:val="WW8Num388z0"/>
    <w:rsid w:val="002F5CE6"/>
    <w:rPr>
      <w:rFonts w:ascii="Times New Roman" w:eastAsia="Times New Roman" w:hAnsi="Times New Roman" w:cs="Times New Roman"/>
    </w:rPr>
  </w:style>
  <w:style w:type="character" w:customStyle="1" w:styleId="WW8Num388z1">
    <w:name w:val="WW8Num388z1"/>
    <w:rsid w:val="002F5CE6"/>
    <w:rPr>
      <w:rFonts w:ascii="Courier New" w:hAnsi="Courier New"/>
    </w:rPr>
  </w:style>
  <w:style w:type="character" w:customStyle="1" w:styleId="WW8Num388z2">
    <w:name w:val="WW8Num388z2"/>
    <w:rsid w:val="002F5CE6"/>
    <w:rPr>
      <w:rFonts w:ascii="Wingdings" w:hAnsi="Wingdings"/>
    </w:rPr>
  </w:style>
  <w:style w:type="character" w:customStyle="1" w:styleId="WW8Num388z3">
    <w:name w:val="WW8Num388z3"/>
    <w:rsid w:val="002F5CE6"/>
    <w:rPr>
      <w:rFonts w:ascii="Symbol" w:hAnsi="Symbol"/>
    </w:rPr>
  </w:style>
  <w:style w:type="character" w:customStyle="1" w:styleId="WW8Num390z0">
    <w:name w:val="WW8Num390z0"/>
    <w:rsid w:val="002F5CE6"/>
    <w:rPr>
      <w:rFonts w:ascii="Times New Roman" w:hAnsi="Times New Roman" w:cs="Times New Roman"/>
      <w:b w:val="0"/>
      <w:i w:val="0"/>
      <w:color w:val="auto"/>
      <w:sz w:val="24"/>
    </w:rPr>
  </w:style>
  <w:style w:type="character" w:customStyle="1" w:styleId="WW8Num393z0">
    <w:name w:val="WW8Num393z0"/>
    <w:rsid w:val="002F5CE6"/>
    <w:rPr>
      <w:rFonts w:ascii="Symbol" w:hAnsi="Symbol"/>
    </w:rPr>
  </w:style>
  <w:style w:type="character" w:customStyle="1" w:styleId="WW8Num393z1">
    <w:name w:val="WW8Num393z1"/>
    <w:rsid w:val="002F5CE6"/>
    <w:rPr>
      <w:rFonts w:ascii="Courier New" w:hAnsi="Courier New"/>
    </w:rPr>
  </w:style>
  <w:style w:type="character" w:customStyle="1" w:styleId="WW8Num393z2">
    <w:name w:val="WW8Num393z2"/>
    <w:rsid w:val="002F5CE6"/>
    <w:rPr>
      <w:rFonts w:ascii="Wingdings" w:hAnsi="Wingdings"/>
    </w:rPr>
  </w:style>
  <w:style w:type="character" w:customStyle="1" w:styleId="WW8Num399z0">
    <w:name w:val="WW8Num399z0"/>
    <w:rsid w:val="002F5CE6"/>
    <w:rPr>
      <w:rFonts w:ascii="Times New Roman" w:hAnsi="Times New Roman"/>
      <w:b w:val="0"/>
      <w:i w:val="0"/>
      <w:color w:val="auto"/>
      <w:sz w:val="24"/>
      <w:szCs w:val="24"/>
    </w:rPr>
  </w:style>
  <w:style w:type="character" w:customStyle="1" w:styleId="WW8Num399z4">
    <w:name w:val="WW8Num399z4"/>
    <w:rsid w:val="002F5CE6"/>
    <w:rPr>
      <w:b w:val="0"/>
      <w:i w:val="0"/>
      <w:color w:val="auto"/>
      <w:sz w:val="24"/>
      <w:szCs w:val="24"/>
    </w:rPr>
  </w:style>
  <w:style w:type="character" w:customStyle="1" w:styleId="WW8Num400z0">
    <w:name w:val="WW8Num400z0"/>
    <w:rsid w:val="002F5CE6"/>
    <w:rPr>
      <w:rFonts w:ascii="Arial" w:hAnsi="Arial"/>
      <w:b w:val="0"/>
      <w:i w:val="0"/>
    </w:rPr>
  </w:style>
  <w:style w:type="character" w:customStyle="1" w:styleId="WW8Num403z0">
    <w:name w:val="WW8Num403z0"/>
    <w:rsid w:val="002F5CE6"/>
    <w:rPr>
      <w:rFonts w:ascii="Times New Roman" w:eastAsia="Times New Roman" w:hAnsi="Times New Roman" w:cs="Times New Roman"/>
    </w:rPr>
  </w:style>
  <w:style w:type="character" w:customStyle="1" w:styleId="WW8Num403z1">
    <w:name w:val="WW8Num403z1"/>
    <w:rsid w:val="002F5CE6"/>
    <w:rPr>
      <w:rFonts w:ascii="Courier New" w:hAnsi="Courier New"/>
    </w:rPr>
  </w:style>
  <w:style w:type="character" w:customStyle="1" w:styleId="WW8Num403z2">
    <w:name w:val="WW8Num403z2"/>
    <w:rsid w:val="002F5CE6"/>
    <w:rPr>
      <w:rFonts w:ascii="Wingdings" w:hAnsi="Wingdings"/>
    </w:rPr>
  </w:style>
  <w:style w:type="character" w:customStyle="1" w:styleId="WW8Num403z3">
    <w:name w:val="WW8Num403z3"/>
    <w:rsid w:val="002F5CE6"/>
    <w:rPr>
      <w:rFonts w:ascii="Symbol" w:hAnsi="Symbol"/>
    </w:rPr>
  </w:style>
  <w:style w:type="character" w:customStyle="1" w:styleId="WW8Num404z0">
    <w:name w:val="WW8Num404z0"/>
    <w:rsid w:val="002F5CE6"/>
    <w:rPr>
      <w:rFonts w:ascii="Times New Roman" w:hAnsi="Times New Roman" w:cs="Times New Roman"/>
      <w:b w:val="0"/>
      <w:i w:val="0"/>
      <w:color w:val="auto"/>
      <w:sz w:val="24"/>
    </w:rPr>
  </w:style>
  <w:style w:type="character" w:customStyle="1" w:styleId="WW8Num405z0">
    <w:name w:val="WW8Num405z0"/>
    <w:rsid w:val="002F5CE6"/>
    <w:rPr>
      <w:rFonts w:ascii="Times New Roman" w:eastAsia="Times New Roman" w:hAnsi="Times New Roman" w:cs="Times New Roman"/>
    </w:rPr>
  </w:style>
  <w:style w:type="character" w:customStyle="1" w:styleId="WW8Num405z1">
    <w:name w:val="WW8Num405z1"/>
    <w:rsid w:val="002F5CE6"/>
    <w:rPr>
      <w:rFonts w:ascii="Courier New" w:hAnsi="Courier New"/>
    </w:rPr>
  </w:style>
  <w:style w:type="character" w:customStyle="1" w:styleId="WW8Num405z2">
    <w:name w:val="WW8Num405z2"/>
    <w:rsid w:val="002F5CE6"/>
    <w:rPr>
      <w:rFonts w:ascii="Wingdings" w:hAnsi="Wingdings"/>
    </w:rPr>
  </w:style>
  <w:style w:type="character" w:customStyle="1" w:styleId="WW8Num405z3">
    <w:name w:val="WW8Num405z3"/>
    <w:rsid w:val="002F5CE6"/>
    <w:rPr>
      <w:rFonts w:ascii="Symbol" w:hAnsi="Symbol"/>
    </w:rPr>
  </w:style>
  <w:style w:type="character" w:customStyle="1" w:styleId="WW8Num406z0">
    <w:name w:val="WW8Num406z0"/>
    <w:rsid w:val="002F5CE6"/>
    <w:rPr>
      <w:rFonts w:ascii="Times New Roman" w:eastAsia="Times New Roman" w:hAnsi="Times New Roman" w:cs="Times New Roman"/>
    </w:rPr>
  </w:style>
  <w:style w:type="character" w:customStyle="1" w:styleId="WW8Num406z1">
    <w:name w:val="WW8Num406z1"/>
    <w:rsid w:val="002F5CE6"/>
    <w:rPr>
      <w:rFonts w:ascii="Courier New" w:hAnsi="Courier New"/>
    </w:rPr>
  </w:style>
  <w:style w:type="character" w:customStyle="1" w:styleId="WW8Num406z2">
    <w:name w:val="WW8Num406z2"/>
    <w:rsid w:val="002F5CE6"/>
    <w:rPr>
      <w:rFonts w:ascii="Wingdings" w:hAnsi="Wingdings"/>
    </w:rPr>
  </w:style>
  <w:style w:type="character" w:customStyle="1" w:styleId="WW8Num406z3">
    <w:name w:val="WW8Num406z3"/>
    <w:rsid w:val="002F5CE6"/>
    <w:rPr>
      <w:rFonts w:ascii="Symbol" w:hAnsi="Symbol"/>
    </w:rPr>
  </w:style>
  <w:style w:type="character" w:customStyle="1" w:styleId="WW8Num408z0">
    <w:name w:val="WW8Num408z0"/>
    <w:rsid w:val="002F5CE6"/>
    <w:rPr>
      <w:rFonts w:ascii="Symbol" w:hAnsi="Symbol"/>
    </w:rPr>
  </w:style>
  <w:style w:type="character" w:customStyle="1" w:styleId="WW8Num408z1">
    <w:name w:val="WW8Num408z1"/>
    <w:rsid w:val="002F5CE6"/>
    <w:rPr>
      <w:rFonts w:ascii="Courier New" w:hAnsi="Courier New"/>
    </w:rPr>
  </w:style>
  <w:style w:type="character" w:customStyle="1" w:styleId="WW8Num408z2">
    <w:name w:val="WW8Num408z2"/>
    <w:rsid w:val="002F5CE6"/>
    <w:rPr>
      <w:rFonts w:ascii="Wingdings" w:hAnsi="Wingdings"/>
    </w:rPr>
  </w:style>
  <w:style w:type="character" w:customStyle="1" w:styleId="WW8Num409z0">
    <w:name w:val="WW8Num409z0"/>
    <w:rsid w:val="002F5CE6"/>
    <w:rPr>
      <w:rFonts w:ascii="Times New Roman" w:hAnsi="Times New Roman"/>
      <w:b w:val="0"/>
      <w:i w:val="0"/>
      <w:color w:val="auto"/>
      <w:sz w:val="24"/>
      <w:szCs w:val="24"/>
    </w:rPr>
  </w:style>
  <w:style w:type="character" w:customStyle="1" w:styleId="WW8Num410z0">
    <w:name w:val="WW8Num410z0"/>
    <w:rsid w:val="002F5CE6"/>
    <w:rPr>
      <w:rFonts w:ascii="Arial" w:hAnsi="Arial"/>
      <w:b w:val="0"/>
      <w:i w:val="0"/>
    </w:rPr>
  </w:style>
  <w:style w:type="character" w:customStyle="1" w:styleId="WW8Num413z0">
    <w:name w:val="WW8Num413z0"/>
    <w:rsid w:val="002F5CE6"/>
    <w:rPr>
      <w:rFonts w:ascii="Times New Roman" w:hAnsi="Times New Roman"/>
      <w:b w:val="0"/>
      <w:i w:val="0"/>
      <w:color w:val="auto"/>
      <w:sz w:val="24"/>
      <w:szCs w:val="24"/>
    </w:rPr>
  </w:style>
  <w:style w:type="character" w:customStyle="1" w:styleId="WW8Num413z1">
    <w:name w:val="WW8Num413z1"/>
    <w:rsid w:val="002F5CE6"/>
    <w:rPr>
      <w:b w:val="0"/>
      <w:i w:val="0"/>
      <w:color w:val="auto"/>
      <w:sz w:val="24"/>
      <w:szCs w:val="24"/>
    </w:rPr>
  </w:style>
  <w:style w:type="character" w:customStyle="1" w:styleId="WW8Num415z0">
    <w:name w:val="WW8Num415z0"/>
    <w:rsid w:val="002F5CE6"/>
    <w:rPr>
      <w:rFonts w:ascii="Times New Roman" w:hAnsi="Times New Roman"/>
      <w:b w:val="0"/>
      <w:i w:val="0"/>
      <w:sz w:val="24"/>
      <w:szCs w:val="24"/>
    </w:rPr>
  </w:style>
  <w:style w:type="character" w:customStyle="1" w:styleId="WW8Num415z1">
    <w:name w:val="WW8Num415z1"/>
    <w:rsid w:val="002F5CE6"/>
    <w:rPr>
      <w:b w:val="0"/>
      <w:i w:val="0"/>
      <w:sz w:val="24"/>
      <w:szCs w:val="24"/>
    </w:rPr>
  </w:style>
  <w:style w:type="character" w:customStyle="1" w:styleId="WW8Num416z0">
    <w:name w:val="WW8Num416z0"/>
    <w:rsid w:val="002F5CE6"/>
    <w:rPr>
      <w:rFonts w:ascii="Times New Roman" w:hAnsi="Times New Roman"/>
      <w:b w:val="0"/>
      <w:i w:val="0"/>
      <w:color w:val="auto"/>
      <w:sz w:val="24"/>
      <w:szCs w:val="24"/>
    </w:rPr>
  </w:style>
  <w:style w:type="character" w:customStyle="1" w:styleId="WW8Num420z1">
    <w:name w:val="WW8Num420z1"/>
    <w:rsid w:val="002F5CE6"/>
    <w:rPr>
      <w:rFonts w:ascii="Courier New" w:hAnsi="Courier New"/>
    </w:rPr>
  </w:style>
  <w:style w:type="character" w:customStyle="1" w:styleId="WW8Num420z2">
    <w:name w:val="WW8Num420z2"/>
    <w:rsid w:val="002F5CE6"/>
    <w:rPr>
      <w:rFonts w:ascii="Wingdings" w:hAnsi="Wingdings"/>
    </w:rPr>
  </w:style>
  <w:style w:type="character" w:customStyle="1" w:styleId="WW8Num420z3">
    <w:name w:val="WW8Num420z3"/>
    <w:rsid w:val="002F5CE6"/>
    <w:rPr>
      <w:rFonts w:ascii="Symbol" w:hAnsi="Symbol"/>
    </w:rPr>
  </w:style>
  <w:style w:type="character" w:customStyle="1" w:styleId="WW8Num421z0">
    <w:name w:val="WW8Num421z0"/>
    <w:rsid w:val="002F5CE6"/>
    <w:rPr>
      <w:rFonts w:ascii="Arial" w:hAnsi="Arial"/>
      <w:b w:val="0"/>
      <w:i w:val="0"/>
    </w:rPr>
  </w:style>
  <w:style w:type="character" w:customStyle="1" w:styleId="WW8Num423z0">
    <w:name w:val="WW8Num423z0"/>
    <w:rsid w:val="002F5CE6"/>
    <w:rPr>
      <w:rFonts w:ascii="Arial" w:hAnsi="Arial"/>
      <w:b w:val="0"/>
      <w:i w:val="0"/>
    </w:rPr>
  </w:style>
  <w:style w:type="character" w:customStyle="1" w:styleId="WW8Num424z0">
    <w:name w:val="WW8Num424z0"/>
    <w:rsid w:val="002F5CE6"/>
    <w:rPr>
      <w:rFonts w:ascii="Arial" w:hAnsi="Arial"/>
      <w:b w:val="0"/>
      <w:i w:val="0"/>
    </w:rPr>
  </w:style>
  <w:style w:type="character" w:customStyle="1" w:styleId="WW8Num424z1">
    <w:name w:val="WW8Num424z1"/>
    <w:rsid w:val="002F5CE6"/>
    <w:rPr>
      <w:rFonts w:ascii="Symbol" w:hAnsi="Symbol"/>
    </w:rPr>
  </w:style>
  <w:style w:type="character" w:customStyle="1" w:styleId="WW8Num425z1">
    <w:name w:val="WW8Num425z1"/>
    <w:rsid w:val="002F5CE6"/>
    <w:rPr>
      <w:rFonts w:ascii="Tahoma" w:hAnsi="Tahoma"/>
      <w:color w:val="auto"/>
    </w:rPr>
  </w:style>
  <w:style w:type="character" w:customStyle="1" w:styleId="WW8Num426z0">
    <w:name w:val="WW8Num426z0"/>
    <w:rsid w:val="002F5CE6"/>
    <w:rPr>
      <w:rFonts w:ascii="Times New Roman" w:eastAsia="Times New Roman" w:hAnsi="Times New Roman" w:cs="Times New Roman"/>
    </w:rPr>
  </w:style>
  <w:style w:type="character" w:customStyle="1" w:styleId="WW8Num426z1">
    <w:name w:val="WW8Num426z1"/>
    <w:rsid w:val="002F5CE6"/>
    <w:rPr>
      <w:rFonts w:ascii="Courier New" w:hAnsi="Courier New"/>
    </w:rPr>
  </w:style>
  <w:style w:type="character" w:customStyle="1" w:styleId="WW8Num426z2">
    <w:name w:val="WW8Num426z2"/>
    <w:rsid w:val="002F5CE6"/>
    <w:rPr>
      <w:rFonts w:ascii="Wingdings" w:hAnsi="Wingdings"/>
    </w:rPr>
  </w:style>
  <w:style w:type="character" w:customStyle="1" w:styleId="WW8Num426z3">
    <w:name w:val="WW8Num426z3"/>
    <w:rsid w:val="002F5CE6"/>
    <w:rPr>
      <w:rFonts w:ascii="Symbol" w:hAnsi="Symbol"/>
    </w:rPr>
  </w:style>
  <w:style w:type="character" w:customStyle="1" w:styleId="WW8Num428z0">
    <w:name w:val="WW8Num428z0"/>
    <w:rsid w:val="002F5CE6"/>
    <w:rPr>
      <w:rFonts w:ascii="Symbol" w:hAnsi="Symbol"/>
    </w:rPr>
  </w:style>
  <w:style w:type="character" w:customStyle="1" w:styleId="WW8Num428z1">
    <w:name w:val="WW8Num428z1"/>
    <w:rsid w:val="002F5CE6"/>
    <w:rPr>
      <w:rFonts w:ascii="Courier New" w:hAnsi="Courier New"/>
    </w:rPr>
  </w:style>
  <w:style w:type="character" w:customStyle="1" w:styleId="WW8Num428z2">
    <w:name w:val="WW8Num428z2"/>
    <w:rsid w:val="002F5CE6"/>
    <w:rPr>
      <w:rFonts w:ascii="Wingdings" w:hAnsi="Wingdings"/>
    </w:rPr>
  </w:style>
  <w:style w:type="character" w:customStyle="1" w:styleId="WW8Num432z0">
    <w:name w:val="WW8Num432z0"/>
    <w:rsid w:val="002F5CE6"/>
    <w:rPr>
      <w:rFonts w:ascii="Times New Roman" w:eastAsia="Times New Roman" w:hAnsi="Times New Roman" w:cs="Times New Roman"/>
    </w:rPr>
  </w:style>
  <w:style w:type="character" w:customStyle="1" w:styleId="WW8Num432z1">
    <w:name w:val="WW8Num432z1"/>
    <w:rsid w:val="002F5CE6"/>
    <w:rPr>
      <w:rFonts w:ascii="Courier New" w:hAnsi="Courier New"/>
    </w:rPr>
  </w:style>
  <w:style w:type="character" w:customStyle="1" w:styleId="WW8Num432z2">
    <w:name w:val="WW8Num432z2"/>
    <w:rsid w:val="002F5CE6"/>
    <w:rPr>
      <w:rFonts w:ascii="Wingdings" w:hAnsi="Wingdings"/>
    </w:rPr>
  </w:style>
  <w:style w:type="character" w:customStyle="1" w:styleId="WW8Num432z3">
    <w:name w:val="WW8Num432z3"/>
    <w:rsid w:val="002F5CE6"/>
    <w:rPr>
      <w:rFonts w:ascii="Symbol" w:hAnsi="Symbol"/>
    </w:rPr>
  </w:style>
  <w:style w:type="character" w:customStyle="1" w:styleId="WW8Num434z0">
    <w:name w:val="WW8Num434z0"/>
    <w:rsid w:val="002F5CE6"/>
    <w:rPr>
      <w:rFonts w:ascii="Symbol" w:hAnsi="Symbol"/>
    </w:rPr>
  </w:style>
  <w:style w:type="character" w:customStyle="1" w:styleId="WW8Num434z1">
    <w:name w:val="WW8Num434z1"/>
    <w:rsid w:val="002F5CE6"/>
    <w:rPr>
      <w:rFonts w:ascii="Courier New" w:hAnsi="Courier New"/>
    </w:rPr>
  </w:style>
  <w:style w:type="character" w:customStyle="1" w:styleId="WW8Num434z2">
    <w:name w:val="WW8Num434z2"/>
    <w:rsid w:val="002F5CE6"/>
    <w:rPr>
      <w:rFonts w:ascii="Wingdings" w:hAnsi="Wingdings"/>
    </w:rPr>
  </w:style>
  <w:style w:type="character" w:customStyle="1" w:styleId="WW8Num438z0">
    <w:name w:val="WW8Num438z0"/>
    <w:rsid w:val="002F5CE6"/>
    <w:rPr>
      <w:rFonts w:ascii="Arial" w:hAnsi="Arial"/>
      <w:b w:val="0"/>
      <w:i w:val="0"/>
    </w:rPr>
  </w:style>
  <w:style w:type="character" w:customStyle="1" w:styleId="WW8Num443z0">
    <w:name w:val="WW8Num443z0"/>
    <w:rsid w:val="002F5CE6"/>
    <w:rPr>
      <w:rFonts w:ascii="Times New Roman" w:hAnsi="Times New Roman"/>
      <w:b w:val="0"/>
      <w:i w:val="0"/>
      <w:color w:val="auto"/>
      <w:sz w:val="24"/>
      <w:szCs w:val="24"/>
    </w:rPr>
  </w:style>
  <w:style w:type="character" w:customStyle="1" w:styleId="WW8Num443z2">
    <w:name w:val="WW8Num443z2"/>
    <w:rsid w:val="002F5CE6"/>
    <w:rPr>
      <w:b w:val="0"/>
      <w:i w:val="0"/>
      <w:color w:val="auto"/>
      <w:sz w:val="24"/>
      <w:szCs w:val="24"/>
    </w:rPr>
  </w:style>
  <w:style w:type="character" w:customStyle="1" w:styleId="WW8Num444z0">
    <w:name w:val="WW8Num444z0"/>
    <w:rsid w:val="002F5CE6"/>
    <w:rPr>
      <w:b w:val="0"/>
      <w:i w:val="0"/>
    </w:rPr>
  </w:style>
  <w:style w:type="character" w:customStyle="1" w:styleId="WW8Num444z4">
    <w:name w:val="WW8Num444z4"/>
    <w:rsid w:val="002F5CE6"/>
    <w:rPr>
      <w:rFonts w:ascii="Times New Roman" w:eastAsia="Times New Roman" w:hAnsi="Times New Roman" w:cs="Times New Roman"/>
    </w:rPr>
  </w:style>
  <w:style w:type="character" w:customStyle="1" w:styleId="WW8Num445z0">
    <w:name w:val="WW8Num445z0"/>
    <w:rsid w:val="002F5CE6"/>
    <w:rPr>
      <w:b w:val="0"/>
      <w:i w:val="0"/>
    </w:rPr>
  </w:style>
  <w:style w:type="character" w:customStyle="1" w:styleId="WW8Num446z0">
    <w:name w:val="WW8Num446z0"/>
    <w:rsid w:val="002F5CE6"/>
    <w:rPr>
      <w:rFonts w:ascii="Arial" w:hAnsi="Arial"/>
      <w:b w:val="0"/>
      <w:i w:val="0"/>
    </w:rPr>
  </w:style>
  <w:style w:type="character" w:customStyle="1" w:styleId="WW8Num449z0">
    <w:name w:val="WW8Num449z0"/>
    <w:rsid w:val="002F5CE6"/>
    <w:rPr>
      <w:b/>
    </w:rPr>
  </w:style>
  <w:style w:type="character" w:customStyle="1" w:styleId="WW8Num450z0">
    <w:name w:val="WW8Num450z0"/>
    <w:rsid w:val="002F5CE6"/>
    <w:rPr>
      <w:rFonts w:ascii="Times New Roman" w:hAnsi="Times New Roman"/>
      <w:b w:val="0"/>
      <w:i w:val="0"/>
      <w:color w:val="auto"/>
      <w:sz w:val="24"/>
      <w:szCs w:val="24"/>
    </w:rPr>
  </w:style>
  <w:style w:type="character" w:customStyle="1" w:styleId="WW8Num451z0">
    <w:name w:val="WW8Num451z0"/>
    <w:rsid w:val="002F5CE6"/>
    <w:rPr>
      <w:rFonts w:ascii="Symbol" w:hAnsi="Symbol"/>
    </w:rPr>
  </w:style>
  <w:style w:type="character" w:customStyle="1" w:styleId="WW8Num453z0">
    <w:name w:val="WW8Num453z0"/>
    <w:rsid w:val="002F5CE6"/>
    <w:rPr>
      <w:rFonts w:ascii="Arial" w:hAnsi="Arial"/>
      <w:b w:val="0"/>
      <w:i w:val="0"/>
    </w:rPr>
  </w:style>
  <w:style w:type="character" w:customStyle="1" w:styleId="WW8Num456z0">
    <w:name w:val="WW8Num456z0"/>
    <w:rsid w:val="002F5CE6"/>
    <w:rPr>
      <w:b w:val="0"/>
      <w:i w:val="0"/>
    </w:rPr>
  </w:style>
  <w:style w:type="character" w:customStyle="1" w:styleId="WW8Num457z0">
    <w:name w:val="WW8Num457z0"/>
    <w:rsid w:val="002F5CE6"/>
    <w:rPr>
      <w:rFonts w:ascii="Symbol" w:hAnsi="Symbol"/>
    </w:rPr>
  </w:style>
  <w:style w:type="character" w:customStyle="1" w:styleId="WW8Num457z1">
    <w:name w:val="WW8Num457z1"/>
    <w:rsid w:val="002F5CE6"/>
    <w:rPr>
      <w:rFonts w:ascii="Courier New" w:hAnsi="Courier New"/>
    </w:rPr>
  </w:style>
  <w:style w:type="character" w:customStyle="1" w:styleId="WW8Num457z2">
    <w:name w:val="WW8Num457z2"/>
    <w:rsid w:val="002F5CE6"/>
    <w:rPr>
      <w:rFonts w:ascii="Wingdings" w:hAnsi="Wingdings"/>
    </w:rPr>
  </w:style>
  <w:style w:type="character" w:customStyle="1" w:styleId="WW8Num460z0">
    <w:name w:val="WW8Num460z0"/>
    <w:rsid w:val="002F5CE6"/>
    <w:rPr>
      <w:rFonts w:ascii="Arial" w:hAnsi="Arial"/>
      <w:b w:val="0"/>
      <w:i w:val="0"/>
    </w:rPr>
  </w:style>
  <w:style w:type="character" w:customStyle="1" w:styleId="WW8Num465z0">
    <w:name w:val="WW8Num465z0"/>
    <w:rsid w:val="002F5CE6"/>
    <w:rPr>
      <w:rFonts w:ascii="Arial" w:hAnsi="Arial"/>
      <w:b w:val="0"/>
      <w:i w:val="0"/>
    </w:rPr>
  </w:style>
  <w:style w:type="character" w:customStyle="1" w:styleId="WW8Num466z0">
    <w:name w:val="WW8Num466z0"/>
    <w:rsid w:val="002F5CE6"/>
    <w:rPr>
      <w:rFonts w:ascii="Times New Roman" w:hAnsi="Times New Roman"/>
      <w:b w:val="0"/>
      <w:i w:val="0"/>
      <w:sz w:val="16"/>
      <w:u w:val="none"/>
    </w:rPr>
  </w:style>
  <w:style w:type="character" w:customStyle="1" w:styleId="WW8Num467z0">
    <w:name w:val="WW8Num467z0"/>
    <w:rsid w:val="002F5CE6"/>
    <w:rPr>
      <w:rFonts w:ascii="Times New Roman" w:hAnsi="Times New Roman"/>
      <w:b w:val="0"/>
      <w:i w:val="0"/>
      <w:sz w:val="24"/>
      <w:szCs w:val="24"/>
    </w:rPr>
  </w:style>
  <w:style w:type="character" w:customStyle="1" w:styleId="WW8Num468z0">
    <w:name w:val="WW8Num468z0"/>
    <w:rsid w:val="002F5CE6"/>
    <w:rPr>
      <w:rFonts w:ascii="Times New Roman" w:hAnsi="Times New Roman"/>
      <w:b w:val="0"/>
      <w:i w:val="0"/>
      <w:color w:val="auto"/>
      <w:sz w:val="24"/>
      <w:szCs w:val="24"/>
    </w:rPr>
  </w:style>
  <w:style w:type="character" w:customStyle="1" w:styleId="WW8Num468z3">
    <w:name w:val="WW8Num468z3"/>
    <w:rsid w:val="002F5CE6"/>
    <w:rPr>
      <w:b w:val="0"/>
      <w:i w:val="0"/>
      <w:color w:val="auto"/>
      <w:sz w:val="24"/>
      <w:szCs w:val="24"/>
    </w:rPr>
  </w:style>
  <w:style w:type="character" w:customStyle="1" w:styleId="WW8Num469z0">
    <w:name w:val="WW8Num469z0"/>
    <w:rsid w:val="002F5CE6"/>
    <w:rPr>
      <w:rFonts w:ascii="Times New Roman" w:eastAsia="Times New Roman" w:hAnsi="Times New Roman" w:cs="Times New Roman"/>
    </w:rPr>
  </w:style>
  <w:style w:type="character" w:customStyle="1" w:styleId="WW8Num469z1">
    <w:name w:val="WW8Num469z1"/>
    <w:rsid w:val="002F5CE6"/>
    <w:rPr>
      <w:rFonts w:ascii="Courier New" w:hAnsi="Courier New"/>
    </w:rPr>
  </w:style>
  <w:style w:type="character" w:customStyle="1" w:styleId="WW8Num469z2">
    <w:name w:val="WW8Num469z2"/>
    <w:rsid w:val="002F5CE6"/>
    <w:rPr>
      <w:rFonts w:ascii="Wingdings" w:hAnsi="Wingdings"/>
    </w:rPr>
  </w:style>
  <w:style w:type="character" w:customStyle="1" w:styleId="WW8Num469z3">
    <w:name w:val="WW8Num469z3"/>
    <w:rsid w:val="002F5CE6"/>
    <w:rPr>
      <w:rFonts w:ascii="Symbol" w:hAnsi="Symbol"/>
    </w:rPr>
  </w:style>
  <w:style w:type="character" w:customStyle="1" w:styleId="WW8Num471z0">
    <w:name w:val="WW8Num471z0"/>
    <w:rsid w:val="002F5CE6"/>
    <w:rPr>
      <w:rFonts w:ascii="Times New Roman" w:eastAsia="Times New Roman" w:hAnsi="Times New Roman" w:cs="Times New Roman"/>
      <w:b/>
      <w:color w:val="000000"/>
    </w:rPr>
  </w:style>
  <w:style w:type="character" w:customStyle="1" w:styleId="WW8Num471z1">
    <w:name w:val="WW8Num471z1"/>
    <w:rsid w:val="002F5CE6"/>
    <w:rPr>
      <w:rFonts w:ascii="Courier New" w:hAnsi="Courier New"/>
    </w:rPr>
  </w:style>
  <w:style w:type="character" w:customStyle="1" w:styleId="WW8Num471z2">
    <w:name w:val="WW8Num471z2"/>
    <w:rsid w:val="002F5CE6"/>
    <w:rPr>
      <w:rFonts w:ascii="Wingdings" w:hAnsi="Wingdings"/>
    </w:rPr>
  </w:style>
  <w:style w:type="character" w:customStyle="1" w:styleId="WW8Num471z3">
    <w:name w:val="WW8Num471z3"/>
    <w:rsid w:val="002F5CE6"/>
    <w:rPr>
      <w:rFonts w:ascii="Symbol" w:hAnsi="Symbol"/>
    </w:rPr>
  </w:style>
  <w:style w:type="character" w:customStyle="1" w:styleId="WW8Num476z0">
    <w:name w:val="WW8Num476z0"/>
    <w:rsid w:val="002F5CE6"/>
    <w:rPr>
      <w:rFonts w:ascii="Symbol" w:hAnsi="Symbol"/>
    </w:rPr>
  </w:style>
  <w:style w:type="character" w:customStyle="1" w:styleId="WW8Num476z1">
    <w:name w:val="WW8Num476z1"/>
    <w:rsid w:val="002F5CE6"/>
    <w:rPr>
      <w:rFonts w:ascii="Courier New" w:hAnsi="Courier New"/>
    </w:rPr>
  </w:style>
  <w:style w:type="character" w:customStyle="1" w:styleId="WW8Num476z2">
    <w:name w:val="WW8Num476z2"/>
    <w:rsid w:val="002F5CE6"/>
    <w:rPr>
      <w:rFonts w:ascii="Wingdings" w:hAnsi="Wingdings"/>
    </w:rPr>
  </w:style>
  <w:style w:type="character" w:customStyle="1" w:styleId="WW8Num477z0">
    <w:name w:val="WW8Num477z0"/>
    <w:rsid w:val="002F5CE6"/>
    <w:rPr>
      <w:rFonts w:ascii="Times New Roman" w:hAnsi="Times New Roman"/>
      <w:b w:val="0"/>
      <w:i w:val="0"/>
      <w:sz w:val="24"/>
      <w:szCs w:val="24"/>
    </w:rPr>
  </w:style>
  <w:style w:type="character" w:customStyle="1" w:styleId="WW8Num478z0">
    <w:name w:val="WW8Num478z0"/>
    <w:rsid w:val="002F5CE6"/>
    <w:rPr>
      <w:rFonts w:ascii="Times New Roman" w:hAnsi="Times New Roman"/>
      <w:b w:val="0"/>
      <w:i w:val="0"/>
      <w:color w:val="auto"/>
      <w:sz w:val="24"/>
      <w:szCs w:val="24"/>
    </w:rPr>
  </w:style>
  <w:style w:type="character" w:customStyle="1" w:styleId="WW8Num479z0">
    <w:name w:val="WW8Num479z0"/>
    <w:rsid w:val="002F5CE6"/>
    <w:rPr>
      <w:rFonts w:ascii="Times New Roman" w:hAnsi="Times New Roman" w:cs="Times New Roman"/>
      <w:b w:val="0"/>
      <w:i w:val="0"/>
      <w:color w:val="auto"/>
      <w:sz w:val="24"/>
    </w:rPr>
  </w:style>
  <w:style w:type="character" w:customStyle="1" w:styleId="WW8Num482z0">
    <w:name w:val="WW8Num482z0"/>
    <w:rsid w:val="002F5CE6"/>
    <w:rPr>
      <w:rFonts w:ascii="Times New Roman" w:hAnsi="Times New Roman"/>
      <w:b w:val="0"/>
      <w:i w:val="0"/>
      <w:color w:val="auto"/>
      <w:sz w:val="24"/>
      <w:szCs w:val="24"/>
    </w:rPr>
  </w:style>
  <w:style w:type="character" w:customStyle="1" w:styleId="WW8Num485z0">
    <w:name w:val="WW8Num485z0"/>
    <w:rsid w:val="002F5CE6"/>
    <w:rPr>
      <w:rFonts w:ascii="Times New Roman" w:hAnsi="Times New Roman" w:cs="Times New Roman"/>
      <w:b w:val="0"/>
      <w:i w:val="0"/>
      <w:sz w:val="24"/>
      <w:szCs w:val="24"/>
    </w:rPr>
  </w:style>
  <w:style w:type="character" w:customStyle="1" w:styleId="WW8Num487z0">
    <w:name w:val="WW8Num487z0"/>
    <w:rsid w:val="002F5CE6"/>
    <w:rPr>
      <w:sz w:val="24"/>
    </w:rPr>
  </w:style>
  <w:style w:type="character" w:customStyle="1" w:styleId="WW8Num488z0">
    <w:name w:val="WW8Num488z0"/>
    <w:rsid w:val="002F5CE6"/>
    <w:rPr>
      <w:sz w:val="24"/>
    </w:rPr>
  </w:style>
  <w:style w:type="character" w:customStyle="1" w:styleId="WW8Num490z0">
    <w:name w:val="WW8Num490z0"/>
    <w:rsid w:val="002F5CE6"/>
    <w:rPr>
      <w:rFonts w:ascii="Arial" w:hAnsi="Arial"/>
      <w:b w:val="0"/>
      <w:i w:val="0"/>
    </w:rPr>
  </w:style>
  <w:style w:type="character" w:customStyle="1" w:styleId="WW8Num491z0">
    <w:name w:val="WW8Num491z0"/>
    <w:rsid w:val="002F5CE6"/>
    <w:rPr>
      <w:rFonts w:ascii="Arial" w:hAnsi="Arial"/>
      <w:b w:val="0"/>
      <w:i w:val="0"/>
    </w:rPr>
  </w:style>
  <w:style w:type="character" w:customStyle="1" w:styleId="WW8Num492z0">
    <w:name w:val="WW8Num492z0"/>
    <w:rsid w:val="002F5CE6"/>
    <w:rPr>
      <w:b/>
      <w:i w:val="0"/>
    </w:rPr>
  </w:style>
  <w:style w:type="character" w:customStyle="1" w:styleId="WW8Num494z0">
    <w:name w:val="WW8Num494z0"/>
    <w:rsid w:val="002F5CE6"/>
    <w:rPr>
      <w:rFonts w:ascii="Times New Roman" w:hAnsi="Times New Roman"/>
      <w:b w:val="0"/>
      <w:i w:val="0"/>
      <w:color w:val="auto"/>
      <w:sz w:val="24"/>
      <w:szCs w:val="24"/>
    </w:rPr>
  </w:style>
  <w:style w:type="character" w:customStyle="1" w:styleId="WW8Num495z0">
    <w:name w:val="WW8Num495z0"/>
    <w:rsid w:val="002F5CE6"/>
    <w:rPr>
      <w:rFonts w:ascii="Times New Roman" w:eastAsia="Times New Roman" w:hAnsi="Times New Roman" w:cs="Times New Roman"/>
    </w:rPr>
  </w:style>
  <w:style w:type="character" w:customStyle="1" w:styleId="WW8Num495z1">
    <w:name w:val="WW8Num495z1"/>
    <w:rsid w:val="002F5CE6"/>
    <w:rPr>
      <w:rFonts w:ascii="Courier New" w:hAnsi="Courier New" w:cs="Times New Roman"/>
    </w:rPr>
  </w:style>
  <w:style w:type="character" w:customStyle="1" w:styleId="WW8Num496z0">
    <w:name w:val="WW8Num496z0"/>
    <w:rsid w:val="002F5CE6"/>
    <w:rPr>
      <w:b w:val="0"/>
      <w:i w:val="0"/>
    </w:rPr>
  </w:style>
  <w:style w:type="character" w:customStyle="1" w:styleId="WW8Num497z0">
    <w:name w:val="WW8Num497z0"/>
    <w:rsid w:val="002F5CE6"/>
    <w:rPr>
      <w:rFonts w:ascii="Arial" w:hAnsi="Arial"/>
      <w:b w:val="0"/>
      <w:i w:val="0"/>
    </w:rPr>
  </w:style>
  <w:style w:type="character" w:customStyle="1" w:styleId="WW8Num498z0">
    <w:name w:val="WW8Num498z0"/>
    <w:rsid w:val="002F5CE6"/>
    <w:rPr>
      <w:b w:val="0"/>
      <w:i w:val="0"/>
    </w:rPr>
  </w:style>
  <w:style w:type="character" w:customStyle="1" w:styleId="WW8Num499z0">
    <w:name w:val="WW8Num499z0"/>
    <w:rsid w:val="002F5CE6"/>
    <w:rPr>
      <w:b w:val="0"/>
      <w:i w:val="0"/>
    </w:rPr>
  </w:style>
  <w:style w:type="character" w:customStyle="1" w:styleId="WW8Num501z0">
    <w:name w:val="WW8Num501z0"/>
    <w:rsid w:val="002F5CE6"/>
    <w:rPr>
      <w:rFonts w:ascii="Arial" w:hAnsi="Arial"/>
      <w:b w:val="0"/>
      <w:i w:val="0"/>
    </w:rPr>
  </w:style>
  <w:style w:type="character" w:customStyle="1" w:styleId="WW8Num502z0">
    <w:name w:val="WW8Num502z0"/>
    <w:rsid w:val="002F5CE6"/>
    <w:rPr>
      <w:rFonts w:ascii="Times New Roman" w:eastAsia="Times New Roman" w:hAnsi="Times New Roman" w:cs="Times New Roman"/>
    </w:rPr>
  </w:style>
  <w:style w:type="character" w:customStyle="1" w:styleId="WW8Num502z1">
    <w:name w:val="WW8Num502z1"/>
    <w:rsid w:val="002F5CE6"/>
    <w:rPr>
      <w:rFonts w:ascii="Courier New" w:hAnsi="Courier New"/>
    </w:rPr>
  </w:style>
  <w:style w:type="character" w:customStyle="1" w:styleId="WW8Num502z2">
    <w:name w:val="WW8Num502z2"/>
    <w:rsid w:val="002F5CE6"/>
    <w:rPr>
      <w:rFonts w:ascii="Wingdings" w:hAnsi="Wingdings"/>
    </w:rPr>
  </w:style>
  <w:style w:type="character" w:customStyle="1" w:styleId="WW8Num502z3">
    <w:name w:val="WW8Num502z3"/>
    <w:rsid w:val="002F5CE6"/>
    <w:rPr>
      <w:rFonts w:ascii="Symbol" w:hAnsi="Symbol"/>
    </w:rPr>
  </w:style>
  <w:style w:type="character" w:customStyle="1" w:styleId="WW8Num509z0">
    <w:name w:val="WW8Num509z0"/>
    <w:rsid w:val="002F5CE6"/>
    <w:rPr>
      <w:rFonts w:ascii="Times New Roman" w:eastAsia="Times New Roman" w:hAnsi="Times New Roman" w:cs="Times New Roman"/>
    </w:rPr>
  </w:style>
  <w:style w:type="character" w:customStyle="1" w:styleId="WW8Num509z1">
    <w:name w:val="WW8Num509z1"/>
    <w:rsid w:val="002F5CE6"/>
    <w:rPr>
      <w:rFonts w:ascii="Courier New" w:hAnsi="Courier New"/>
    </w:rPr>
  </w:style>
  <w:style w:type="character" w:customStyle="1" w:styleId="WW8Num509z2">
    <w:name w:val="WW8Num509z2"/>
    <w:rsid w:val="002F5CE6"/>
    <w:rPr>
      <w:rFonts w:ascii="Wingdings" w:hAnsi="Wingdings"/>
    </w:rPr>
  </w:style>
  <w:style w:type="character" w:customStyle="1" w:styleId="WW8Num509z3">
    <w:name w:val="WW8Num509z3"/>
    <w:rsid w:val="002F5CE6"/>
    <w:rPr>
      <w:rFonts w:ascii="Symbol" w:hAnsi="Symbol"/>
    </w:rPr>
  </w:style>
  <w:style w:type="character" w:customStyle="1" w:styleId="WW8Num514z0">
    <w:name w:val="WW8Num514z0"/>
    <w:rsid w:val="002F5CE6"/>
    <w:rPr>
      <w:rFonts w:ascii="Arial" w:hAnsi="Arial"/>
      <w:b w:val="0"/>
      <w:i w:val="0"/>
    </w:rPr>
  </w:style>
  <w:style w:type="character" w:customStyle="1" w:styleId="WW8Num517z0">
    <w:name w:val="WW8Num517z0"/>
    <w:rsid w:val="002F5CE6"/>
    <w:rPr>
      <w:rFonts w:ascii="Times New Roman" w:eastAsia="Times New Roman" w:hAnsi="Times New Roman" w:cs="Times New Roman"/>
    </w:rPr>
  </w:style>
  <w:style w:type="character" w:customStyle="1" w:styleId="WW8Num517z1">
    <w:name w:val="WW8Num517z1"/>
    <w:rsid w:val="002F5CE6"/>
    <w:rPr>
      <w:rFonts w:ascii="Courier New" w:hAnsi="Courier New"/>
    </w:rPr>
  </w:style>
  <w:style w:type="character" w:customStyle="1" w:styleId="WW8Num517z2">
    <w:name w:val="WW8Num517z2"/>
    <w:rsid w:val="002F5CE6"/>
    <w:rPr>
      <w:rFonts w:ascii="Wingdings" w:hAnsi="Wingdings"/>
    </w:rPr>
  </w:style>
  <w:style w:type="character" w:customStyle="1" w:styleId="WW8Num517z3">
    <w:name w:val="WW8Num517z3"/>
    <w:rsid w:val="002F5CE6"/>
    <w:rPr>
      <w:rFonts w:ascii="Symbol" w:hAnsi="Symbol"/>
    </w:rPr>
  </w:style>
  <w:style w:type="character" w:customStyle="1" w:styleId="WW8Num518z0">
    <w:name w:val="WW8Num518z0"/>
    <w:rsid w:val="002F5CE6"/>
    <w:rPr>
      <w:rFonts w:ascii="Times New Roman" w:eastAsia="Times New Roman" w:hAnsi="Times New Roman" w:cs="Times New Roman"/>
    </w:rPr>
  </w:style>
  <w:style w:type="character" w:customStyle="1" w:styleId="WW8Num518z1">
    <w:name w:val="WW8Num518z1"/>
    <w:rsid w:val="002F5CE6"/>
    <w:rPr>
      <w:rFonts w:ascii="Courier New" w:hAnsi="Courier New"/>
    </w:rPr>
  </w:style>
  <w:style w:type="character" w:customStyle="1" w:styleId="WW8Num518z2">
    <w:name w:val="WW8Num518z2"/>
    <w:rsid w:val="002F5CE6"/>
    <w:rPr>
      <w:rFonts w:ascii="Wingdings" w:hAnsi="Wingdings"/>
    </w:rPr>
  </w:style>
  <w:style w:type="character" w:customStyle="1" w:styleId="WW8Num518z3">
    <w:name w:val="WW8Num518z3"/>
    <w:rsid w:val="002F5CE6"/>
    <w:rPr>
      <w:rFonts w:ascii="Symbol" w:hAnsi="Symbol"/>
    </w:rPr>
  </w:style>
  <w:style w:type="character" w:customStyle="1" w:styleId="WW8Num523z0">
    <w:name w:val="WW8Num523z0"/>
    <w:rsid w:val="002F5CE6"/>
    <w:rPr>
      <w:rFonts w:ascii="Times New Roman" w:eastAsia="Times New Roman" w:hAnsi="Times New Roman" w:cs="Times New Roman"/>
    </w:rPr>
  </w:style>
  <w:style w:type="character" w:customStyle="1" w:styleId="WW8Num523z1">
    <w:name w:val="WW8Num523z1"/>
    <w:rsid w:val="002F5CE6"/>
    <w:rPr>
      <w:rFonts w:ascii="Courier New" w:hAnsi="Courier New"/>
    </w:rPr>
  </w:style>
  <w:style w:type="character" w:customStyle="1" w:styleId="WW8Num523z2">
    <w:name w:val="WW8Num523z2"/>
    <w:rsid w:val="002F5CE6"/>
    <w:rPr>
      <w:rFonts w:ascii="Wingdings" w:hAnsi="Wingdings"/>
    </w:rPr>
  </w:style>
  <w:style w:type="character" w:customStyle="1" w:styleId="WW8Num523z3">
    <w:name w:val="WW8Num523z3"/>
    <w:rsid w:val="002F5CE6"/>
    <w:rPr>
      <w:rFonts w:ascii="Symbol" w:hAnsi="Symbol"/>
    </w:rPr>
  </w:style>
  <w:style w:type="character" w:customStyle="1" w:styleId="WW8Num525z0">
    <w:name w:val="WW8Num525z0"/>
    <w:rsid w:val="002F5CE6"/>
    <w:rPr>
      <w:rFonts w:ascii="Times New Roman" w:eastAsia="Times New Roman" w:hAnsi="Times New Roman" w:cs="Times New Roman"/>
    </w:rPr>
  </w:style>
  <w:style w:type="character" w:customStyle="1" w:styleId="WW8Num525z1">
    <w:name w:val="WW8Num525z1"/>
    <w:rsid w:val="002F5CE6"/>
    <w:rPr>
      <w:rFonts w:ascii="Courier New" w:hAnsi="Courier New"/>
    </w:rPr>
  </w:style>
  <w:style w:type="character" w:customStyle="1" w:styleId="WW8Num525z2">
    <w:name w:val="WW8Num525z2"/>
    <w:rsid w:val="002F5CE6"/>
    <w:rPr>
      <w:rFonts w:ascii="Wingdings" w:hAnsi="Wingdings"/>
    </w:rPr>
  </w:style>
  <w:style w:type="character" w:customStyle="1" w:styleId="WW8Num525z3">
    <w:name w:val="WW8Num525z3"/>
    <w:rsid w:val="002F5CE6"/>
    <w:rPr>
      <w:rFonts w:ascii="Symbol" w:hAnsi="Symbol"/>
    </w:rPr>
  </w:style>
  <w:style w:type="character" w:customStyle="1" w:styleId="WW8Num526z0">
    <w:name w:val="WW8Num526z0"/>
    <w:rsid w:val="002F5CE6"/>
    <w:rPr>
      <w:rFonts w:ascii="Times New Roman" w:hAnsi="Times New Roman" w:cs="Times New Roman"/>
      <w:b w:val="0"/>
      <w:i w:val="0"/>
      <w:color w:val="auto"/>
      <w:sz w:val="24"/>
    </w:rPr>
  </w:style>
  <w:style w:type="character" w:customStyle="1" w:styleId="WW8Num529z0">
    <w:name w:val="WW8Num529z0"/>
    <w:rsid w:val="002F5CE6"/>
    <w:rPr>
      <w:rFonts w:ascii="Times New Roman" w:eastAsia="Times New Roman" w:hAnsi="Times New Roman" w:cs="Times New Roman"/>
    </w:rPr>
  </w:style>
  <w:style w:type="character" w:customStyle="1" w:styleId="WW8Num529z1">
    <w:name w:val="WW8Num529z1"/>
    <w:rsid w:val="002F5CE6"/>
    <w:rPr>
      <w:rFonts w:ascii="Courier New" w:hAnsi="Courier New"/>
    </w:rPr>
  </w:style>
  <w:style w:type="character" w:customStyle="1" w:styleId="WW8Num529z2">
    <w:name w:val="WW8Num529z2"/>
    <w:rsid w:val="002F5CE6"/>
    <w:rPr>
      <w:rFonts w:ascii="Wingdings" w:hAnsi="Wingdings"/>
    </w:rPr>
  </w:style>
  <w:style w:type="character" w:customStyle="1" w:styleId="WW8Num529z3">
    <w:name w:val="WW8Num529z3"/>
    <w:rsid w:val="002F5CE6"/>
    <w:rPr>
      <w:rFonts w:ascii="Symbol" w:hAnsi="Symbol"/>
    </w:rPr>
  </w:style>
  <w:style w:type="character" w:customStyle="1" w:styleId="WW8Num531z0">
    <w:name w:val="WW8Num531z0"/>
    <w:rsid w:val="002F5CE6"/>
    <w:rPr>
      <w:rFonts w:ascii="Arial" w:hAnsi="Arial"/>
      <w:b w:val="0"/>
      <w:i w:val="0"/>
    </w:rPr>
  </w:style>
  <w:style w:type="character" w:customStyle="1" w:styleId="WW8Num535z0">
    <w:name w:val="WW8Num535z0"/>
    <w:rsid w:val="002F5CE6"/>
    <w:rPr>
      <w:rFonts w:ascii="Times New Roman" w:eastAsia="Times New Roman" w:hAnsi="Times New Roman" w:cs="Times New Roman"/>
    </w:rPr>
  </w:style>
  <w:style w:type="character" w:customStyle="1" w:styleId="WW8Num535z1">
    <w:name w:val="WW8Num535z1"/>
    <w:rsid w:val="002F5CE6"/>
    <w:rPr>
      <w:rFonts w:ascii="Courier New" w:hAnsi="Courier New"/>
    </w:rPr>
  </w:style>
  <w:style w:type="character" w:customStyle="1" w:styleId="WW8Num535z2">
    <w:name w:val="WW8Num535z2"/>
    <w:rsid w:val="002F5CE6"/>
    <w:rPr>
      <w:rFonts w:ascii="Wingdings" w:hAnsi="Wingdings"/>
    </w:rPr>
  </w:style>
  <w:style w:type="character" w:customStyle="1" w:styleId="WW8Num535z3">
    <w:name w:val="WW8Num535z3"/>
    <w:rsid w:val="002F5CE6"/>
    <w:rPr>
      <w:rFonts w:ascii="Symbol" w:hAnsi="Symbol"/>
    </w:rPr>
  </w:style>
  <w:style w:type="character" w:customStyle="1" w:styleId="WW8Num537z0">
    <w:name w:val="WW8Num537z0"/>
    <w:rsid w:val="002F5CE6"/>
    <w:rPr>
      <w:rFonts w:ascii="Times New Roman" w:hAnsi="Times New Roman" w:cs="Times New Roman"/>
      <w:b w:val="0"/>
      <w:i w:val="0"/>
      <w:color w:val="auto"/>
      <w:sz w:val="24"/>
    </w:rPr>
  </w:style>
  <w:style w:type="character" w:customStyle="1" w:styleId="WW8Num539z0">
    <w:name w:val="WW8Num539z0"/>
    <w:rsid w:val="002F5CE6"/>
    <w:rPr>
      <w:rFonts w:ascii="Arial" w:hAnsi="Arial"/>
      <w:b w:val="0"/>
      <w:i w:val="0"/>
    </w:rPr>
  </w:style>
  <w:style w:type="character" w:customStyle="1" w:styleId="WW8Num543z0">
    <w:name w:val="WW8Num543z0"/>
    <w:rsid w:val="002F5CE6"/>
    <w:rPr>
      <w:rFonts w:ascii="Times New Roman" w:hAnsi="Times New Roman"/>
      <w:b w:val="0"/>
      <w:i w:val="0"/>
      <w:color w:val="auto"/>
      <w:sz w:val="24"/>
      <w:szCs w:val="24"/>
    </w:rPr>
  </w:style>
  <w:style w:type="character" w:customStyle="1" w:styleId="WW8Num544z0">
    <w:name w:val="WW8Num544z0"/>
    <w:rsid w:val="002F5CE6"/>
    <w:rPr>
      <w:rFonts w:ascii="Times New Roman" w:hAnsi="Times New Roman"/>
      <w:b w:val="0"/>
      <w:i w:val="0"/>
      <w:sz w:val="24"/>
      <w:szCs w:val="24"/>
    </w:rPr>
  </w:style>
  <w:style w:type="character" w:customStyle="1" w:styleId="WW8Num546z0">
    <w:name w:val="WW8Num546z0"/>
    <w:rsid w:val="002F5CE6"/>
    <w:rPr>
      <w:rFonts w:ascii="Times New Roman" w:eastAsia="Times New Roman" w:hAnsi="Times New Roman" w:cs="Times New Roman"/>
    </w:rPr>
  </w:style>
  <w:style w:type="character" w:customStyle="1" w:styleId="WW8Num546z1">
    <w:name w:val="WW8Num546z1"/>
    <w:rsid w:val="002F5CE6"/>
    <w:rPr>
      <w:rFonts w:ascii="Courier New" w:hAnsi="Courier New"/>
    </w:rPr>
  </w:style>
  <w:style w:type="character" w:customStyle="1" w:styleId="WW8Num546z2">
    <w:name w:val="WW8Num546z2"/>
    <w:rsid w:val="002F5CE6"/>
    <w:rPr>
      <w:rFonts w:ascii="Wingdings" w:hAnsi="Wingdings"/>
    </w:rPr>
  </w:style>
  <w:style w:type="character" w:customStyle="1" w:styleId="WW8Num546z3">
    <w:name w:val="WW8Num546z3"/>
    <w:rsid w:val="002F5CE6"/>
    <w:rPr>
      <w:rFonts w:ascii="Symbol" w:hAnsi="Symbol"/>
    </w:rPr>
  </w:style>
  <w:style w:type="character" w:customStyle="1" w:styleId="WW8Num548z0">
    <w:name w:val="WW8Num548z0"/>
    <w:rsid w:val="002F5CE6"/>
    <w:rPr>
      <w:rFonts w:ascii="Arial" w:hAnsi="Arial"/>
      <w:b w:val="0"/>
      <w:i w:val="0"/>
    </w:rPr>
  </w:style>
  <w:style w:type="character" w:customStyle="1" w:styleId="WW8Num551z0">
    <w:name w:val="WW8Num551z0"/>
    <w:rsid w:val="002F5CE6"/>
    <w:rPr>
      <w:rFonts w:ascii="Times New Roman" w:hAnsi="Times New Roman" w:cs="Times New Roman"/>
      <w:b w:val="0"/>
      <w:i w:val="0"/>
      <w:color w:val="auto"/>
      <w:sz w:val="24"/>
    </w:rPr>
  </w:style>
  <w:style w:type="character" w:customStyle="1" w:styleId="WW8Num553z0">
    <w:name w:val="WW8Num553z0"/>
    <w:rsid w:val="002F5CE6"/>
    <w:rPr>
      <w:rFonts w:ascii="Wingdings" w:hAnsi="Wingdings"/>
    </w:rPr>
  </w:style>
  <w:style w:type="character" w:customStyle="1" w:styleId="WW8Num553z3">
    <w:name w:val="WW8Num553z3"/>
    <w:rsid w:val="002F5CE6"/>
    <w:rPr>
      <w:rFonts w:ascii="Symbol" w:hAnsi="Symbol"/>
    </w:rPr>
  </w:style>
  <w:style w:type="character" w:customStyle="1" w:styleId="WW8Num555z0">
    <w:name w:val="WW8Num555z0"/>
    <w:rsid w:val="002F5CE6"/>
    <w:rPr>
      <w:rFonts w:ascii="Symbol" w:hAnsi="Symbol"/>
    </w:rPr>
  </w:style>
  <w:style w:type="character" w:customStyle="1" w:styleId="WW8Num555z1">
    <w:name w:val="WW8Num555z1"/>
    <w:rsid w:val="002F5CE6"/>
    <w:rPr>
      <w:rFonts w:ascii="Courier New" w:hAnsi="Courier New"/>
    </w:rPr>
  </w:style>
  <w:style w:type="character" w:customStyle="1" w:styleId="WW8Num555z2">
    <w:name w:val="WW8Num555z2"/>
    <w:rsid w:val="002F5CE6"/>
    <w:rPr>
      <w:rFonts w:ascii="Wingdings" w:hAnsi="Wingdings"/>
    </w:rPr>
  </w:style>
  <w:style w:type="character" w:customStyle="1" w:styleId="WW8Num557z0">
    <w:name w:val="WW8Num557z0"/>
    <w:rsid w:val="002F5CE6"/>
    <w:rPr>
      <w:rFonts w:ascii="Times New Roman" w:hAnsi="Times New Roman"/>
      <w:b w:val="0"/>
      <w:i w:val="0"/>
      <w:color w:val="auto"/>
      <w:sz w:val="24"/>
      <w:szCs w:val="24"/>
    </w:rPr>
  </w:style>
  <w:style w:type="character" w:customStyle="1" w:styleId="WW8Num557z1">
    <w:name w:val="WW8Num557z1"/>
    <w:rsid w:val="002F5CE6"/>
    <w:rPr>
      <w:b w:val="0"/>
      <w:i w:val="0"/>
      <w:color w:val="auto"/>
      <w:sz w:val="24"/>
      <w:szCs w:val="24"/>
    </w:rPr>
  </w:style>
  <w:style w:type="character" w:customStyle="1" w:styleId="WW8Num558z0">
    <w:name w:val="WW8Num558z0"/>
    <w:rsid w:val="002F5CE6"/>
    <w:rPr>
      <w:rFonts w:ascii="Times New Roman" w:hAnsi="Times New Roman"/>
      <w:b w:val="0"/>
      <w:i w:val="0"/>
      <w:color w:val="auto"/>
      <w:sz w:val="24"/>
      <w:szCs w:val="24"/>
    </w:rPr>
  </w:style>
  <w:style w:type="character" w:customStyle="1" w:styleId="WW8Num559z0">
    <w:name w:val="WW8Num559z0"/>
    <w:rsid w:val="002F5CE6"/>
    <w:rPr>
      <w:rFonts w:ascii="Times New Roman" w:hAnsi="Times New Roman" w:cs="Times New Roman"/>
      <w:b w:val="0"/>
      <w:i w:val="0"/>
      <w:color w:val="auto"/>
      <w:sz w:val="24"/>
    </w:rPr>
  </w:style>
  <w:style w:type="character" w:customStyle="1" w:styleId="WW8Num563z0">
    <w:name w:val="WW8Num563z0"/>
    <w:rsid w:val="002F5CE6"/>
    <w:rPr>
      <w:rFonts w:ascii="Arial" w:hAnsi="Arial"/>
      <w:b w:val="0"/>
      <w:i w:val="0"/>
    </w:rPr>
  </w:style>
  <w:style w:type="character" w:customStyle="1" w:styleId="WW8Num566z0">
    <w:name w:val="WW8Num566z0"/>
    <w:rsid w:val="002F5CE6"/>
    <w:rPr>
      <w:rFonts w:ascii="Symbol" w:hAnsi="Symbol"/>
    </w:rPr>
  </w:style>
  <w:style w:type="character" w:customStyle="1" w:styleId="WW8Num566z1">
    <w:name w:val="WW8Num566z1"/>
    <w:rsid w:val="002F5CE6"/>
    <w:rPr>
      <w:rFonts w:ascii="Courier New" w:hAnsi="Courier New"/>
    </w:rPr>
  </w:style>
  <w:style w:type="character" w:customStyle="1" w:styleId="WW8Num566z2">
    <w:name w:val="WW8Num566z2"/>
    <w:rsid w:val="002F5CE6"/>
    <w:rPr>
      <w:rFonts w:ascii="Wingdings" w:hAnsi="Wingdings"/>
    </w:rPr>
  </w:style>
  <w:style w:type="character" w:customStyle="1" w:styleId="WW8Num567z0">
    <w:name w:val="WW8Num567z0"/>
    <w:rsid w:val="002F5CE6"/>
    <w:rPr>
      <w:rFonts w:ascii="Symbol" w:hAnsi="Symbol"/>
    </w:rPr>
  </w:style>
  <w:style w:type="character" w:customStyle="1" w:styleId="WW8Num567z1">
    <w:name w:val="WW8Num567z1"/>
    <w:rsid w:val="002F5CE6"/>
    <w:rPr>
      <w:rFonts w:ascii="Courier New" w:hAnsi="Courier New"/>
    </w:rPr>
  </w:style>
  <w:style w:type="character" w:customStyle="1" w:styleId="WW8Num567z2">
    <w:name w:val="WW8Num567z2"/>
    <w:rsid w:val="002F5CE6"/>
    <w:rPr>
      <w:rFonts w:ascii="Wingdings" w:hAnsi="Wingdings"/>
    </w:rPr>
  </w:style>
  <w:style w:type="character" w:customStyle="1" w:styleId="WW8Num568z0">
    <w:name w:val="WW8Num568z0"/>
    <w:rsid w:val="002F5CE6"/>
    <w:rPr>
      <w:rFonts w:ascii="Symbol" w:hAnsi="Symbol"/>
    </w:rPr>
  </w:style>
  <w:style w:type="character" w:customStyle="1" w:styleId="WW8Num568z1">
    <w:name w:val="WW8Num568z1"/>
    <w:rsid w:val="002F5CE6"/>
    <w:rPr>
      <w:rFonts w:ascii="Courier New" w:hAnsi="Courier New"/>
    </w:rPr>
  </w:style>
  <w:style w:type="character" w:customStyle="1" w:styleId="WW8Num568z2">
    <w:name w:val="WW8Num568z2"/>
    <w:rsid w:val="002F5CE6"/>
    <w:rPr>
      <w:rFonts w:ascii="Wingdings" w:hAnsi="Wingdings"/>
    </w:rPr>
  </w:style>
  <w:style w:type="character" w:customStyle="1" w:styleId="WW8Num569z0">
    <w:name w:val="WW8Num569z0"/>
    <w:rsid w:val="002F5CE6"/>
    <w:rPr>
      <w:rFonts w:ascii="Arial" w:hAnsi="Arial"/>
      <w:b w:val="0"/>
      <w:i w:val="0"/>
    </w:rPr>
  </w:style>
  <w:style w:type="character" w:customStyle="1" w:styleId="WW8Num572z0">
    <w:name w:val="WW8Num572z0"/>
    <w:rsid w:val="002F5CE6"/>
    <w:rPr>
      <w:rFonts w:ascii="Times New Roman" w:eastAsia="Times New Roman" w:hAnsi="Times New Roman" w:cs="Times New Roman"/>
    </w:rPr>
  </w:style>
  <w:style w:type="character" w:customStyle="1" w:styleId="WW8Num572z1">
    <w:name w:val="WW8Num572z1"/>
    <w:rsid w:val="002F5CE6"/>
    <w:rPr>
      <w:rFonts w:ascii="Courier New" w:hAnsi="Courier New"/>
    </w:rPr>
  </w:style>
  <w:style w:type="character" w:customStyle="1" w:styleId="WW8Num572z2">
    <w:name w:val="WW8Num572z2"/>
    <w:rsid w:val="002F5CE6"/>
    <w:rPr>
      <w:rFonts w:ascii="Wingdings" w:hAnsi="Wingdings"/>
    </w:rPr>
  </w:style>
  <w:style w:type="character" w:customStyle="1" w:styleId="WW8Num572z3">
    <w:name w:val="WW8Num572z3"/>
    <w:rsid w:val="002F5CE6"/>
    <w:rPr>
      <w:rFonts w:ascii="Symbol" w:hAnsi="Symbol"/>
    </w:rPr>
  </w:style>
  <w:style w:type="character" w:customStyle="1" w:styleId="WW8Num573z1">
    <w:name w:val="WW8Num573z1"/>
    <w:rsid w:val="002F5CE6"/>
    <w:rPr>
      <w:rFonts w:ascii="Courier New" w:hAnsi="Courier New"/>
    </w:rPr>
  </w:style>
  <w:style w:type="character" w:customStyle="1" w:styleId="WW8Num573z2">
    <w:name w:val="WW8Num573z2"/>
    <w:rsid w:val="002F5CE6"/>
    <w:rPr>
      <w:rFonts w:ascii="Wingdings" w:hAnsi="Wingdings"/>
    </w:rPr>
  </w:style>
  <w:style w:type="character" w:customStyle="1" w:styleId="WW8Num573z3">
    <w:name w:val="WW8Num573z3"/>
    <w:rsid w:val="002F5CE6"/>
    <w:rPr>
      <w:rFonts w:ascii="Symbol" w:hAnsi="Symbol"/>
    </w:rPr>
  </w:style>
  <w:style w:type="character" w:customStyle="1" w:styleId="WW8Num578z0">
    <w:name w:val="WW8Num578z0"/>
    <w:rsid w:val="002F5CE6"/>
    <w:rPr>
      <w:rFonts w:ascii="Times New Roman" w:hAnsi="Times New Roman" w:cs="Times New Roman"/>
      <w:b w:val="0"/>
      <w:i w:val="0"/>
      <w:color w:val="auto"/>
      <w:sz w:val="24"/>
    </w:rPr>
  </w:style>
  <w:style w:type="character" w:customStyle="1" w:styleId="WW8Num579z0">
    <w:name w:val="WW8Num579z0"/>
    <w:rsid w:val="002F5CE6"/>
    <w:rPr>
      <w:rFonts w:ascii="Times New Roman" w:eastAsia="Times New Roman" w:hAnsi="Times New Roman" w:cs="Times New Roman"/>
    </w:rPr>
  </w:style>
  <w:style w:type="character" w:customStyle="1" w:styleId="WW8Num579z1">
    <w:name w:val="WW8Num579z1"/>
    <w:rsid w:val="002F5CE6"/>
    <w:rPr>
      <w:rFonts w:ascii="Courier New" w:hAnsi="Courier New"/>
    </w:rPr>
  </w:style>
  <w:style w:type="character" w:customStyle="1" w:styleId="WW8Num579z2">
    <w:name w:val="WW8Num579z2"/>
    <w:rsid w:val="002F5CE6"/>
    <w:rPr>
      <w:rFonts w:ascii="Wingdings" w:hAnsi="Wingdings"/>
    </w:rPr>
  </w:style>
  <w:style w:type="character" w:customStyle="1" w:styleId="WW8Num579z3">
    <w:name w:val="WW8Num579z3"/>
    <w:rsid w:val="002F5CE6"/>
    <w:rPr>
      <w:rFonts w:ascii="Symbol" w:hAnsi="Symbol"/>
    </w:rPr>
  </w:style>
  <w:style w:type="character" w:customStyle="1" w:styleId="WW8Num581z0">
    <w:name w:val="WW8Num581z0"/>
    <w:rsid w:val="002F5CE6"/>
    <w:rPr>
      <w:rFonts w:ascii="Symbol" w:hAnsi="Symbol"/>
    </w:rPr>
  </w:style>
  <w:style w:type="character" w:customStyle="1" w:styleId="WW8Num581z1">
    <w:name w:val="WW8Num581z1"/>
    <w:rsid w:val="002F5CE6"/>
    <w:rPr>
      <w:rFonts w:ascii="Courier New" w:hAnsi="Courier New"/>
    </w:rPr>
  </w:style>
  <w:style w:type="character" w:customStyle="1" w:styleId="WW8Num581z2">
    <w:name w:val="WW8Num581z2"/>
    <w:rsid w:val="002F5CE6"/>
    <w:rPr>
      <w:rFonts w:ascii="Wingdings" w:hAnsi="Wingdings"/>
    </w:rPr>
  </w:style>
  <w:style w:type="character" w:customStyle="1" w:styleId="WW8Num582z0">
    <w:name w:val="WW8Num582z0"/>
    <w:rsid w:val="002F5CE6"/>
    <w:rPr>
      <w:rFonts w:ascii="Arial" w:hAnsi="Arial"/>
      <w:b w:val="0"/>
      <w:i w:val="0"/>
    </w:rPr>
  </w:style>
  <w:style w:type="character" w:customStyle="1" w:styleId="WW8Num586z0">
    <w:name w:val="WW8Num586z0"/>
    <w:rsid w:val="002F5CE6"/>
    <w:rPr>
      <w:rFonts w:ascii="Times New Roman" w:eastAsia="Times New Roman" w:hAnsi="Times New Roman" w:cs="Times New Roman"/>
    </w:rPr>
  </w:style>
  <w:style w:type="character" w:customStyle="1" w:styleId="WW8Num586z1">
    <w:name w:val="WW8Num586z1"/>
    <w:rsid w:val="002F5CE6"/>
    <w:rPr>
      <w:rFonts w:ascii="Courier New" w:hAnsi="Courier New"/>
    </w:rPr>
  </w:style>
  <w:style w:type="character" w:customStyle="1" w:styleId="WW8Num586z2">
    <w:name w:val="WW8Num586z2"/>
    <w:rsid w:val="002F5CE6"/>
    <w:rPr>
      <w:rFonts w:ascii="Wingdings" w:hAnsi="Wingdings"/>
    </w:rPr>
  </w:style>
  <w:style w:type="character" w:customStyle="1" w:styleId="WW8Num586z3">
    <w:name w:val="WW8Num586z3"/>
    <w:rsid w:val="002F5CE6"/>
    <w:rPr>
      <w:rFonts w:ascii="Symbol" w:hAnsi="Symbol"/>
    </w:rPr>
  </w:style>
  <w:style w:type="character" w:customStyle="1" w:styleId="WW8Num588z0">
    <w:name w:val="WW8Num588z0"/>
    <w:rsid w:val="002F5CE6"/>
    <w:rPr>
      <w:rFonts w:ascii="Times New Roman" w:eastAsia="Times New Roman" w:hAnsi="Times New Roman" w:cs="Times New Roman"/>
    </w:rPr>
  </w:style>
  <w:style w:type="character" w:customStyle="1" w:styleId="WW8Num588z1">
    <w:name w:val="WW8Num588z1"/>
    <w:rsid w:val="002F5CE6"/>
    <w:rPr>
      <w:rFonts w:ascii="Courier New" w:hAnsi="Courier New"/>
    </w:rPr>
  </w:style>
  <w:style w:type="character" w:customStyle="1" w:styleId="WW8Num588z2">
    <w:name w:val="WW8Num588z2"/>
    <w:rsid w:val="002F5CE6"/>
    <w:rPr>
      <w:rFonts w:ascii="Wingdings" w:hAnsi="Wingdings"/>
    </w:rPr>
  </w:style>
  <w:style w:type="character" w:customStyle="1" w:styleId="WW8Num588z3">
    <w:name w:val="WW8Num588z3"/>
    <w:rsid w:val="002F5CE6"/>
    <w:rPr>
      <w:rFonts w:ascii="Symbol" w:hAnsi="Symbol"/>
    </w:rPr>
  </w:style>
  <w:style w:type="character" w:customStyle="1" w:styleId="WW8Num589z0">
    <w:name w:val="WW8Num589z0"/>
    <w:rsid w:val="002F5CE6"/>
    <w:rPr>
      <w:rFonts w:ascii="Times New Roman" w:hAnsi="Times New Roman" w:cs="Times New Roman"/>
      <w:b w:val="0"/>
      <w:i w:val="0"/>
      <w:color w:val="auto"/>
      <w:sz w:val="24"/>
    </w:rPr>
  </w:style>
  <w:style w:type="character" w:customStyle="1" w:styleId="WW8Num592z0">
    <w:name w:val="WW8Num592z0"/>
    <w:rsid w:val="002F5CE6"/>
    <w:rPr>
      <w:b w:val="0"/>
      <w:i w:val="0"/>
      <w:sz w:val="24"/>
      <w:szCs w:val="24"/>
    </w:rPr>
  </w:style>
  <w:style w:type="character" w:customStyle="1" w:styleId="WW8Num594z0">
    <w:name w:val="WW8Num594z0"/>
    <w:rsid w:val="002F5CE6"/>
    <w:rPr>
      <w:rFonts w:ascii="Symbol" w:hAnsi="Symbol"/>
    </w:rPr>
  </w:style>
  <w:style w:type="character" w:customStyle="1" w:styleId="WW8Num594z1">
    <w:name w:val="WW8Num594z1"/>
    <w:rsid w:val="002F5CE6"/>
    <w:rPr>
      <w:rFonts w:ascii="Courier New" w:hAnsi="Courier New"/>
    </w:rPr>
  </w:style>
  <w:style w:type="character" w:customStyle="1" w:styleId="WW8Num594z2">
    <w:name w:val="WW8Num594z2"/>
    <w:rsid w:val="002F5CE6"/>
    <w:rPr>
      <w:rFonts w:ascii="Wingdings" w:hAnsi="Wingdings"/>
    </w:rPr>
  </w:style>
  <w:style w:type="character" w:customStyle="1" w:styleId="WW8Num596z0">
    <w:name w:val="WW8Num596z0"/>
    <w:rsid w:val="002F5CE6"/>
    <w:rPr>
      <w:rFonts w:ascii="Times New Roman" w:hAnsi="Times New Roman"/>
      <w:b w:val="0"/>
      <w:i w:val="0"/>
      <w:color w:val="auto"/>
      <w:sz w:val="24"/>
      <w:szCs w:val="24"/>
    </w:rPr>
  </w:style>
  <w:style w:type="character" w:customStyle="1" w:styleId="WW8Num600z0">
    <w:name w:val="WW8Num600z0"/>
    <w:rsid w:val="002F5CE6"/>
    <w:rPr>
      <w:rFonts w:ascii="Symbol" w:hAnsi="Symbol"/>
    </w:rPr>
  </w:style>
  <w:style w:type="character" w:customStyle="1" w:styleId="WW8Num600z1">
    <w:name w:val="WW8Num600z1"/>
    <w:rsid w:val="002F5CE6"/>
    <w:rPr>
      <w:rFonts w:ascii="Courier New" w:hAnsi="Courier New"/>
    </w:rPr>
  </w:style>
  <w:style w:type="character" w:customStyle="1" w:styleId="WW8Num600z2">
    <w:name w:val="WW8Num600z2"/>
    <w:rsid w:val="002F5CE6"/>
    <w:rPr>
      <w:rFonts w:ascii="Wingdings" w:hAnsi="Wingdings"/>
    </w:rPr>
  </w:style>
  <w:style w:type="character" w:customStyle="1" w:styleId="WW8Num601z0">
    <w:name w:val="WW8Num601z0"/>
    <w:rsid w:val="002F5CE6"/>
    <w:rPr>
      <w:b w:val="0"/>
      <w:i w:val="0"/>
    </w:rPr>
  </w:style>
  <w:style w:type="character" w:customStyle="1" w:styleId="WW8Num603z0">
    <w:name w:val="WW8Num603z0"/>
    <w:rsid w:val="002F5CE6"/>
    <w:rPr>
      <w:b/>
      <w:u w:val="single"/>
    </w:rPr>
  </w:style>
  <w:style w:type="character" w:customStyle="1" w:styleId="WW8Num604z0">
    <w:name w:val="WW8Num604z0"/>
    <w:rsid w:val="002F5CE6"/>
    <w:rPr>
      <w:rFonts w:ascii="Times New Roman" w:hAnsi="Times New Roman"/>
      <w:b w:val="0"/>
      <w:i w:val="0"/>
      <w:sz w:val="24"/>
      <w:szCs w:val="24"/>
    </w:rPr>
  </w:style>
  <w:style w:type="character" w:customStyle="1" w:styleId="WW8Num606z0">
    <w:name w:val="WW8Num606z0"/>
    <w:rsid w:val="002F5CE6"/>
    <w:rPr>
      <w:rFonts w:ascii="Times New Roman" w:hAnsi="Times New Roman"/>
      <w:b w:val="0"/>
      <w:i w:val="0"/>
      <w:sz w:val="24"/>
      <w:szCs w:val="24"/>
    </w:rPr>
  </w:style>
  <w:style w:type="character" w:customStyle="1" w:styleId="WW8Num609z0">
    <w:name w:val="WW8Num609z0"/>
    <w:rsid w:val="002F5CE6"/>
    <w:rPr>
      <w:rFonts w:ascii="Arial" w:hAnsi="Arial"/>
      <w:b w:val="0"/>
      <w:i w:val="0"/>
    </w:rPr>
  </w:style>
  <w:style w:type="character" w:customStyle="1" w:styleId="WW8Num610z0">
    <w:name w:val="WW8Num610z0"/>
    <w:rsid w:val="002F5CE6"/>
    <w:rPr>
      <w:rFonts w:ascii="Times New Roman" w:eastAsia="Times New Roman" w:hAnsi="Times New Roman" w:cs="Times New Roman"/>
    </w:rPr>
  </w:style>
  <w:style w:type="character" w:customStyle="1" w:styleId="WW8Num610z1">
    <w:name w:val="WW8Num610z1"/>
    <w:rsid w:val="002F5CE6"/>
    <w:rPr>
      <w:rFonts w:ascii="Courier New" w:hAnsi="Courier New"/>
    </w:rPr>
  </w:style>
  <w:style w:type="character" w:customStyle="1" w:styleId="WW8Num610z2">
    <w:name w:val="WW8Num610z2"/>
    <w:rsid w:val="002F5CE6"/>
    <w:rPr>
      <w:rFonts w:ascii="Wingdings" w:hAnsi="Wingdings"/>
    </w:rPr>
  </w:style>
  <w:style w:type="character" w:customStyle="1" w:styleId="WW8Num610z3">
    <w:name w:val="WW8Num610z3"/>
    <w:rsid w:val="002F5CE6"/>
    <w:rPr>
      <w:rFonts w:ascii="Symbol" w:hAnsi="Symbol"/>
    </w:rPr>
  </w:style>
  <w:style w:type="character" w:customStyle="1" w:styleId="WW8Num612z0">
    <w:name w:val="WW8Num612z0"/>
    <w:rsid w:val="002F5CE6"/>
    <w:rPr>
      <w:rFonts w:ascii="Times New Roman" w:eastAsia="Times New Roman" w:hAnsi="Times New Roman" w:cs="Times New Roman"/>
    </w:rPr>
  </w:style>
  <w:style w:type="character" w:customStyle="1" w:styleId="WW8Num614z0">
    <w:name w:val="WW8Num614z0"/>
    <w:rsid w:val="002F5CE6"/>
    <w:rPr>
      <w:b w:val="0"/>
      <w:i w:val="0"/>
    </w:rPr>
  </w:style>
  <w:style w:type="character" w:customStyle="1" w:styleId="WW8Num615z0">
    <w:name w:val="WW8Num615z0"/>
    <w:rsid w:val="002F5CE6"/>
    <w:rPr>
      <w:b w:val="0"/>
      <w:i w:val="0"/>
    </w:rPr>
  </w:style>
  <w:style w:type="character" w:customStyle="1" w:styleId="WW8Num616z0">
    <w:name w:val="WW8Num616z0"/>
    <w:rsid w:val="002F5CE6"/>
    <w:rPr>
      <w:rFonts w:ascii="Times New Roman" w:hAnsi="Times New Roman"/>
      <w:b w:val="0"/>
      <w:i w:val="0"/>
    </w:rPr>
  </w:style>
  <w:style w:type="character" w:customStyle="1" w:styleId="WW8Num617z0">
    <w:name w:val="WW8Num617z0"/>
    <w:rsid w:val="002F5CE6"/>
    <w:rPr>
      <w:rFonts w:ascii="Times New Roman" w:eastAsia="Times New Roman" w:hAnsi="Times New Roman" w:cs="Times New Roman"/>
    </w:rPr>
  </w:style>
  <w:style w:type="character" w:customStyle="1" w:styleId="WW8Num617z1">
    <w:name w:val="WW8Num617z1"/>
    <w:rsid w:val="002F5CE6"/>
    <w:rPr>
      <w:rFonts w:ascii="Courier New" w:hAnsi="Courier New"/>
    </w:rPr>
  </w:style>
  <w:style w:type="character" w:customStyle="1" w:styleId="WW8Num617z2">
    <w:name w:val="WW8Num617z2"/>
    <w:rsid w:val="002F5CE6"/>
    <w:rPr>
      <w:rFonts w:ascii="Wingdings" w:hAnsi="Wingdings"/>
    </w:rPr>
  </w:style>
  <w:style w:type="character" w:customStyle="1" w:styleId="WW8Num617z3">
    <w:name w:val="WW8Num617z3"/>
    <w:rsid w:val="002F5CE6"/>
    <w:rPr>
      <w:rFonts w:ascii="Symbol" w:hAnsi="Symbol"/>
    </w:rPr>
  </w:style>
  <w:style w:type="character" w:customStyle="1" w:styleId="WW8Num620z0">
    <w:name w:val="WW8Num620z0"/>
    <w:rsid w:val="002F5CE6"/>
    <w:rPr>
      <w:rFonts w:ascii="Times New Roman" w:hAnsi="Times New Roman"/>
      <w:b w:val="0"/>
      <w:i w:val="0"/>
      <w:color w:val="auto"/>
      <w:sz w:val="24"/>
      <w:szCs w:val="24"/>
    </w:rPr>
  </w:style>
  <w:style w:type="character" w:customStyle="1" w:styleId="WW8Num623z0">
    <w:name w:val="WW8Num623z0"/>
    <w:rsid w:val="002F5CE6"/>
    <w:rPr>
      <w:b w:val="0"/>
      <w:i w:val="0"/>
    </w:rPr>
  </w:style>
  <w:style w:type="character" w:customStyle="1" w:styleId="WW8Num624z0">
    <w:name w:val="WW8Num624z0"/>
    <w:rsid w:val="002F5CE6"/>
    <w:rPr>
      <w:rFonts w:ascii="Times New Roman" w:eastAsia="Times New Roman" w:hAnsi="Times New Roman" w:cs="Times New Roman"/>
    </w:rPr>
  </w:style>
  <w:style w:type="character" w:customStyle="1" w:styleId="WW8Num626z0">
    <w:name w:val="WW8Num626z0"/>
    <w:rsid w:val="002F5CE6"/>
    <w:rPr>
      <w:rFonts w:ascii="Times New Roman" w:eastAsia="Times New Roman" w:hAnsi="Times New Roman" w:cs="Times New Roman"/>
    </w:rPr>
  </w:style>
  <w:style w:type="character" w:customStyle="1" w:styleId="WW8Num628z0">
    <w:name w:val="WW8Num628z0"/>
    <w:rsid w:val="002F5CE6"/>
    <w:rPr>
      <w:rFonts w:ascii="Symbol" w:hAnsi="Symbol"/>
    </w:rPr>
  </w:style>
  <w:style w:type="character" w:customStyle="1" w:styleId="WW8Num628z1">
    <w:name w:val="WW8Num628z1"/>
    <w:rsid w:val="002F5CE6"/>
    <w:rPr>
      <w:rFonts w:ascii="Courier New" w:hAnsi="Courier New"/>
    </w:rPr>
  </w:style>
  <w:style w:type="character" w:customStyle="1" w:styleId="WW8Num628z2">
    <w:name w:val="WW8Num628z2"/>
    <w:rsid w:val="002F5CE6"/>
    <w:rPr>
      <w:rFonts w:ascii="Wingdings" w:hAnsi="Wingdings"/>
    </w:rPr>
  </w:style>
  <w:style w:type="character" w:customStyle="1" w:styleId="WW8Num630z0">
    <w:name w:val="WW8Num630z0"/>
    <w:rsid w:val="002F5CE6"/>
    <w:rPr>
      <w:rFonts w:ascii="Times New Roman" w:eastAsia="Times New Roman" w:hAnsi="Times New Roman" w:cs="Times New Roman"/>
    </w:rPr>
  </w:style>
  <w:style w:type="character" w:customStyle="1" w:styleId="WW8Num630z1">
    <w:name w:val="WW8Num630z1"/>
    <w:rsid w:val="002F5CE6"/>
    <w:rPr>
      <w:rFonts w:ascii="Courier New" w:hAnsi="Courier New"/>
    </w:rPr>
  </w:style>
  <w:style w:type="character" w:customStyle="1" w:styleId="WW8Num630z2">
    <w:name w:val="WW8Num630z2"/>
    <w:rsid w:val="002F5CE6"/>
    <w:rPr>
      <w:rFonts w:ascii="Wingdings" w:hAnsi="Wingdings"/>
    </w:rPr>
  </w:style>
  <w:style w:type="character" w:customStyle="1" w:styleId="WW8Num630z3">
    <w:name w:val="WW8Num630z3"/>
    <w:rsid w:val="002F5CE6"/>
    <w:rPr>
      <w:rFonts w:ascii="Symbol" w:hAnsi="Symbol"/>
    </w:rPr>
  </w:style>
  <w:style w:type="character" w:customStyle="1" w:styleId="WW8Num634z0">
    <w:name w:val="WW8Num634z0"/>
    <w:rsid w:val="002F5CE6"/>
    <w:rPr>
      <w:rFonts w:ascii="Symbol" w:hAnsi="Symbol"/>
    </w:rPr>
  </w:style>
  <w:style w:type="character" w:customStyle="1" w:styleId="WW8Num634z1">
    <w:name w:val="WW8Num634z1"/>
    <w:rsid w:val="002F5CE6"/>
    <w:rPr>
      <w:rFonts w:ascii="Arial" w:hAnsi="Arial"/>
      <w:b/>
      <w:i w:val="0"/>
    </w:rPr>
  </w:style>
  <w:style w:type="character" w:customStyle="1" w:styleId="WW8Num634z2">
    <w:name w:val="WW8Num634z2"/>
    <w:rsid w:val="002F5CE6"/>
    <w:rPr>
      <w:rFonts w:ascii="Wingdings" w:hAnsi="Wingdings"/>
    </w:rPr>
  </w:style>
  <w:style w:type="character" w:customStyle="1" w:styleId="WW8Num634z4">
    <w:name w:val="WW8Num634z4"/>
    <w:rsid w:val="002F5CE6"/>
    <w:rPr>
      <w:rFonts w:ascii="Courier New" w:hAnsi="Courier New"/>
    </w:rPr>
  </w:style>
  <w:style w:type="character" w:customStyle="1" w:styleId="WW8Num635z0">
    <w:name w:val="WW8Num635z0"/>
    <w:rsid w:val="002F5CE6"/>
    <w:rPr>
      <w:rFonts w:ascii="Times New Roman" w:hAnsi="Times New Roman" w:cs="Times New Roman"/>
      <w:b w:val="0"/>
      <w:i w:val="0"/>
      <w:sz w:val="20"/>
    </w:rPr>
  </w:style>
  <w:style w:type="character" w:customStyle="1" w:styleId="WW8Num635z1">
    <w:name w:val="WW8Num635z1"/>
    <w:rsid w:val="002F5CE6"/>
    <w:rPr>
      <w:rFonts w:ascii="Courier New" w:hAnsi="Courier New"/>
    </w:rPr>
  </w:style>
  <w:style w:type="character" w:customStyle="1" w:styleId="WW8Num635z2">
    <w:name w:val="WW8Num635z2"/>
    <w:rsid w:val="002F5CE6"/>
    <w:rPr>
      <w:rFonts w:ascii="Wingdings" w:hAnsi="Wingdings"/>
    </w:rPr>
  </w:style>
  <w:style w:type="character" w:customStyle="1" w:styleId="WW8Num635z3">
    <w:name w:val="WW8Num635z3"/>
    <w:rsid w:val="002F5CE6"/>
    <w:rPr>
      <w:rFonts w:ascii="Symbol" w:hAnsi="Symbol"/>
    </w:rPr>
  </w:style>
  <w:style w:type="character" w:customStyle="1" w:styleId="WW8Num636z1">
    <w:name w:val="WW8Num636z1"/>
    <w:rsid w:val="002F5CE6"/>
    <w:rPr>
      <w:rFonts w:ascii="Times New Roman" w:hAnsi="Times New Roman" w:cs="Times New Roman"/>
      <w:b w:val="0"/>
      <w:i w:val="0"/>
      <w:color w:val="auto"/>
      <w:sz w:val="24"/>
    </w:rPr>
  </w:style>
  <w:style w:type="character" w:customStyle="1" w:styleId="WW8Num640z0">
    <w:name w:val="WW8Num640z0"/>
    <w:rsid w:val="002F5CE6"/>
    <w:rPr>
      <w:w w:val="92"/>
    </w:rPr>
  </w:style>
  <w:style w:type="character" w:customStyle="1" w:styleId="WW8Num641z0">
    <w:name w:val="WW8Num641z0"/>
    <w:rsid w:val="002F5CE6"/>
    <w:rPr>
      <w:w w:val="92"/>
    </w:rPr>
  </w:style>
  <w:style w:type="character" w:customStyle="1" w:styleId="WW8Num646z0">
    <w:name w:val="WW8Num646z0"/>
    <w:rsid w:val="002F5CE6"/>
    <w:rPr>
      <w:rFonts w:ascii="Arial" w:hAnsi="Arial"/>
      <w:b w:val="0"/>
      <w:i w:val="0"/>
    </w:rPr>
  </w:style>
  <w:style w:type="character" w:customStyle="1" w:styleId="WW8Num647z0">
    <w:name w:val="WW8Num647z0"/>
    <w:rsid w:val="002F5CE6"/>
    <w:rPr>
      <w:rFonts w:ascii="Symbol" w:hAnsi="Symbol"/>
    </w:rPr>
  </w:style>
  <w:style w:type="character" w:customStyle="1" w:styleId="WW8Num647z1">
    <w:name w:val="WW8Num647z1"/>
    <w:rsid w:val="002F5CE6"/>
    <w:rPr>
      <w:rFonts w:ascii="Courier New" w:hAnsi="Courier New"/>
    </w:rPr>
  </w:style>
  <w:style w:type="character" w:customStyle="1" w:styleId="WW8Num647z2">
    <w:name w:val="WW8Num647z2"/>
    <w:rsid w:val="002F5CE6"/>
    <w:rPr>
      <w:rFonts w:ascii="Wingdings" w:hAnsi="Wingdings"/>
    </w:rPr>
  </w:style>
  <w:style w:type="character" w:customStyle="1" w:styleId="WW8Num648z0">
    <w:name w:val="WW8Num648z0"/>
    <w:rsid w:val="002F5CE6"/>
    <w:rPr>
      <w:rFonts w:ascii="Symbol" w:hAnsi="Symbol"/>
    </w:rPr>
  </w:style>
  <w:style w:type="character" w:customStyle="1" w:styleId="WW8Num648z1">
    <w:name w:val="WW8Num648z1"/>
    <w:rsid w:val="002F5CE6"/>
    <w:rPr>
      <w:rFonts w:ascii="Courier New" w:hAnsi="Courier New"/>
    </w:rPr>
  </w:style>
  <w:style w:type="character" w:customStyle="1" w:styleId="WW8Num648z2">
    <w:name w:val="WW8Num648z2"/>
    <w:rsid w:val="002F5CE6"/>
    <w:rPr>
      <w:rFonts w:ascii="Wingdings" w:hAnsi="Wingdings"/>
    </w:rPr>
  </w:style>
  <w:style w:type="character" w:customStyle="1" w:styleId="WW8Num650z0">
    <w:name w:val="WW8Num650z0"/>
    <w:rsid w:val="002F5CE6"/>
    <w:rPr>
      <w:rFonts w:ascii="Times New Roman" w:hAnsi="Times New Roman"/>
      <w:b w:val="0"/>
      <w:i w:val="0"/>
      <w:color w:val="auto"/>
      <w:sz w:val="24"/>
      <w:szCs w:val="24"/>
    </w:rPr>
  </w:style>
  <w:style w:type="character" w:customStyle="1" w:styleId="WW8Num654z0">
    <w:name w:val="WW8Num654z0"/>
    <w:rsid w:val="002F5CE6"/>
    <w:rPr>
      <w:rFonts w:ascii="Symbol" w:hAnsi="Symbol"/>
    </w:rPr>
  </w:style>
  <w:style w:type="character" w:customStyle="1" w:styleId="WW8Num654z1">
    <w:name w:val="WW8Num654z1"/>
    <w:rsid w:val="002F5CE6"/>
    <w:rPr>
      <w:rFonts w:ascii="Courier New" w:hAnsi="Courier New"/>
    </w:rPr>
  </w:style>
  <w:style w:type="character" w:customStyle="1" w:styleId="WW8Num654z2">
    <w:name w:val="WW8Num654z2"/>
    <w:rsid w:val="002F5CE6"/>
    <w:rPr>
      <w:rFonts w:ascii="Wingdings" w:hAnsi="Wingdings"/>
    </w:rPr>
  </w:style>
  <w:style w:type="character" w:customStyle="1" w:styleId="WW8Num655z0">
    <w:name w:val="WW8Num655z0"/>
    <w:rsid w:val="002F5CE6"/>
    <w:rPr>
      <w:rFonts w:ascii="Times New Roman" w:hAnsi="Times New Roman"/>
      <w:b w:val="0"/>
      <w:i w:val="0"/>
      <w:color w:val="auto"/>
      <w:sz w:val="24"/>
      <w:szCs w:val="24"/>
    </w:rPr>
  </w:style>
  <w:style w:type="character" w:customStyle="1" w:styleId="WW8Num655z1">
    <w:name w:val="WW8Num655z1"/>
    <w:rsid w:val="002F5CE6"/>
    <w:rPr>
      <w:b w:val="0"/>
      <w:i w:val="0"/>
      <w:color w:val="auto"/>
      <w:sz w:val="24"/>
      <w:szCs w:val="24"/>
    </w:rPr>
  </w:style>
  <w:style w:type="character" w:customStyle="1" w:styleId="WW8Num657z0">
    <w:name w:val="WW8Num657z0"/>
    <w:rsid w:val="002F5CE6"/>
    <w:rPr>
      <w:rFonts w:ascii="Times New Roman" w:eastAsia="Times New Roman" w:hAnsi="Times New Roman" w:cs="Times New Roman"/>
    </w:rPr>
  </w:style>
  <w:style w:type="character" w:customStyle="1" w:styleId="WW8Num657z2">
    <w:name w:val="WW8Num657z2"/>
    <w:rsid w:val="002F5CE6"/>
    <w:rPr>
      <w:rFonts w:ascii="Wingdings" w:hAnsi="Wingdings"/>
    </w:rPr>
  </w:style>
  <w:style w:type="character" w:customStyle="1" w:styleId="WW8Num657z3">
    <w:name w:val="WW8Num657z3"/>
    <w:rsid w:val="002F5CE6"/>
    <w:rPr>
      <w:rFonts w:ascii="Symbol" w:hAnsi="Symbol"/>
    </w:rPr>
  </w:style>
  <w:style w:type="character" w:customStyle="1" w:styleId="WW8Num657z4">
    <w:name w:val="WW8Num657z4"/>
    <w:rsid w:val="002F5CE6"/>
    <w:rPr>
      <w:rFonts w:ascii="Courier New" w:hAnsi="Courier New"/>
    </w:rPr>
  </w:style>
  <w:style w:type="character" w:customStyle="1" w:styleId="WW8Num659z0">
    <w:name w:val="WW8Num659z0"/>
    <w:rsid w:val="002F5CE6"/>
    <w:rPr>
      <w:rFonts w:ascii="Times New Roman" w:eastAsia="Times New Roman" w:hAnsi="Times New Roman" w:cs="Times New Roman"/>
    </w:rPr>
  </w:style>
  <w:style w:type="character" w:customStyle="1" w:styleId="WW8Num659z1">
    <w:name w:val="WW8Num659z1"/>
    <w:rsid w:val="002F5CE6"/>
    <w:rPr>
      <w:rFonts w:ascii="Courier New" w:hAnsi="Courier New"/>
    </w:rPr>
  </w:style>
  <w:style w:type="character" w:customStyle="1" w:styleId="WW8Num659z2">
    <w:name w:val="WW8Num659z2"/>
    <w:rsid w:val="002F5CE6"/>
    <w:rPr>
      <w:rFonts w:ascii="Wingdings" w:hAnsi="Wingdings"/>
    </w:rPr>
  </w:style>
  <w:style w:type="character" w:customStyle="1" w:styleId="WW8Num659z3">
    <w:name w:val="WW8Num659z3"/>
    <w:rsid w:val="002F5CE6"/>
    <w:rPr>
      <w:rFonts w:ascii="Symbol" w:hAnsi="Symbol"/>
    </w:rPr>
  </w:style>
  <w:style w:type="character" w:customStyle="1" w:styleId="WW8Num660z2">
    <w:name w:val="WW8Num660z2"/>
    <w:rsid w:val="002F5CE6"/>
    <w:rPr>
      <w:sz w:val="24"/>
    </w:rPr>
  </w:style>
  <w:style w:type="character" w:customStyle="1" w:styleId="WW8Num662z0">
    <w:name w:val="WW8Num662z0"/>
    <w:rsid w:val="002F5CE6"/>
    <w:rPr>
      <w:b w:val="0"/>
      <w:i w:val="0"/>
    </w:rPr>
  </w:style>
  <w:style w:type="character" w:customStyle="1" w:styleId="WW8Num663z0">
    <w:name w:val="WW8Num663z0"/>
    <w:rsid w:val="002F5CE6"/>
    <w:rPr>
      <w:rFonts w:ascii="Times New Roman" w:hAnsi="Times New Roman"/>
      <w:b w:val="0"/>
      <w:i w:val="0"/>
      <w:color w:val="auto"/>
      <w:sz w:val="24"/>
      <w:szCs w:val="24"/>
    </w:rPr>
  </w:style>
  <w:style w:type="character" w:customStyle="1" w:styleId="WW8Num663z2">
    <w:name w:val="WW8Num663z2"/>
    <w:rsid w:val="002F5CE6"/>
    <w:rPr>
      <w:b w:val="0"/>
      <w:i w:val="0"/>
      <w:color w:val="auto"/>
      <w:sz w:val="24"/>
      <w:szCs w:val="24"/>
    </w:rPr>
  </w:style>
  <w:style w:type="character" w:customStyle="1" w:styleId="WW8Num669z0">
    <w:name w:val="WW8Num669z0"/>
    <w:rsid w:val="002F5CE6"/>
    <w:rPr>
      <w:b/>
      <w:u w:val="single"/>
    </w:rPr>
  </w:style>
  <w:style w:type="character" w:customStyle="1" w:styleId="WW8Num671z0">
    <w:name w:val="WW8Num671z0"/>
    <w:rsid w:val="002F5CE6"/>
    <w:rPr>
      <w:rFonts w:ascii="Times New Roman" w:eastAsia="Times New Roman" w:hAnsi="Times New Roman" w:cs="Times New Roman"/>
    </w:rPr>
  </w:style>
  <w:style w:type="character" w:customStyle="1" w:styleId="WW8Num671z1">
    <w:name w:val="WW8Num671z1"/>
    <w:rsid w:val="002F5CE6"/>
    <w:rPr>
      <w:rFonts w:ascii="Courier New" w:hAnsi="Courier New"/>
    </w:rPr>
  </w:style>
  <w:style w:type="character" w:customStyle="1" w:styleId="WW8Num671z2">
    <w:name w:val="WW8Num671z2"/>
    <w:rsid w:val="002F5CE6"/>
    <w:rPr>
      <w:rFonts w:ascii="Wingdings" w:hAnsi="Wingdings"/>
    </w:rPr>
  </w:style>
  <w:style w:type="character" w:customStyle="1" w:styleId="WW8Num671z3">
    <w:name w:val="WW8Num671z3"/>
    <w:rsid w:val="002F5CE6"/>
    <w:rPr>
      <w:rFonts w:ascii="Symbol" w:hAnsi="Symbol"/>
    </w:rPr>
  </w:style>
  <w:style w:type="character" w:customStyle="1" w:styleId="WW8Num672z0">
    <w:name w:val="WW8Num672z0"/>
    <w:rsid w:val="002F5CE6"/>
    <w:rPr>
      <w:rFonts w:ascii="Times New Roman" w:hAnsi="Times New Roman" w:cs="Times New Roman"/>
      <w:b w:val="0"/>
      <w:i w:val="0"/>
      <w:color w:val="auto"/>
      <w:sz w:val="24"/>
    </w:rPr>
  </w:style>
  <w:style w:type="character" w:customStyle="1" w:styleId="WW8Num673z0">
    <w:name w:val="WW8Num673z0"/>
    <w:rsid w:val="002F5CE6"/>
    <w:rPr>
      <w:rFonts w:ascii="Times New Roman" w:hAnsi="Times New Roman" w:cs="Times New Roman"/>
      <w:b w:val="0"/>
      <w:i w:val="0"/>
      <w:color w:val="auto"/>
      <w:sz w:val="24"/>
    </w:rPr>
  </w:style>
  <w:style w:type="character" w:customStyle="1" w:styleId="WW8Num673z2">
    <w:name w:val="WW8Num673z2"/>
    <w:rsid w:val="002F5CE6"/>
    <w:rPr>
      <w:rFonts w:ascii="Symbol" w:eastAsia="Times New Roman" w:hAnsi="Symbol" w:cs="Times New Roman"/>
    </w:rPr>
  </w:style>
  <w:style w:type="character" w:customStyle="1" w:styleId="WW8Num674z0">
    <w:name w:val="WW8Num674z0"/>
    <w:rsid w:val="002F5CE6"/>
    <w:rPr>
      <w:rFonts w:ascii="Symbol" w:hAnsi="Symbol"/>
    </w:rPr>
  </w:style>
  <w:style w:type="character" w:customStyle="1" w:styleId="WW8Num674z1">
    <w:name w:val="WW8Num674z1"/>
    <w:rsid w:val="002F5CE6"/>
    <w:rPr>
      <w:rFonts w:ascii="Courier New" w:hAnsi="Courier New"/>
    </w:rPr>
  </w:style>
  <w:style w:type="character" w:customStyle="1" w:styleId="WW8Num674z2">
    <w:name w:val="WW8Num674z2"/>
    <w:rsid w:val="002F5CE6"/>
    <w:rPr>
      <w:rFonts w:ascii="Wingdings" w:hAnsi="Wingdings"/>
    </w:rPr>
  </w:style>
  <w:style w:type="character" w:customStyle="1" w:styleId="WW8Num675z0">
    <w:name w:val="WW8Num675z0"/>
    <w:rsid w:val="002F5CE6"/>
    <w:rPr>
      <w:rFonts w:ascii="Times New Roman" w:eastAsia="Times New Roman" w:hAnsi="Times New Roman" w:cs="Times New Roman"/>
    </w:rPr>
  </w:style>
  <w:style w:type="character" w:customStyle="1" w:styleId="WW8Num675z1">
    <w:name w:val="WW8Num675z1"/>
    <w:rsid w:val="002F5CE6"/>
    <w:rPr>
      <w:rFonts w:ascii="Courier New" w:hAnsi="Courier New"/>
    </w:rPr>
  </w:style>
  <w:style w:type="character" w:customStyle="1" w:styleId="WW8Num675z2">
    <w:name w:val="WW8Num675z2"/>
    <w:rsid w:val="002F5CE6"/>
    <w:rPr>
      <w:rFonts w:ascii="Wingdings" w:hAnsi="Wingdings"/>
    </w:rPr>
  </w:style>
  <w:style w:type="character" w:customStyle="1" w:styleId="WW8Num675z3">
    <w:name w:val="WW8Num675z3"/>
    <w:rsid w:val="002F5CE6"/>
    <w:rPr>
      <w:rFonts w:ascii="Symbol" w:hAnsi="Symbol"/>
    </w:rPr>
  </w:style>
  <w:style w:type="character" w:customStyle="1" w:styleId="WW8Num677z1">
    <w:name w:val="WW8Num677z1"/>
    <w:rsid w:val="002F5CE6"/>
    <w:rPr>
      <w:rFonts w:ascii="Arial" w:hAnsi="Arial"/>
      <w:b w:val="0"/>
      <w:i w:val="0"/>
    </w:rPr>
  </w:style>
  <w:style w:type="character" w:customStyle="1" w:styleId="WW8Num679z0">
    <w:name w:val="WW8Num679z0"/>
    <w:rsid w:val="002F5CE6"/>
    <w:rPr>
      <w:rFonts w:ascii="Times New Roman" w:hAnsi="Times New Roman"/>
      <w:b w:val="0"/>
      <w:i w:val="0"/>
      <w:color w:val="auto"/>
      <w:sz w:val="24"/>
      <w:szCs w:val="24"/>
    </w:rPr>
  </w:style>
  <w:style w:type="character" w:customStyle="1" w:styleId="WW8Num680z0">
    <w:name w:val="WW8Num680z0"/>
    <w:rsid w:val="002F5CE6"/>
    <w:rPr>
      <w:rFonts w:ascii="Times New Roman" w:eastAsia="Times New Roman" w:hAnsi="Times New Roman" w:cs="Times New Roman"/>
    </w:rPr>
  </w:style>
  <w:style w:type="character" w:customStyle="1" w:styleId="WW8Num680z1">
    <w:name w:val="WW8Num680z1"/>
    <w:rsid w:val="002F5CE6"/>
    <w:rPr>
      <w:rFonts w:ascii="Courier New" w:hAnsi="Courier New"/>
    </w:rPr>
  </w:style>
  <w:style w:type="character" w:customStyle="1" w:styleId="WW8Num680z2">
    <w:name w:val="WW8Num680z2"/>
    <w:rsid w:val="002F5CE6"/>
    <w:rPr>
      <w:rFonts w:ascii="Wingdings" w:hAnsi="Wingdings"/>
    </w:rPr>
  </w:style>
  <w:style w:type="character" w:customStyle="1" w:styleId="WW8Num680z3">
    <w:name w:val="WW8Num680z3"/>
    <w:rsid w:val="002F5CE6"/>
    <w:rPr>
      <w:rFonts w:ascii="Symbol" w:hAnsi="Symbol"/>
    </w:rPr>
  </w:style>
  <w:style w:type="character" w:customStyle="1" w:styleId="WW8Num681z0">
    <w:name w:val="WW8Num681z0"/>
    <w:rsid w:val="002F5CE6"/>
    <w:rPr>
      <w:rFonts w:ascii="Symbol" w:hAnsi="Symbol"/>
    </w:rPr>
  </w:style>
  <w:style w:type="character" w:customStyle="1" w:styleId="WW8Num681z1">
    <w:name w:val="WW8Num681z1"/>
    <w:rsid w:val="002F5CE6"/>
    <w:rPr>
      <w:rFonts w:ascii="Courier New" w:hAnsi="Courier New"/>
    </w:rPr>
  </w:style>
  <w:style w:type="character" w:customStyle="1" w:styleId="WW8Num681z2">
    <w:name w:val="WW8Num681z2"/>
    <w:rsid w:val="002F5CE6"/>
    <w:rPr>
      <w:rFonts w:ascii="Wingdings" w:hAnsi="Wingdings"/>
    </w:rPr>
  </w:style>
  <w:style w:type="character" w:customStyle="1" w:styleId="WW8Num683z0">
    <w:name w:val="WW8Num683z0"/>
    <w:rsid w:val="002F5CE6"/>
    <w:rPr>
      <w:rFonts w:ascii="Arial" w:hAnsi="Arial"/>
      <w:b w:val="0"/>
      <w:i w:val="0"/>
    </w:rPr>
  </w:style>
  <w:style w:type="character" w:customStyle="1" w:styleId="WW8Num687z1">
    <w:name w:val="WW8Num687z1"/>
    <w:rsid w:val="002F5CE6"/>
    <w:rPr>
      <w:rFonts w:ascii="Courier New" w:hAnsi="Courier New"/>
    </w:rPr>
  </w:style>
  <w:style w:type="character" w:customStyle="1" w:styleId="WW8Num687z2">
    <w:name w:val="WW8Num687z2"/>
    <w:rsid w:val="002F5CE6"/>
    <w:rPr>
      <w:rFonts w:ascii="Wingdings" w:hAnsi="Wingdings"/>
    </w:rPr>
  </w:style>
  <w:style w:type="character" w:customStyle="1" w:styleId="WW8Num687z3">
    <w:name w:val="WW8Num687z3"/>
    <w:rsid w:val="002F5CE6"/>
    <w:rPr>
      <w:rFonts w:ascii="Symbol" w:hAnsi="Symbol"/>
    </w:rPr>
  </w:style>
  <w:style w:type="character" w:customStyle="1" w:styleId="WW8Num688z0">
    <w:name w:val="WW8Num688z0"/>
    <w:rsid w:val="002F5CE6"/>
    <w:rPr>
      <w:rFonts w:ascii="Arial" w:hAnsi="Arial"/>
      <w:b w:val="0"/>
      <w:i w:val="0"/>
    </w:rPr>
  </w:style>
  <w:style w:type="character" w:customStyle="1" w:styleId="WW8Num690z0">
    <w:name w:val="WW8Num690z0"/>
    <w:rsid w:val="002F5CE6"/>
    <w:rPr>
      <w:b/>
      <w:u w:val="single"/>
    </w:rPr>
  </w:style>
  <w:style w:type="character" w:customStyle="1" w:styleId="WW8Num693z0">
    <w:name w:val="WW8Num693z0"/>
    <w:rsid w:val="002F5CE6"/>
    <w:rPr>
      <w:b w:val="0"/>
      <w:i w:val="0"/>
    </w:rPr>
  </w:style>
  <w:style w:type="character" w:customStyle="1" w:styleId="WW8Num695z0">
    <w:name w:val="WW8Num695z0"/>
    <w:rsid w:val="002F5CE6"/>
    <w:rPr>
      <w:rFonts w:ascii="Wingdings" w:hAnsi="Wingdings"/>
    </w:rPr>
  </w:style>
  <w:style w:type="character" w:customStyle="1" w:styleId="WW8Num695z3">
    <w:name w:val="WW8Num695z3"/>
    <w:rsid w:val="002F5CE6"/>
    <w:rPr>
      <w:rFonts w:ascii="Symbol" w:hAnsi="Symbol"/>
    </w:rPr>
  </w:style>
  <w:style w:type="character" w:customStyle="1" w:styleId="WW8Num696z0">
    <w:name w:val="WW8Num696z0"/>
    <w:rsid w:val="002F5CE6"/>
    <w:rPr>
      <w:b/>
      <w:i w:val="0"/>
    </w:rPr>
  </w:style>
  <w:style w:type="character" w:customStyle="1" w:styleId="WW8Num697z0">
    <w:name w:val="WW8Num697z0"/>
    <w:rsid w:val="002F5CE6"/>
    <w:rPr>
      <w:b w:val="0"/>
    </w:rPr>
  </w:style>
  <w:style w:type="character" w:customStyle="1" w:styleId="WW8Num698z0">
    <w:name w:val="WW8Num698z0"/>
    <w:rsid w:val="002F5CE6"/>
    <w:rPr>
      <w:rFonts w:ascii="Symbol" w:hAnsi="Symbol"/>
    </w:rPr>
  </w:style>
  <w:style w:type="character" w:customStyle="1" w:styleId="WW8Num698z1">
    <w:name w:val="WW8Num698z1"/>
    <w:rsid w:val="002F5CE6"/>
    <w:rPr>
      <w:rFonts w:ascii="Courier New" w:hAnsi="Courier New"/>
    </w:rPr>
  </w:style>
  <w:style w:type="character" w:customStyle="1" w:styleId="WW8Num698z2">
    <w:name w:val="WW8Num698z2"/>
    <w:rsid w:val="002F5CE6"/>
    <w:rPr>
      <w:rFonts w:ascii="Wingdings" w:hAnsi="Wingdings"/>
    </w:rPr>
  </w:style>
  <w:style w:type="character" w:customStyle="1" w:styleId="WW8Num699z0">
    <w:name w:val="WW8Num699z0"/>
    <w:rsid w:val="002F5CE6"/>
    <w:rPr>
      <w:rFonts w:ascii="Arial" w:hAnsi="Arial"/>
      <w:b w:val="0"/>
      <w:i w:val="0"/>
    </w:rPr>
  </w:style>
  <w:style w:type="character" w:customStyle="1" w:styleId="WW8Num702z0">
    <w:name w:val="WW8Num702z0"/>
    <w:rsid w:val="002F5CE6"/>
    <w:rPr>
      <w:rFonts w:ascii="Symbol" w:hAnsi="Symbol"/>
    </w:rPr>
  </w:style>
  <w:style w:type="character" w:customStyle="1" w:styleId="WW8Num702z1">
    <w:name w:val="WW8Num702z1"/>
    <w:rsid w:val="002F5CE6"/>
    <w:rPr>
      <w:rFonts w:ascii="Courier New" w:hAnsi="Courier New"/>
    </w:rPr>
  </w:style>
  <w:style w:type="character" w:customStyle="1" w:styleId="WW8Num702z2">
    <w:name w:val="WW8Num702z2"/>
    <w:rsid w:val="002F5CE6"/>
    <w:rPr>
      <w:rFonts w:ascii="Wingdings" w:hAnsi="Wingdings"/>
    </w:rPr>
  </w:style>
  <w:style w:type="character" w:customStyle="1" w:styleId="WW8Num706z0">
    <w:name w:val="WW8Num706z0"/>
    <w:rsid w:val="002F5CE6"/>
    <w:rPr>
      <w:rFonts w:ascii="Times New Roman" w:hAnsi="Times New Roman" w:cs="Times New Roman"/>
      <w:b w:val="0"/>
      <w:i w:val="0"/>
      <w:color w:val="auto"/>
      <w:sz w:val="24"/>
    </w:rPr>
  </w:style>
  <w:style w:type="character" w:customStyle="1" w:styleId="WW8Num709z0">
    <w:name w:val="WW8Num709z0"/>
    <w:rsid w:val="002F5CE6"/>
    <w:rPr>
      <w:b w:val="0"/>
      <w:i w:val="0"/>
    </w:rPr>
  </w:style>
  <w:style w:type="character" w:customStyle="1" w:styleId="WW8Num710z1">
    <w:name w:val="WW8Num710z1"/>
    <w:rsid w:val="002F5CE6"/>
    <w:rPr>
      <w:rFonts w:ascii="Times New Roman" w:eastAsia="Times New Roman" w:hAnsi="Times New Roman" w:cs="Times New Roman"/>
    </w:rPr>
  </w:style>
  <w:style w:type="character" w:customStyle="1" w:styleId="WW8Num711z0">
    <w:name w:val="WW8Num711z0"/>
    <w:rsid w:val="002F5CE6"/>
    <w:rPr>
      <w:b w:val="0"/>
      <w:i w:val="0"/>
    </w:rPr>
  </w:style>
  <w:style w:type="character" w:customStyle="1" w:styleId="WW8Num711z1">
    <w:name w:val="WW8Num711z1"/>
    <w:rsid w:val="002F5CE6"/>
    <w:rPr>
      <w:rFonts w:ascii="Symbol" w:hAnsi="Symbol"/>
    </w:rPr>
  </w:style>
  <w:style w:type="character" w:customStyle="1" w:styleId="WW8Num714z1">
    <w:name w:val="WW8Num714z1"/>
    <w:rsid w:val="002F5CE6"/>
    <w:rPr>
      <w:rFonts w:ascii="Times New Roman" w:eastAsia="Times New Roman" w:hAnsi="Times New Roman" w:cs="Times New Roman"/>
    </w:rPr>
  </w:style>
  <w:style w:type="character" w:customStyle="1" w:styleId="WW8Num714z2">
    <w:name w:val="WW8Num714z2"/>
    <w:rsid w:val="002F5CE6"/>
    <w:rPr>
      <w:rFonts w:ascii="Symbol" w:eastAsia="Times New Roman" w:hAnsi="Symbol" w:cs="Times New Roman"/>
    </w:rPr>
  </w:style>
  <w:style w:type="character" w:customStyle="1" w:styleId="WW8Num715z0">
    <w:name w:val="WW8Num715z0"/>
    <w:rsid w:val="002F5CE6"/>
    <w:rPr>
      <w:rFonts w:ascii="Times New Roman" w:eastAsia="Times New Roman" w:hAnsi="Times New Roman" w:cs="Times New Roman"/>
    </w:rPr>
  </w:style>
  <w:style w:type="character" w:customStyle="1" w:styleId="WW8Num715z1">
    <w:name w:val="WW8Num715z1"/>
    <w:rsid w:val="002F5CE6"/>
    <w:rPr>
      <w:rFonts w:ascii="Courier New" w:hAnsi="Courier New"/>
    </w:rPr>
  </w:style>
  <w:style w:type="character" w:customStyle="1" w:styleId="WW8Num715z2">
    <w:name w:val="WW8Num715z2"/>
    <w:rsid w:val="002F5CE6"/>
    <w:rPr>
      <w:rFonts w:ascii="Wingdings" w:hAnsi="Wingdings"/>
    </w:rPr>
  </w:style>
  <w:style w:type="character" w:customStyle="1" w:styleId="WW8Num715z3">
    <w:name w:val="WW8Num715z3"/>
    <w:rsid w:val="002F5CE6"/>
    <w:rPr>
      <w:rFonts w:ascii="Symbol" w:hAnsi="Symbol"/>
    </w:rPr>
  </w:style>
  <w:style w:type="character" w:customStyle="1" w:styleId="WW8Num716z0">
    <w:name w:val="WW8Num716z0"/>
    <w:rsid w:val="002F5CE6"/>
    <w:rPr>
      <w:b w:val="0"/>
      <w:i w:val="0"/>
    </w:rPr>
  </w:style>
  <w:style w:type="character" w:customStyle="1" w:styleId="WW8Num718z0">
    <w:name w:val="WW8Num718z0"/>
    <w:rsid w:val="002F5CE6"/>
    <w:rPr>
      <w:rFonts w:ascii="Times New Roman" w:eastAsia="Times New Roman" w:hAnsi="Times New Roman" w:cs="Times New Roman"/>
    </w:rPr>
  </w:style>
  <w:style w:type="character" w:customStyle="1" w:styleId="WW8Num718z1">
    <w:name w:val="WW8Num718z1"/>
    <w:rsid w:val="002F5CE6"/>
    <w:rPr>
      <w:rFonts w:ascii="Courier New" w:hAnsi="Courier New"/>
    </w:rPr>
  </w:style>
  <w:style w:type="character" w:customStyle="1" w:styleId="WW8Num718z2">
    <w:name w:val="WW8Num718z2"/>
    <w:rsid w:val="002F5CE6"/>
    <w:rPr>
      <w:rFonts w:ascii="Wingdings" w:hAnsi="Wingdings"/>
    </w:rPr>
  </w:style>
  <w:style w:type="character" w:customStyle="1" w:styleId="WW8Num718z3">
    <w:name w:val="WW8Num718z3"/>
    <w:rsid w:val="002F5CE6"/>
    <w:rPr>
      <w:rFonts w:ascii="Symbol" w:hAnsi="Symbol"/>
    </w:rPr>
  </w:style>
  <w:style w:type="character" w:customStyle="1" w:styleId="WW8Num719z0">
    <w:name w:val="WW8Num719z0"/>
    <w:rsid w:val="002F5CE6"/>
    <w:rPr>
      <w:rFonts w:ascii="Times New Roman" w:eastAsia="Times New Roman" w:hAnsi="Times New Roman" w:cs="Times New Roman"/>
    </w:rPr>
  </w:style>
  <w:style w:type="character" w:customStyle="1" w:styleId="WW8Num719z1">
    <w:name w:val="WW8Num719z1"/>
    <w:rsid w:val="002F5CE6"/>
    <w:rPr>
      <w:rFonts w:ascii="Courier New" w:hAnsi="Courier New"/>
    </w:rPr>
  </w:style>
  <w:style w:type="character" w:customStyle="1" w:styleId="WW8Num719z2">
    <w:name w:val="WW8Num719z2"/>
    <w:rsid w:val="002F5CE6"/>
    <w:rPr>
      <w:rFonts w:ascii="Wingdings" w:hAnsi="Wingdings"/>
    </w:rPr>
  </w:style>
  <w:style w:type="character" w:customStyle="1" w:styleId="WW8Num719z3">
    <w:name w:val="WW8Num719z3"/>
    <w:rsid w:val="002F5CE6"/>
    <w:rPr>
      <w:rFonts w:ascii="Symbol" w:hAnsi="Symbol"/>
    </w:rPr>
  </w:style>
  <w:style w:type="character" w:customStyle="1" w:styleId="WW8Num720z0">
    <w:name w:val="WW8Num720z0"/>
    <w:rsid w:val="002F5CE6"/>
    <w:rPr>
      <w:b/>
      <w:i w:val="0"/>
    </w:rPr>
  </w:style>
  <w:style w:type="character" w:customStyle="1" w:styleId="WW8Num721z1">
    <w:name w:val="WW8Num721z1"/>
    <w:rsid w:val="002F5CE6"/>
    <w:rPr>
      <w:rFonts w:ascii="Times New Roman" w:eastAsia="Times New Roman" w:hAnsi="Times New Roman" w:cs="Times New Roman"/>
    </w:rPr>
  </w:style>
  <w:style w:type="character" w:customStyle="1" w:styleId="WW8Num722z0">
    <w:name w:val="WW8Num722z0"/>
    <w:rsid w:val="002F5CE6"/>
    <w:rPr>
      <w:rFonts w:ascii="Symbol" w:hAnsi="Symbol"/>
    </w:rPr>
  </w:style>
  <w:style w:type="character" w:customStyle="1" w:styleId="WW8Num722z1">
    <w:name w:val="WW8Num722z1"/>
    <w:rsid w:val="002F5CE6"/>
    <w:rPr>
      <w:rFonts w:ascii="Courier New" w:hAnsi="Courier New"/>
    </w:rPr>
  </w:style>
  <w:style w:type="character" w:customStyle="1" w:styleId="WW8Num722z2">
    <w:name w:val="WW8Num722z2"/>
    <w:rsid w:val="002F5CE6"/>
    <w:rPr>
      <w:rFonts w:ascii="Wingdings" w:hAnsi="Wingdings"/>
    </w:rPr>
  </w:style>
  <w:style w:type="character" w:customStyle="1" w:styleId="WW8Num724z0">
    <w:name w:val="WW8Num724z0"/>
    <w:rsid w:val="002F5CE6"/>
    <w:rPr>
      <w:rFonts w:ascii="Arial" w:hAnsi="Arial"/>
      <w:b w:val="0"/>
      <w:i w:val="0"/>
    </w:rPr>
  </w:style>
  <w:style w:type="character" w:customStyle="1" w:styleId="WW8Num726z0">
    <w:name w:val="WW8Num726z0"/>
    <w:rsid w:val="002F5CE6"/>
    <w:rPr>
      <w:rFonts w:ascii="Symbol" w:hAnsi="Symbol"/>
    </w:rPr>
  </w:style>
  <w:style w:type="character" w:customStyle="1" w:styleId="WW8Num726z1">
    <w:name w:val="WW8Num726z1"/>
    <w:rsid w:val="002F5CE6"/>
    <w:rPr>
      <w:rFonts w:ascii="Courier New" w:hAnsi="Courier New"/>
    </w:rPr>
  </w:style>
  <w:style w:type="character" w:customStyle="1" w:styleId="WW8Num726z2">
    <w:name w:val="WW8Num726z2"/>
    <w:rsid w:val="002F5CE6"/>
    <w:rPr>
      <w:rFonts w:ascii="Wingdings" w:hAnsi="Wingdings"/>
    </w:rPr>
  </w:style>
  <w:style w:type="character" w:customStyle="1" w:styleId="WW8Num728z0">
    <w:name w:val="WW8Num728z0"/>
    <w:rsid w:val="002F5CE6"/>
    <w:rPr>
      <w:rFonts w:ascii="Times New Roman" w:eastAsia="Times New Roman" w:hAnsi="Times New Roman" w:cs="Times New Roman"/>
    </w:rPr>
  </w:style>
  <w:style w:type="character" w:customStyle="1" w:styleId="WW8Num728z1">
    <w:name w:val="WW8Num728z1"/>
    <w:rsid w:val="002F5CE6"/>
    <w:rPr>
      <w:rFonts w:ascii="Symbol" w:hAnsi="Symbol"/>
    </w:rPr>
  </w:style>
  <w:style w:type="character" w:customStyle="1" w:styleId="WW8Num728z2">
    <w:name w:val="WW8Num728z2"/>
    <w:rsid w:val="002F5CE6"/>
    <w:rPr>
      <w:rFonts w:ascii="Wingdings" w:hAnsi="Wingdings"/>
    </w:rPr>
  </w:style>
  <w:style w:type="character" w:customStyle="1" w:styleId="WW8Num728z4">
    <w:name w:val="WW8Num728z4"/>
    <w:rsid w:val="002F5CE6"/>
    <w:rPr>
      <w:rFonts w:ascii="Courier New" w:hAnsi="Courier New"/>
    </w:rPr>
  </w:style>
  <w:style w:type="character" w:customStyle="1" w:styleId="WW8Num738z0">
    <w:name w:val="WW8Num738z0"/>
    <w:rsid w:val="002F5CE6"/>
    <w:rPr>
      <w:rFonts w:ascii="Symbol" w:hAnsi="Symbol"/>
    </w:rPr>
  </w:style>
  <w:style w:type="character" w:customStyle="1" w:styleId="WW8Num738z1">
    <w:name w:val="WW8Num738z1"/>
    <w:rsid w:val="002F5CE6"/>
    <w:rPr>
      <w:rFonts w:ascii="Courier New" w:hAnsi="Courier New"/>
    </w:rPr>
  </w:style>
  <w:style w:type="character" w:customStyle="1" w:styleId="WW8Num738z2">
    <w:name w:val="WW8Num738z2"/>
    <w:rsid w:val="002F5CE6"/>
    <w:rPr>
      <w:rFonts w:ascii="Wingdings" w:hAnsi="Wingdings"/>
    </w:rPr>
  </w:style>
  <w:style w:type="character" w:customStyle="1" w:styleId="WW8Num739z0">
    <w:name w:val="WW8Num739z0"/>
    <w:rsid w:val="002F5CE6"/>
    <w:rPr>
      <w:rFonts w:ascii="Times New Roman" w:hAnsi="Times New Roman"/>
      <w:b w:val="0"/>
      <w:i w:val="0"/>
      <w:color w:val="auto"/>
      <w:sz w:val="24"/>
      <w:szCs w:val="24"/>
    </w:rPr>
  </w:style>
  <w:style w:type="character" w:customStyle="1" w:styleId="WW8Num739z3">
    <w:name w:val="WW8Num739z3"/>
    <w:rsid w:val="002F5CE6"/>
    <w:rPr>
      <w:b w:val="0"/>
      <w:i w:val="0"/>
      <w:color w:val="auto"/>
      <w:sz w:val="24"/>
      <w:szCs w:val="24"/>
    </w:rPr>
  </w:style>
  <w:style w:type="character" w:customStyle="1" w:styleId="WW8Num740z0">
    <w:name w:val="WW8Num740z0"/>
    <w:rsid w:val="002F5CE6"/>
    <w:rPr>
      <w:rFonts w:ascii="Times New Roman" w:hAnsi="Times New Roman"/>
      <w:b w:val="0"/>
      <w:i w:val="0"/>
      <w:color w:val="auto"/>
      <w:sz w:val="24"/>
      <w:szCs w:val="24"/>
    </w:rPr>
  </w:style>
  <w:style w:type="character" w:customStyle="1" w:styleId="WW8Num740z1">
    <w:name w:val="WW8Num740z1"/>
    <w:rsid w:val="002F5CE6"/>
    <w:rPr>
      <w:b w:val="0"/>
      <w:i w:val="0"/>
      <w:color w:val="auto"/>
      <w:sz w:val="24"/>
      <w:szCs w:val="24"/>
    </w:rPr>
  </w:style>
  <w:style w:type="character" w:customStyle="1" w:styleId="WW8Num741z0">
    <w:name w:val="WW8Num741z0"/>
    <w:rsid w:val="002F5CE6"/>
    <w:rPr>
      <w:rFonts w:ascii="Symbol" w:hAnsi="Symbol"/>
    </w:rPr>
  </w:style>
  <w:style w:type="character" w:customStyle="1" w:styleId="WW8Num741z1">
    <w:name w:val="WW8Num741z1"/>
    <w:rsid w:val="002F5CE6"/>
    <w:rPr>
      <w:rFonts w:ascii="Courier New" w:hAnsi="Courier New"/>
    </w:rPr>
  </w:style>
  <w:style w:type="character" w:customStyle="1" w:styleId="WW8Num741z2">
    <w:name w:val="WW8Num741z2"/>
    <w:rsid w:val="002F5CE6"/>
    <w:rPr>
      <w:rFonts w:ascii="Wingdings" w:hAnsi="Wingdings"/>
    </w:rPr>
  </w:style>
  <w:style w:type="character" w:customStyle="1" w:styleId="WW8Num742z0">
    <w:name w:val="WW8Num742z0"/>
    <w:rsid w:val="002F5CE6"/>
    <w:rPr>
      <w:b w:val="0"/>
      <w:i w:val="0"/>
    </w:rPr>
  </w:style>
  <w:style w:type="character" w:customStyle="1" w:styleId="WW8Num744z0">
    <w:name w:val="WW8Num744z0"/>
    <w:rsid w:val="002F5CE6"/>
    <w:rPr>
      <w:rFonts w:ascii="Symbol" w:hAnsi="Symbol"/>
    </w:rPr>
  </w:style>
  <w:style w:type="character" w:customStyle="1" w:styleId="WW8Num744z1">
    <w:name w:val="WW8Num744z1"/>
    <w:rsid w:val="002F5CE6"/>
    <w:rPr>
      <w:rFonts w:ascii="Courier New" w:hAnsi="Courier New"/>
    </w:rPr>
  </w:style>
  <w:style w:type="character" w:customStyle="1" w:styleId="WW8Num744z2">
    <w:name w:val="WW8Num744z2"/>
    <w:rsid w:val="002F5CE6"/>
    <w:rPr>
      <w:rFonts w:ascii="Wingdings" w:hAnsi="Wingdings"/>
    </w:rPr>
  </w:style>
  <w:style w:type="character" w:customStyle="1" w:styleId="WW8Num745z0">
    <w:name w:val="WW8Num745z0"/>
    <w:rsid w:val="002F5CE6"/>
    <w:rPr>
      <w:rFonts w:ascii="Times New Roman" w:hAnsi="Times New Roman" w:cs="Times New Roman"/>
      <w:b w:val="0"/>
      <w:i w:val="0"/>
      <w:color w:val="auto"/>
      <w:sz w:val="24"/>
    </w:rPr>
  </w:style>
  <w:style w:type="character" w:customStyle="1" w:styleId="WW8Num748z0">
    <w:name w:val="WW8Num748z0"/>
    <w:rsid w:val="002F5CE6"/>
    <w:rPr>
      <w:rFonts w:ascii="Arial" w:eastAsia="Calibri" w:hAnsi="Arial" w:cs="Arial"/>
    </w:rPr>
  </w:style>
  <w:style w:type="character" w:customStyle="1" w:styleId="WW8Num748z1">
    <w:name w:val="WW8Num748z1"/>
    <w:rsid w:val="002F5CE6"/>
    <w:rPr>
      <w:rFonts w:ascii="Courier New" w:hAnsi="Courier New" w:cs="Courier New"/>
    </w:rPr>
  </w:style>
  <w:style w:type="character" w:customStyle="1" w:styleId="WW8Num748z2">
    <w:name w:val="WW8Num748z2"/>
    <w:rsid w:val="002F5CE6"/>
    <w:rPr>
      <w:rFonts w:ascii="Wingdings" w:hAnsi="Wingdings"/>
    </w:rPr>
  </w:style>
  <w:style w:type="character" w:customStyle="1" w:styleId="WW8Num748z3">
    <w:name w:val="WW8Num748z3"/>
    <w:rsid w:val="002F5CE6"/>
    <w:rPr>
      <w:rFonts w:ascii="Symbol" w:hAnsi="Symbol"/>
    </w:rPr>
  </w:style>
  <w:style w:type="character" w:customStyle="1" w:styleId="WW8Num750z0">
    <w:name w:val="WW8Num750z0"/>
    <w:rsid w:val="002F5CE6"/>
    <w:rPr>
      <w:rFonts w:ascii="Symbol" w:hAnsi="Symbol"/>
    </w:rPr>
  </w:style>
  <w:style w:type="character" w:customStyle="1" w:styleId="WW8Num750z1">
    <w:name w:val="WW8Num750z1"/>
    <w:rsid w:val="002F5CE6"/>
    <w:rPr>
      <w:rFonts w:ascii="Courier New" w:hAnsi="Courier New"/>
    </w:rPr>
  </w:style>
  <w:style w:type="character" w:customStyle="1" w:styleId="WW8Num750z2">
    <w:name w:val="WW8Num750z2"/>
    <w:rsid w:val="002F5CE6"/>
    <w:rPr>
      <w:rFonts w:ascii="Wingdings" w:hAnsi="Wingdings"/>
    </w:rPr>
  </w:style>
  <w:style w:type="character" w:customStyle="1" w:styleId="WW8Num755z0">
    <w:name w:val="WW8Num755z0"/>
    <w:rsid w:val="002F5CE6"/>
    <w:rPr>
      <w:b w:val="0"/>
      <w:i w:val="0"/>
    </w:rPr>
  </w:style>
  <w:style w:type="character" w:customStyle="1" w:styleId="WW8Num756z0">
    <w:name w:val="WW8Num756z0"/>
    <w:rsid w:val="002F5CE6"/>
    <w:rPr>
      <w:rFonts w:ascii="Times New Roman" w:hAnsi="Times New Roman" w:cs="Times New Roman"/>
      <w:b w:val="0"/>
      <w:i w:val="0"/>
      <w:color w:val="auto"/>
      <w:sz w:val="24"/>
    </w:rPr>
  </w:style>
  <w:style w:type="character" w:customStyle="1" w:styleId="WW8Num756z1">
    <w:name w:val="WW8Num756z1"/>
    <w:rsid w:val="002F5CE6"/>
    <w:rPr>
      <w:b w:val="0"/>
      <w:i w:val="0"/>
      <w:sz w:val="24"/>
      <w:szCs w:val="24"/>
    </w:rPr>
  </w:style>
  <w:style w:type="character" w:customStyle="1" w:styleId="WW8Num759z0">
    <w:name w:val="WW8Num759z0"/>
    <w:rsid w:val="002F5CE6"/>
    <w:rPr>
      <w:rFonts w:ascii="Symbol" w:hAnsi="Symbol"/>
    </w:rPr>
  </w:style>
  <w:style w:type="character" w:customStyle="1" w:styleId="WW8Num759z1">
    <w:name w:val="WW8Num759z1"/>
    <w:rsid w:val="002F5CE6"/>
    <w:rPr>
      <w:rFonts w:ascii="Arial" w:eastAsia="Times New Roman" w:hAnsi="Arial" w:cs="Arial"/>
    </w:rPr>
  </w:style>
  <w:style w:type="character" w:customStyle="1" w:styleId="WW8Num759z2">
    <w:name w:val="WW8Num759z2"/>
    <w:rsid w:val="002F5CE6"/>
    <w:rPr>
      <w:rFonts w:ascii="Wingdings" w:hAnsi="Wingdings"/>
    </w:rPr>
  </w:style>
  <w:style w:type="character" w:customStyle="1" w:styleId="WW8Num759z4">
    <w:name w:val="WW8Num759z4"/>
    <w:rsid w:val="002F5CE6"/>
    <w:rPr>
      <w:rFonts w:ascii="Courier New" w:hAnsi="Courier New"/>
    </w:rPr>
  </w:style>
  <w:style w:type="character" w:customStyle="1" w:styleId="WW8Num760z0">
    <w:name w:val="WW8Num760z0"/>
    <w:rsid w:val="002F5CE6"/>
    <w:rPr>
      <w:rFonts w:ascii="Times New Roman" w:hAnsi="Times New Roman"/>
      <w:b w:val="0"/>
      <w:i w:val="0"/>
      <w:color w:val="auto"/>
      <w:sz w:val="24"/>
      <w:szCs w:val="24"/>
    </w:rPr>
  </w:style>
  <w:style w:type="character" w:customStyle="1" w:styleId="WW8Num760z2">
    <w:name w:val="WW8Num760z2"/>
    <w:rsid w:val="002F5CE6"/>
    <w:rPr>
      <w:b w:val="0"/>
      <w:i w:val="0"/>
      <w:color w:val="auto"/>
      <w:sz w:val="24"/>
      <w:szCs w:val="24"/>
    </w:rPr>
  </w:style>
  <w:style w:type="character" w:customStyle="1" w:styleId="WW8Num765z0">
    <w:name w:val="WW8Num765z0"/>
    <w:rsid w:val="002F5CE6"/>
    <w:rPr>
      <w:rFonts w:ascii="Arial" w:hAnsi="Arial"/>
      <w:b w:val="0"/>
      <w:i w:val="0"/>
    </w:rPr>
  </w:style>
  <w:style w:type="character" w:customStyle="1" w:styleId="WW8Num767z0">
    <w:name w:val="WW8Num767z0"/>
    <w:rsid w:val="002F5CE6"/>
    <w:rPr>
      <w:rFonts w:ascii="Times New Roman" w:hAnsi="Times New Roman"/>
      <w:b w:val="0"/>
      <w:i w:val="0"/>
      <w:sz w:val="24"/>
      <w:szCs w:val="24"/>
    </w:rPr>
  </w:style>
  <w:style w:type="character" w:customStyle="1" w:styleId="WW8Num768z0">
    <w:name w:val="WW8Num768z0"/>
    <w:rsid w:val="002F5CE6"/>
    <w:rPr>
      <w:rFonts w:ascii="Times New Roman" w:eastAsia="Times New Roman" w:hAnsi="Times New Roman" w:cs="Times New Roman"/>
    </w:rPr>
  </w:style>
  <w:style w:type="character" w:customStyle="1" w:styleId="WW8Num768z1">
    <w:name w:val="WW8Num768z1"/>
    <w:rsid w:val="002F5CE6"/>
    <w:rPr>
      <w:rFonts w:ascii="Courier New" w:hAnsi="Courier New"/>
    </w:rPr>
  </w:style>
  <w:style w:type="character" w:customStyle="1" w:styleId="WW8Num768z2">
    <w:name w:val="WW8Num768z2"/>
    <w:rsid w:val="002F5CE6"/>
    <w:rPr>
      <w:rFonts w:ascii="Wingdings" w:hAnsi="Wingdings"/>
    </w:rPr>
  </w:style>
  <w:style w:type="character" w:customStyle="1" w:styleId="WW8Num768z3">
    <w:name w:val="WW8Num768z3"/>
    <w:rsid w:val="002F5CE6"/>
    <w:rPr>
      <w:rFonts w:ascii="Symbol" w:hAnsi="Symbol"/>
    </w:rPr>
  </w:style>
  <w:style w:type="character" w:customStyle="1" w:styleId="WW8Num769z0">
    <w:name w:val="WW8Num769z0"/>
    <w:rsid w:val="002F5CE6"/>
    <w:rPr>
      <w:rFonts w:ascii="Times New Roman" w:eastAsia="Times New Roman" w:hAnsi="Times New Roman" w:cs="Times New Roman"/>
    </w:rPr>
  </w:style>
  <w:style w:type="character" w:customStyle="1" w:styleId="WW8Num769z1">
    <w:name w:val="WW8Num769z1"/>
    <w:rsid w:val="002F5CE6"/>
    <w:rPr>
      <w:rFonts w:ascii="Courier New" w:hAnsi="Courier New"/>
    </w:rPr>
  </w:style>
  <w:style w:type="character" w:customStyle="1" w:styleId="WW8Num769z2">
    <w:name w:val="WW8Num769z2"/>
    <w:rsid w:val="002F5CE6"/>
    <w:rPr>
      <w:rFonts w:ascii="Wingdings" w:hAnsi="Wingdings"/>
    </w:rPr>
  </w:style>
  <w:style w:type="character" w:customStyle="1" w:styleId="WW8Num769z3">
    <w:name w:val="WW8Num769z3"/>
    <w:rsid w:val="002F5CE6"/>
    <w:rPr>
      <w:rFonts w:ascii="Symbol" w:hAnsi="Symbol"/>
    </w:rPr>
  </w:style>
  <w:style w:type="character" w:customStyle="1" w:styleId="WW8Num771z0">
    <w:name w:val="WW8Num771z0"/>
    <w:rsid w:val="002F5CE6"/>
    <w:rPr>
      <w:rFonts w:ascii="Symbol" w:hAnsi="Symbol"/>
    </w:rPr>
  </w:style>
  <w:style w:type="character" w:customStyle="1" w:styleId="WW8Num771z1">
    <w:name w:val="WW8Num771z1"/>
    <w:rsid w:val="002F5CE6"/>
    <w:rPr>
      <w:rFonts w:ascii="Courier New" w:hAnsi="Courier New"/>
    </w:rPr>
  </w:style>
  <w:style w:type="character" w:customStyle="1" w:styleId="WW8Num771z2">
    <w:name w:val="WW8Num771z2"/>
    <w:rsid w:val="002F5CE6"/>
    <w:rPr>
      <w:rFonts w:ascii="Wingdings" w:hAnsi="Wingdings"/>
    </w:rPr>
  </w:style>
  <w:style w:type="character" w:customStyle="1" w:styleId="WW8Num773z0">
    <w:name w:val="WW8Num773z0"/>
    <w:rsid w:val="002F5CE6"/>
    <w:rPr>
      <w:rFonts w:ascii="Symbol" w:hAnsi="Symbol"/>
    </w:rPr>
  </w:style>
  <w:style w:type="character" w:customStyle="1" w:styleId="WW8Num773z1">
    <w:name w:val="WW8Num773z1"/>
    <w:rsid w:val="002F5CE6"/>
    <w:rPr>
      <w:rFonts w:ascii="Courier New" w:hAnsi="Courier New"/>
    </w:rPr>
  </w:style>
  <w:style w:type="character" w:customStyle="1" w:styleId="WW8Num773z2">
    <w:name w:val="WW8Num773z2"/>
    <w:rsid w:val="002F5CE6"/>
    <w:rPr>
      <w:rFonts w:ascii="Wingdings" w:hAnsi="Wingdings"/>
    </w:rPr>
  </w:style>
  <w:style w:type="character" w:customStyle="1" w:styleId="WW8Num775z0">
    <w:name w:val="WW8Num775z0"/>
    <w:rsid w:val="002F5CE6"/>
    <w:rPr>
      <w:rFonts w:ascii="Arial" w:hAnsi="Arial"/>
      <w:b w:val="0"/>
      <w:i w:val="0"/>
    </w:rPr>
  </w:style>
  <w:style w:type="character" w:customStyle="1" w:styleId="WW8Num776z0">
    <w:name w:val="WW8Num776z0"/>
    <w:rsid w:val="002F5CE6"/>
    <w:rPr>
      <w:rFonts w:ascii="Times New Roman" w:hAnsi="Times New Roman"/>
      <w:b w:val="0"/>
      <w:i w:val="0"/>
      <w:sz w:val="24"/>
      <w:szCs w:val="24"/>
    </w:rPr>
  </w:style>
  <w:style w:type="character" w:customStyle="1" w:styleId="WW8Num779z0">
    <w:name w:val="WW8Num779z0"/>
    <w:rsid w:val="002F5CE6"/>
    <w:rPr>
      <w:rFonts w:ascii="Symbol" w:hAnsi="Symbol"/>
    </w:rPr>
  </w:style>
  <w:style w:type="character" w:customStyle="1" w:styleId="WW8Num779z2">
    <w:name w:val="WW8Num779z2"/>
    <w:rsid w:val="002F5CE6"/>
    <w:rPr>
      <w:rFonts w:ascii="Wingdings" w:hAnsi="Wingdings"/>
    </w:rPr>
  </w:style>
  <w:style w:type="character" w:customStyle="1" w:styleId="WW8Num779z4">
    <w:name w:val="WW8Num779z4"/>
    <w:rsid w:val="002F5CE6"/>
    <w:rPr>
      <w:rFonts w:ascii="Courier New" w:hAnsi="Courier New"/>
    </w:rPr>
  </w:style>
  <w:style w:type="character" w:customStyle="1" w:styleId="WW8Num780z1">
    <w:name w:val="WW8Num780z1"/>
    <w:rsid w:val="002F5CE6"/>
    <w:rPr>
      <w:rFonts w:ascii="Courier New" w:hAnsi="Courier New"/>
    </w:rPr>
  </w:style>
  <w:style w:type="character" w:customStyle="1" w:styleId="WW8Num780z2">
    <w:name w:val="WW8Num780z2"/>
    <w:rsid w:val="002F5CE6"/>
    <w:rPr>
      <w:rFonts w:ascii="Wingdings" w:hAnsi="Wingdings"/>
    </w:rPr>
  </w:style>
  <w:style w:type="character" w:customStyle="1" w:styleId="WW8Num780z3">
    <w:name w:val="WW8Num780z3"/>
    <w:rsid w:val="002F5CE6"/>
    <w:rPr>
      <w:rFonts w:ascii="Symbol" w:hAnsi="Symbol"/>
    </w:rPr>
  </w:style>
  <w:style w:type="character" w:customStyle="1" w:styleId="WW8Num783z0">
    <w:name w:val="WW8Num783z0"/>
    <w:rsid w:val="002F5CE6"/>
    <w:rPr>
      <w:rFonts w:ascii="Arial" w:hAnsi="Arial"/>
      <w:b w:val="0"/>
      <w:i w:val="0"/>
    </w:rPr>
  </w:style>
  <w:style w:type="character" w:customStyle="1" w:styleId="WW8Num784z0">
    <w:name w:val="WW8Num784z0"/>
    <w:rsid w:val="002F5CE6"/>
    <w:rPr>
      <w:rFonts w:ascii="Times New Roman" w:hAnsi="Times New Roman" w:cs="Times New Roman"/>
      <w:b w:val="0"/>
      <w:i w:val="0"/>
      <w:color w:val="auto"/>
      <w:sz w:val="24"/>
    </w:rPr>
  </w:style>
  <w:style w:type="character" w:customStyle="1" w:styleId="WW8Num786z0">
    <w:name w:val="WW8Num786z0"/>
    <w:rsid w:val="002F5CE6"/>
    <w:rPr>
      <w:rFonts w:ascii="Symbol" w:hAnsi="Symbol"/>
    </w:rPr>
  </w:style>
  <w:style w:type="character" w:customStyle="1" w:styleId="WW8Num786z1">
    <w:name w:val="WW8Num786z1"/>
    <w:rsid w:val="002F5CE6"/>
    <w:rPr>
      <w:rFonts w:ascii="Courier New" w:hAnsi="Courier New"/>
    </w:rPr>
  </w:style>
  <w:style w:type="character" w:customStyle="1" w:styleId="WW8Num786z2">
    <w:name w:val="WW8Num786z2"/>
    <w:rsid w:val="002F5CE6"/>
    <w:rPr>
      <w:rFonts w:ascii="Wingdings" w:hAnsi="Wingdings"/>
    </w:rPr>
  </w:style>
  <w:style w:type="character" w:customStyle="1" w:styleId="WW8Num787z0">
    <w:name w:val="WW8Num787z0"/>
    <w:rsid w:val="002F5CE6"/>
    <w:rPr>
      <w:rFonts w:ascii="Arial" w:hAnsi="Arial"/>
      <w:b w:val="0"/>
      <w:i w:val="0"/>
    </w:rPr>
  </w:style>
  <w:style w:type="character" w:customStyle="1" w:styleId="WW8Num789z0">
    <w:name w:val="WW8Num789z0"/>
    <w:rsid w:val="002F5CE6"/>
    <w:rPr>
      <w:rFonts w:ascii="Times New Roman" w:eastAsia="Times New Roman" w:hAnsi="Times New Roman" w:cs="Times New Roman"/>
    </w:rPr>
  </w:style>
  <w:style w:type="character" w:customStyle="1" w:styleId="WW8Num789z1">
    <w:name w:val="WW8Num789z1"/>
    <w:rsid w:val="002F5CE6"/>
    <w:rPr>
      <w:rFonts w:ascii="Symbol" w:hAnsi="Symbol"/>
    </w:rPr>
  </w:style>
  <w:style w:type="character" w:customStyle="1" w:styleId="WW8Num789z2">
    <w:name w:val="WW8Num789z2"/>
    <w:rsid w:val="002F5CE6"/>
    <w:rPr>
      <w:rFonts w:ascii="Wingdings" w:hAnsi="Wingdings"/>
    </w:rPr>
  </w:style>
  <w:style w:type="character" w:customStyle="1" w:styleId="WW8Num789z4">
    <w:name w:val="WW8Num789z4"/>
    <w:rsid w:val="002F5CE6"/>
    <w:rPr>
      <w:rFonts w:ascii="Courier New" w:hAnsi="Courier New"/>
    </w:rPr>
  </w:style>
  <w:style w:type="character" w:customStyle="1" w:styleId="WW8Num791z0">
    <w:name w:val="WW8Num791z0"/>
    <w:rsid w:val="002F5CE6"/>
    <w:rPr>
      <w:rFonts w:ascii="Symbol" w:hAnsi="Symbol"/>
    </w:rPr>
  </w:style>
  <w:style w:type="character" w:customStyle="1" w:styleId="WW8Num791z1">
    <w:name w:val="WW8Num791z1"/>
    <w:rsid w:val="002F5CE6"/>
    <w:rPr>
      <w:rFonts w:ascii="Courier New" w:hAnsi="Courier New"/>
    </w:rPr>
  </w:style>
  <w:style w:type="character" w:customStyle="1" w:styleId="WW8Num791z2">
    <w:name w:val="WW8Num791z2"/>
    <w:rsid w:val="002F5CE6"/>
    <w:rPr>
      <w:rFonts w:ascii="Wingdings" w:hAnsi="Wingdings"/>
    </w:rPr>
  </w:style>
  <w:style w:type="character" w:customStyle="1" w:styleId="WW8Num793z0">
    <w:name w:val="WW8Num793z0"/>
    <w:rsid w:val="002F5CE6"/>
    <w:rPr>
      <w:b/>
    </w:rPr>
  </w:style>
  <w:style w:type="character" w:customStyle="1" w:styleId="WW8Num794z0">
    <w:name w:val="WW8Num794z0"/>
    <w:rsid w:val="002F5CE6"/>
    <w:rPr>
      <w:b w:val="0"/>
      <w:i w:val="0"/>
    </w:rPr>
  </w:style>
  <w:style w:type="character" w:customStyle="1" w:styleId="WW8Num795z0">
    <w:name w:val="WW8Num795z0"/>
    <w:rsid w:val="002F5CE6"/>
    <w:rPr>
      <w:rFonts w:ascii="Times New Roman" w:eastAsia="Times New Roman" w:hAnsi="Times New Roman" w:cs="Times New Roman"/>
    </w:rPr>
  </w:style>
  <w:style w:type="character" w:customStyle="1" w:styleId="WW8Num795z1">
    <w:name w:val="WW8Num795z1"/>
    <w:rsid w:val="002F5CE6"/>
    <w:rPr>
      <w:rFonts w:ascii="Courier New" w:hAnsi="Courier New"/>
    </w:rPr>
  </w:style>
  <w:style w:type="character" w:customStyle="1" w:styleId="WW8Num795z2">
    <w:name w:val="WW8Num795z2"/>
    <w:rsid w:val="002F5CE6"/>
    <w:rPr>
      <w:rFonts w:ascii="Wingdings" w:hAnsi="Wingdings"/>
    </w:rPr>
  </w:style>
  <w:style w:type="character" w:customStyle="1" w:styleId="WW8Num795z3">
    <w:name w:val="WW8Num795z3"/>
    <w:rsid w:val="002F5CE6"/>
    <w:rPr>
      <w:rFonts w:ascii="Symbol" w:hAnsi="Symbol"/>
    </w:rPr>
  </w:style>
  <w:style w:type="character" w:customStyle="1" w:styleId="WW8Num798z0">
    <w:name w:val="WW8Num798z0"/>
    <w:rsid w:val="002F5CE6"/>
    <w:rPr>
      <w:rFonts w:ascii="Times New Roman" w:hAnsi="Times New Roman" w:cs="Times New Roman"/>
      <w:b w:val="0"/>
      <w:i w:val="0"/>
      <w:sz w:val="24"/>
    </w:rPr>
  </w:style>
  <w:style w:type="character" w:customStyle="1" w:styleId="WW8Num799z0">
    <w:name w:val="WW8Num799z0"/>
    <w:rsid w:val="002F5CE6"/>
    <w:rPr>
      <w:rFonts w:ascii="Symbol" w:hAnsi="Symbol"/>
    </w:rPr>
  </w:style>
  <w:style w:type="character" w:customStyle="1" w:styleId="WW8Num799z2">
    <w:name w:val="WW8Num799z2"/>
    <w:rsid w:val="002F5CE6"/>
    <w:rPr>
      <w:rFonts w:ascii="Wingdings" w:hAnsi="Wingdings"/>
    </w:rPr>
  </w:style>
  <w:style w:type="character" w:customStyle="1" w:styleId="WW8Num799z4">
    <w:name w:val="WW8Num799z4"/>
    <w:rsid w:val="002F5CE6"/>
    <w:rPr>
      <w:rFonts w:ascii="Courier New" w:hAnsi="Courier New"/>
    </w:rPr>
  </w:style>
  <w:style w:type="character" w:customStyle="1" w:styleId="WW8Num801z0">
    <w:name w:val="WW8Num801z0"/>
    <w:rsid w:val="002F5CE6"/>
    <w:rPr>
      <w:rFonts w:ascii="Symbol" w:hAnsi="Symbol"/>
    </w:rPr>
  </w:style>
  <w:style w:type="character" w:customStyle="1" w:styleId="WW8Num801z1">
    <w:name w:val="WW8Num801z1"/>
    <w:rsid w:val="002F5CE6"/>
    <w:rPr>
      <w:rFonts w:ascii="Wingdings" w:hAnsi="Wingdings"/>
    </w:rPr>
  </w:style>
  <w:style w:type="character" w:customStyle="1" w:styleId="WW8Num802z0">
    <w:name w:val="WW8Num802z0"/>
    <w:rsid w:val="002F5CE6"/>
    <w:rPr>
      <w:rFonts w:ascii="Times New Roman" w:hAnsi="Times New Roman" w:cs="Times New Roman"/>
      <w:b w:val="0"/>
      <w:i w:val="0"/>
      <w:color w:val="auto"/>
      <w:sz w:val="24"/>
    </w:rPr>
  </w:style>
  <w:style w:type="character" w:customStyle="1" w:styleId="WW8Num803z0">
    <w:name w:val="WW8Num803z0"/>
    <w:rsid w:val="002F5CE6"/>
    <w:rPr>
      <w:b w:val="0"/>
    </w:rPr>
  </w:style>
  <w:style w:type="character" w:customStyle="1" w:styleId="WW8Num803z1">
    <w:name w:val="WW8Num803z1"/>
    <w:rsid w:val="002F5CE6"/>
    <w:rPr>
      <w:rFonts w:ascii="Symbol" w:hAnsi="Symbol"/>
      <w:b w:val="0"/>
    </w:rPr>
  </w:style>
  <w:style w:type="character" w:customStyle="1" w:styleId="WW8Num803z2">
    <w:name w:val="WW8Num803z2"/>
    <w:rsid w:val="002F5CE6"/>
    <w:rPr>
      <w:rFonts w:ascii="Times New Roman" w:eastAsia="Times New Roman" w:hAnsi="Times New Roman" w:cs="Times New Roman"/>
    </w:rPr>
  </w:style>
  <w:style w:type="character" w:customStyle="1" w:styleId="WW8Num803z3">
    <w:name w:val="WW8Num803z3"/>
    <w:rsid w:val="002F5CE6"/>
    <w:rPr>
      <w:rFonts w:ascii="Tahoma" w:hAnsi="Tahoma"/>
      <w:b w:val="0"/>
      <w:i w:val="0"/>
      <w:sz w:val="20"/>
    </w:rPr>
  </w:style>
  <w:style w:type="character" w:customStyle="1" w:styleId="WW8Num805z0">
    <w:name w:val="WW8Num805z0"/>
    <w:rsid w:val="002F5CE6"/>
    <w:rPr>
      <w:rFonts w:ascii="Symbol" w:hAnsi="Symbol"/>
    </w:rPr>
  </w:style>
  <w:style w:type="character" w:customStyle="1" w:styleId="WW8Num805z1">
    <w:name w:val="WW8Num805z1"/>
    <w:rsid w:val="002F5CE6"/>
    <w:rPr>
      <w:rFonts w:ascii="Courier New" w:hAnsi="Courier New"/>
    </w:rPr>
  </w:style>
  <w:style w:type="character" w:customStyle="1" w:styleId="WW8Num805z2">
    <w:name w:val="WW8Num805z2"/>
    <w:rsid w:val="002F5CE6"/>
    <w:rPr>
      <w:rFonts w:ascii="Wingdings" w:hAnsi="Wingdings"/>
    </w:rPr>
  </w:style>
  <w:style w:type="character" w:customStyle="1" w:styleId="WW8Num806z1">
    <w:name w:val="WW8Num806z1"/>
    <w:rsid w:val="002F5CE6"/>
    <w:rPr>
      <w:rFonts w:ascii="Courier New" w:hAnsi="Courier New"/>
    </w:rPr>
  </w:style>
  <w:style w:type="character" w:customStyle="1" w:styleId="WW8Num806z2">
    <w:name w:val="WW8Num806z2"/>
    <w:rsid w:val="002F5CE6"/>
    <w:rPr>
      <w:rFonts w:ascii="Wingdings" w:hAnsi="Wingdings"/>
    </w:rPr>
  </w:style>
  <w:style w:type="character" w:customStyle="1" w:styleId="WW8Num806z3">
    <w:name w:val="WW8Num806z3"/>
    <w:rsid w:val="002F5CE6"/>
    <w:rPr>
      <w:rFonts w:ascii="Symbol" w:hAnsi="Symbol"/>
    </w:rPr>
  </w:style>
  <w:style w:type="character" w:customStyle="1" w:styleId="WW8Num808z0">
    <w:name w:val="WW8Num808z0"/>
    <w:rsid w:val="002F5CE6"/>
    <w:rPr>
      <w:b/>
      <w:i w:val="0"/>
    </w:rPr>
  </w:style>
  <w:style w:type="character" w:customStyle="1" w:styleId="WW8Num810z0">
    <w:name w:val="WW8Num810z0"/>
    <w:rsid w:val="002F5CE6"/>
    <w:rPr>
      <w:rFonts w:ascii="Times New Roman" w:eastAsia="Times New Roman" w:hAnsi="Times New Roman" w:cs="Times New Roman"/>
    </w:rPr>
  </w:style>
  <w:style w:type="character" w:customStyle="1" w:styleId="WW8Num810z1">
    <w:name w:val="WW8Num810z1"/>
    <w:rsid w:val="002F5CE6"/>
    <w:rPr>
      <w:rFonts w:ascii="Courier New" w:hAnsi="Courier New"/>
    </w:rPr>
  </w:style>
  <w:style w:type="character" w:customStyle="1" w:styleId="WW8Num810z2">
    <w:name w:val="WW8Num810z2"/>
    <w:rsid w:val="002F5CE6"/>
    <w:rPr>
      <w:rFonts w:ascii="Wingdings" w:hAnsi="Wingdings"/>
    </w:rPr>
  </w:style>
  <w:style w:type="character" w:customStyle="1" w:styleId="WW8Num810z3">
    <w:name w:val="WW8Num810z3"/>
    <w:rsid w:val="002F5CE6"/>
    <w:rPr>
      <w:rFonts w:ascii="Symbol" w:hAnsi="Symbol"/>
    </w:rPr>
  </w:style>
  <w:style w:type="character" w:customStyle="1" w:styleId="WW8Num811z0">
    <w:name w:val="WW8Num811z0"/>
    <w:rsid w:val="002F5CE6"/>
    <w:rPr>
      <w:rFonts w:ascii="Times New Roman" w:hAnsi="Times New Roman" w:cs="Times New Roman"/>
      <w:b w:val="0"/>
      <w:i w:val="0"/>
      <w:color w:val="auto"/>
      <w:sz w:val="24"/>
    </w:rPr>
  </w:style>
  <w:style w:type="character" w:customStyle="1" w:styleId="WW8Num812z0">
    <w:name w:val="WW8Num812z0"/>
    <w:rsid w:val="002F5CE6"/>
    <w:rPr>
      <w:rFonts w:ascii="Times New Roman" w:eastAsia="Times New Roman" w:hAnsi="Times New Roman" w:cs="Times New Roman"/>
    </w:rPr>
  </w:style>
  <w:style w:type="character" w:customStyle="1" w:styleId="WW8Num812z1">
    <w:name w:val="WW8Num812z1"/>
    <w:rsid w:val="002F5CE6"/>
    <w:rPr>
      <w:rFonts w:ascii="Courier New" w:hAnsi="Courier New"/>
    </w:rPr>
  </w:style>
  <w:style w:type="character" w:customStyle="1" w:styleId="WW8Num812z2">
    <w:name w:val="WW8Num812z2"/>
    <w:rsid w:val="002F5CE6"/>
    <w:rPr>
      <w:rFonts w:ascii="Wingdings" w:hAnsi="Wingdings"/>
    </w:rPr>
  </w:style>
  <w:style w:type="character" w:customStyle="1" w:styleId="WW8Num812z3">
    <w:name w:val="WW8Num812z3"/>
    <w:rsid w:val="002F5CE6"/>
    <w:rPr>
      <w:rFonts w:ascii="Symbol" w:hAnsi="Symbol"/>
    </w:rPr>
  </w:style>
  <w:style w:type="character" w:customStyle="1" w:styleId="WW8Num813z0">
    <w:name w:val="WW8Num813z0"/>
    <w:rsid w:val="002F5CE6"/>
    <w:rPr>
      <w:rFonts w:ascii="Times New Roman" w:hAnsi="Times New Roman" w:cs="Times New Roman"/>
      <w:b w:val="0"/>
      <w:i w:val="0"/>
      <w:color w:val="auto"/>
      <w:sz w:val="24"/>
    </w:rPr>
  </w:style>
  <w:style w:type="character" w:customStyle="1" w:styleId="WW8Num815z0">
    <w:name w:val="WW8Num815z0"/>
    <w:rsid w:val="002F5CE6"/>
    <w:rPr>
      <w:rFonts w:ascii="Symbol" w:hAnsi="Symbol"/>
    </w:rPr>
  </w:style>
  <w:style w:type="character" w:customStyle="1" w:styleId="WW8Num815z1">
    <w:name w:val="WW8Num815z1"/>
    <w:rsid w:val="002F5CE6"/>
    <w:rPr>
      <w:rFonts w:ascii="Courier New" w:hAnsi="Courier New"/>
    </w:rPr>
  </w:style>
  <w:style w:type="character" w:customStyle="1" w:styleId="WW8Num815z2">
    <w:name w:val="WW8Num815z2"/>
    <w:rsid w:val="002F5CE6"/>
    <w:rPr>
      <w:rFonts w:ascii="Wingdings" w:hAnsi="Wingdings"/>
    </w:rPr>
  </w:style>
  <w:style w:type="character" w:customStyle="1" w:styleId="WW8Num816z0">
    <w:name w:val="WW8Num816z0"/>
    <w:rsid w:val="002F5CE6"/>
    <w:rPr>
      <w:rFonts w:ascii="Symbol" w:hAnsi="Symbol"/>
    </w:rPr>
  </w:style>
  <w:style w:type="character" w:customStyle="1" w:styleId="WW8Num816z2">
    <w:name w:val="WW8Num816z2"/>
    <w:rsid w:val="002F5CE6"/>
    <w:rPr>
      <w:rFonts w:ascii="Wingdings" w:hAnsi="Wingdings"/>
    </w:rPr>
  </w:style>
  <w:style w:type="character" w:customStyle="1" w:styleId="WW8Num816z4">
    <w:name w:val="WW8Num816z4"/>
    <w:rsid w:val="002F5CE6"/>
    <w:rPr>
      <w:rFonts w:ascii="Courier New" w:hAnsi="Courier New"/>
    </w:rPr>
  </w:style>
  <w:style w:type="character" w:customStyle="1" w:styleId="WW8Num818z1">
    <w:name w:val="WW8Num818z1"/>
    <w:rsid w:val="002F5CE6"/>
    <w:rPr>
      <w:rFonts w:ascii="Courier New" w:hAnsi="Courier New"/>
    </w:rPr>
  </w:style>
  <w:style w:type="character" w:customStyle="1" w:styleId="WW8Num818z2">
    <w:name w:val="WW8Num818z2"/>
    <w:rsid w:val="002F5CE6"/>
    <w:rPr>
      <w:rFonts w:ascii="Wingdings" w:hAnsi="Wingdings"/>
    </w:rPr>
  </w:style>
  <w:style w:type="character" w:customStyle="1" w:styleId="WW8Num818z3">
    <w:name w:val="WW8Num818z3"/>
    <w:rsid w:val="002F5CE6"/>
    <w:rPr>
      <w:rFonts w:ascii="Symbol" w:hAnsi="Symbol"/>
    </w:rPr>
  </w:style>
  <w:style w:type="character" w:customStyle="1" w:styleId="WW8Num819z0">
    <w:name w:val="WW8Num819z0"/>
    <w:rsid w:val="002F5CE6"/>
    <w:rPr>
      <w:b w:val="0"/>
      <w:sz w:val="20"/>
    </w:rPr>
  </w:style>
  <w:style w:type="character" w:customStyle="1" w:styleId="WW8Num821z0">
    <w:name w:val="WW8Num821z0"/>
    <w:rsid w:val="002F5CE6"/>
    <w:rPr>
      <w:rFonts w:ascii="Times New Roman" w:hAnsi="Times New Roman"/>
      <w:b w:val="0"/>
      <w:i w:val="0"/>
      <w:color w:val="auto"/>
      <w:sz w:val="24"/>
      <w:szCs w:val="24"/>
    </w:rPr>
  </w:style>
  <w:style w:type="character" w:customStyle="1" w:styleId="WW8Num821z1">
    <w:name w:val="WW8Num821z1"/>
    <w:rsid w:val="002F5CE6"/>
    <w:rPr>
      <w:b w:val="0"/>
      <w:i w:val="0"/>
      <w:color w:val="auto"/>
      <w:sz w:val="24"/>
      <w:szCs w:val="24"/>
    </w:rPr>
  </w:style>
  <w:style w:type="character" w:customStyle="1" w:styleId="WW8Num822z0">
    <w:name w:val="WW8Num822z0"/>
    <w:rsid w:val="002F5CE6"/>
    <w:rPr>
      <w:rFonts w:ascii="Arial" w:hAnsi="Arial"/>
      <w:b w:val="0"/>
      <w:i w:val="0"/>
    </w:rPr>
  </w:style>
  <w:style w:type="character" w:customStyle="1" w:styleId="WW8Num823z0">
    <w:name w:val="WW8Num823z0"/>
    <w:rsid w:val="002F5CE6"/>
    <w:rPr>
      <w:rFonts w:ascii="Times New Roman" w:hAnsi="Times New Roman"/>
      <w:b w:val="0"/>
      <w:i w:val="0"/>
      <w:sz w:val="24"/>
      <w:szCs w:val="24"/>
    </w:rPr>
  </w:style>
  <w:style w:type="character" w:customStyle="1" w:styleId="WW8Num824z0">
    <w:name w:val="WW8Num824z0"/>
    <w:rsid w:val="002F5CE6"/>
    <w:rPr>
      <w:rFonts w:ascii="Arial" w:hAnsi="Arial"/>
      <w:b w:val="0"/>
      <w:i w:val="0"/>
    </w:rPr>
  </w:style>
  <w:style w:type="character" w:customStyle="1" w:styleId="WW8Num827z0">
    <w:name w:val="WW8Num827z0"/>
    <w:rsid w:val="002F5CE6"/>
    <w:rPr>
      <w:b w:val="0"/>
      <w:i w:val="0"/>
    </w:rPr>
  </w:style>
  <w:style w:type="character" w:customStyle="1" w:styleId="WW8Num829z0">
    <w:name w:val="WW8Num829z0"/>
    <w:rsid w:val="002F5CE6"/>
    <w:rPr>
      <w:rFonts w:ascii="Times New Roman" w:eastAsia="Times New Roman" w:hAnsi="Times New Roman" w:cs="Times New Roman"/>
    </w:rPr>
  </w:style>
  <w:style w:type="character" w:customStyle="1" w:styleId="WW8Num829z1">
    <w:name w:val="WW8Num829z1"/>
    <w:rsid w:val="002F5CE6"/>
    <w:rPr>
      <w:rFonts w:ascii="Courier New" w:hAnsi="Courier New"/>
    </w:rPr>
  </w:style>
  <w:style w:type="character" w:customStyle="1" w:styleId="WW8Num829z2">
    <w:name w:val="WW8Num829z2"/>
    <w:rsid w:val="002F5CE6"/>
    <w:rPr>
      <w:rFonts w:ascii="Wingdings" w:hAnsi="Wingdings"/>
    </w:rPr>
  </w:style>
  <w:style w:type="character" w:customStyle="1" w:styleId="WW8Num829z3">
    <w:name w:val="WW8Num829z3"/>
    <w:rsid w:val="002F5CE6"/>
    <w:rPr>
      <w:rFonts w:ascii="Symbol" w:hAnsi="Symbol"/>
    </w:rPr>
  </w:style>
  <w:style w:type="character" w:customStyle="1" w:styleId="WW8Num830z0">
    <w:name w:val="WW8Num830z0"/>
    <w:rsid w:val="002F5CE6"/>
    <w:rPr>
      <w:rFonts w:ascii="Times New Roman" w:hAnsi="Times New Roman"/>
      <w:b w:val="0"/>
      <w:i w:val="0"/>
      <w:sz w:val="24"/>
      <w:szCs w:val="24"/>
    </w:rPr>
  </w:style>
  <w:style w:type="character" w:customStyle="1" w:styleId="WW8Num831z0">
    <w:name w:val="WW8Num831z0"/>
    <w:rsid w:val="002F5CE6"/>
    <w:rPr>
      <w:rFonts w:ascii="Times New Roman" w:eastAsia="Times New Roman" w:hAnsi="Times New Roman" w:cs="Times New Roman"/>
    </w:rPr>
  </w:style>
  <w:style w:type="character" w:customStyle="1" w:styleId="WW8Num831z1">
    <w:name w:val="WW8Num831z1"/>
    <w:rsid w:val="002F5CE6"/>
    <w:rPr>
      <w:rFonts w:ascii="Courier New" w:hAnsi="Courier New"/>
    </w:rPr>
  </w:style>
  <w:style w:type="character" w:customStyle="1" w:styleId="WW8Num831z2">
    <w:name w:val="WW8Num831z2"/>
    <w:rsid w:val="002F5CE6"/>
    <w:rPr>
      <w:rFonts w:ascii="Wingdings" w:hAnsi="Wingdings"/>
    </w:rPr>
  </w:style>
  <w:style w:type="character" w:customStyle="1" w:styleId="WW8Num831z3">
    <w:name w:val="WW8Num831z3"/>
    <w:rsid w:val="002F5CE6"/>
    <w:rPr>
      <w:rFonts w:ascii="Symbol" w:hAnsi="Symbol"/>
    </w:rPr>
  </w:style>
  <w:style w:type="character" w:customStyle="1" w:styleId="WW8Num832z0">
    <w:name w:val="WW8Num832z0"/>
    <w:rsid w:val="002F5CE6"/>
    <w:rPr>
      <w:rFonts w:ascii="Times New Roman" w:hAnsi="Times New Roman"/>
      <w:b w:val="0"/>
      <w:i w:val="0"/>
      <w:sz w:val="24"/>
      <w:szCs w:val="24"/>
    </w:rPr>
  </w:style>
  <w:style w:type="character" w:customStyle="1" w:styleId="WW8Num834z0">
    <w:name w:val="WW8Num834z0"/>
    <w:rsid w:val="002F5CE6"/>
    <w:rPr>
      <w:rFonts w:ascii="Times New Roman" w:hAnsi="Times New Roman"/>
      <w:b w:val="0"/>
      <w:i w:val="0"/>
      <w:sz w:val="18"/>
      <w:szCs w:val="18"/>
    </w:rPr>
  </w:style>
  <w:style w:type="character" w:customStyle="1" w:styleId="WW8Num837z0">
    <w:name w:val="WW8Num837z0"/>
    <w:rsid w:val="002F5CE6"/>
    <w:rPr>
      <w:rFonts w:ascii="Arial" w:hAnsi="Arial"/>
      <w:b w:val="0"/>
      <w:i w:val="0"/>
    </w:rPr>
  </w:style>
  <w:style w:type="character" w:customStyle="1" w:styleId="WW8Num840z0">
    <w:name w:val="WW8Num840z0"/>
    <w:rsid w:val="002F5CE6"/>
    <w:rPr>
      <w:rFonts w:ascii="Symbol" w:hAnsi="Symbol"/>
    </w:rPr>
  </w:style>
  <w:style w:type="character" w:customStyle="1" w:styleId="WW8Num840z1">
    <w:name w:val="WW8Num840z1"/>
    <w:rsid w:val="002F5CE6"/>
    <w:rPr>
      <w:rFonts w:ascii="Courier New" w:hAnsi="Courier New"/>
    </w:rPr>
  </w:style>
  <w:style w:type="character" w:customStyle="1" w:styleId="WW8Num840z2">
    <w:name w:val="WW8Num840z2"/>
    <w:rsid w:val="002F5CE6"/>
    <w:rPr>
      <w:rFonts w:ascii="Wingdings" w:hAnsi="Wingdings"/>
    </w:rPr>
  </w:style>
  <w:style w:type="character" w:customStyle="1" w:styleId="WW8Num842z0">
    <w:name w:val="WW8Num842z0"/>
    <w:rsid w:val="002F5CE6"/>
    <w:rPr>
      <w:rFonts w:ascii="Times New Roman" w:hAnsi="Times New Roman"/>
      <w:b w:val="0"/>
      <w:i w:val="0"/>
      <w:color w:val="auto"/>
      <w:sz w:val="24"/>
      <w:szCs w:val="24"/>
    </w:rPr>
  </w:style>
  <w:style w:type="character" w:customStyle="1" w:styleId="WW8Num843z0">
    <w:name w:val="WW8Num843z0"/>
    <w:rsid w:val="002F5CE6"/>
    <w:rPr>
      <w:rFonts w:ascii="Times New Roman" w:eastAsia="Times New Roman" w:hAnsi="Times New Roman" w:cs="Times New Roman"/>
    </w:rPr>
  </w:style>
  <w:style w:type="character" w:customStyle="1" w:styleId="WW8Num843z1">
    <w:name w:val="WW8Num843z1"/>
    <w:rsid w:val="002F5CE6"/>
    <w:rPr>
      <w:rFonts w:ascii="Courier New" w:hAnsi="Courier New"/>
    </w:rPr>
  </w:style>
  <w:style w:type="character" w:customStyle="1" w:styleId="WW8Num843z2">
    <w:name w:val="WW8Num843z2"/>
    <w:rsid w:val="002F5CE6"/>
    <w:rPr>
      <w:rFonts w:ascii="Wingdings" w:hAnsi="Wingdings"/>
    </w:rPr>
  </w:style>
  <w:style w:type="character" w:customStyle="1" w:styleId="WW8Num843z3">
    <w:name w:val="WW8Num843z3"/>
    <w:rsid w:val="002F5CE6"/>
    <w:rPr>
      <w:rFonts w:ascii="Symbol" w:hAnsi="Symbol"/>
    </w:rPr>
  </w:style>
  <w:style w:type="character" w:customStyle="1" w:styleId="WW8Num845z0">
    <w:name w:val="WW8Num845z0"/>
    <w:rsid w:val="002F5CE6"/>
    <w:rPr>
      <w:rFonts w:ascii="Times New Roman" w:eastAsia="Times New Roman" w:hAnsi="Times New Roman" w:cs="Times New Roman"/>
    </w:rPr>
  </w:style>
  <w:style w:type="character" w:customStyle="1" w:styleId="WW8Num845z1">
    <w:name w:val="WW8Num845z1"/>
    <w:rsid w:val="002F5CE6"/>
    <w:rPr>
      <w:rFonts w:ascii="Courier New" w:hAnsi="Courier New"/>
    </w:rPr>
  </w:style>
  <w:style w:type="character" w:customStyle="1" w:styleId="WW8Num845z2">
    <w:name w:val="WW8Num845z2"/>
    <w:rsid w:val="002F5CE6"/>
    <w:rPr>
      <w:rFonts w:ascii="Wingdings" w:hAnsi="Wingdings"/>
    </w:rPr>
  </w:style>
  <w:style w:type="character" w:customStyle="1" w:styleId="WW8Num845z3">
    <w:name w:val="WW8Num845z3"/>
    <w:rsid w:val="002F5CE6"/>
    <w:rPr>
      <w:rFonts w:ascii="Symbol" w:hAnsi="Symbol"/>
    </w:rPr>
  </w:style>
  <w:style w:type="character" w:customStyle="1" w:styleId="WW8Num846z0">
    <w:name w:val="WW8Num846z0"/>
    <w:rsid w:val="002F5CE6"/>
    <w:rPr>
      <w:b w:val="0"/>
      <w:i w:val="0"/>
    </w:rPr>
  </w:style>
  <w:style w:type="character" w:customStyle="1" w:styleId="WW8Num848z0">
    <w:name w:val="WW8Num848z0"/>
    <w:rsid w:val="002F5CE6"/>
    <w:rPr>
      <w:b w:val="0"/>
      <w:i w:val="0"/>
    </w:rPr>
  </w:style>
  <w:style w:type="character" w:customStyle="1" w:styleId="WW8Num851z0">
    <w:name w:val="WW8Num851z0"/>
    <w:rsid w:val="002F5CE6"/>
    <w:rPr>
      <w:rFonts w:ascii="Times New Roman" w:hAnsi="Times New Roman"/>
      <w:b w:val="0"/>
      <w:i w:val="0"/>
      <w:color w:val="auto"/>
      <w:sz w:val="24"/>
      <w:szCs w:val="24"/>
    </w:rPr>
  </w:style>
  <w:style w:type="character" w:customStyle="1" w:styleId="WW8Num854z1">
    <w:name w:val="WW8Num854z1"/>
    <w:rsid w:val="002F5CE6"/>
    <w:rPr>
      <w:rFonts w:ascii="Arial" w:hAnsi="Arial"/>
      <w:b w:val="0"/>
      <w:i w:val="0"/>
    </w:rPr>
  </w:style>
  <w:style w:type="character" w:customStyle="1" w:styleId="WW8Num856z0">
    <w:name w:val="WW8Num856z0"/>
    <w:rsid w:val="002F5CE6"/>
    <w:rPr>
      <w:rFonts w:ascii="Times New Roman" w:hAnsi="Times New Roman"/>
      <w:b w:val="0"/>
      <w:i w:val="0"/>
      <w:color w:val="auto"/>
      <w:sz w:val="24"/>
      <w:szCs w:val="24"/>
    </w:rPr>
  </w:style>
  <w:style w:type="character" w:customStyle="1" w:styleId="WW8Num857z0">
    <w:name w:val="WW8Num857z0"/>
    <w:rsid w:val="002F5CE6"/>
    <w:rPr>
      <w:rFonts w:ascii="Times New Roman" w:eastAsia="Times New Roman" w:hAnsi="Times New Roman" w:cs="Times New Roman"/>
    </w:rPr>
  </w:style>
  <w:style w:type="character" w:customStyle="1" w:styleId="WW8Num857z1">
    <w:name w:val="WW8Num857z1"/>
    <w:rsid w:val="002F5CE6"/>
    <w:rPr>
      <w:rFonts w:ascii="Courier New" w:hAnsi="Courier New"/>
    </w:rPr>
  </w:style>
  <w:style w:type="character" w:customStyle="1" w:styleId="WW8Num857z2">
    <w:name w:val="WW8Num857z2"/>
    <w:rsid w:val="002F5CE6"/>
    <w:rPr>
      <w:rFonts w:ascii="Wingdings" w:hAnsi="Wingdings"/>
    </w:rPr>
  </w:style>
  <w:style w:type="character" w:customStyle="1" w:styleId="WW8Num857z3">
    <w:name w:val="WW8Num857z3"/>
    <w:rsid w:val="002F5CE6"/>
    <w:rPr>
      <w:rFonts w:ascii="Symbol" w:hAnsi="Symbol"/>
    </w:rPr>
  </w:style>
  <w:style w:type="character" w:customStyle="1" w:styleId="WW8Num858z0">
    <w:name w:val="WW8Num858z0"/>
    <w:rsid w:val="002F5CE6"/>
    <w:rPr>
      <w:rFonts w:ascii="Times New Roman" w:eastAsia="Times New Roman" w:hAnsi="Times New Roman" w:cs="Times New Roman"/>
    </w:rPr>
  </w:style>
  <w:style w:type="character" w:customStyle="1" w:styleId="WW8Num858z1">
    <w:name w:val="WW8Num858z1"/>
    <w:rsid w:val="002F5CE6"/>
    <w:rPr>
      <w:rFonts w:ascii="Courier New" w:hAnsi="Courier New"/>
    </w:rPr>
  </w:style>
  <w:style w:type="character" w:customStyle="1" w:styleId="WW8Num858z2">
    <w:name w:val="WW8Num858z2"/>
    <w:rsid w:val="002F5CE6"/>
    <w:rPr>
      <w:rFonts w:ascii="Wingdings" w:hAnsi="Wingdings"/>
    </w:rPr>
  </w:style>
  <w:style w:type="character" w:customStyle="1" w:styleId="WW8Num858z3">
    <w:name w:val="WW8Num858z3"/>
    <w:rsid w:val="002F5CE6"/>
    <w:rPr>
      <w:rFonts w:ascii="Symbol" w:hAnsi="Symbol"/>
    </w:rPr>
  </w:style>
  <w:style w:type="character" w:customStyle="1" w:styleId="WW8Num859z0">
    <w:name w:val="WW8Num859z0"/>
    <w:rsid w:val="002F5CE6"/>
    <w:rPr>
      <w:rFonts w:ascii="Times New Roman" w:eastAsia="Times New Roman" w:hAnsi="Times New Roman" w:cs="Times New Roman"/>
    </w:rPr>
  </w:style>
  <w:style w:type="character" w:customStyle="1" w:styleId="WW8Num859z1">
    <w:name w:val="WW8Num859z1"/>
    <w:rsid w:val="002F5CE6"/>
    <w:rPr>
      <w:rFonts w:ascii="Courier New" w:hAnsi="Courier New"/>
    </w:rPr>
  </w:style>
  <w:style w:type="character" w:customStyle="1" w:styleId="WW8Num859z2">
    <w:name w:val="WW8Num859z2"/>
    <w:rsid w:val="002F5CE6"/>
    <w:rPr>
      <w:rFonts w:ascii="Wingdings" w:hAnsi="Wingdings"/>
    </w:rPr>
  </w:style>
  <w:style w:type="character" w:customStyle="1" w:styleId="WW8Num859z3">
    <w:name w:val="WW8Num859z3"/>
    <w:rsid w:val="002F5CE6"/>
    <w:rPr>
      <w:rFonts w:ascii="Symbol" w:hAnsi="Symbol"/>
    </w:rPr>
  </w:style>
  <w:style w:type="character" w:customStyle="1" w:styleId="WW8Num861z1">
    <w:name w:val="WW8Num861z1"/>
    <w:rsid w:val="002F5CE6"/>
    <w:rPr>
      <w:rFonts w:ascii="Arial" w:hAnsi="Arial"/>
      <w:b w:val="0"/>
      <w:i w:val="0"/>
    </w:rPr>
  </w:style>
  <w:style w:type="character" w:customStyle="1" w:styleId="WW8Num865z0">
    <w:name w:val="WW8Num865z0"/>
    <w:rsid w:val="002F5CE6"/>
    <w:rPr>
      <w:rFonts w:ascii="Arial" w:hAnsi="Arial"/>
      <w:b/>
      <w:i w:val="0"/>
    </w:rPr>
  </w:style>
  <w:style w:type="character" w:customStyle="1" w:styleId="WW8Num866z0">
    <w:name w:val="WW8Num866z0"/>
    <w:rsid w:val="002F5CE6"/>
    <w:rPr>
      <w:rFonts w:ascii="Times New Roman" w:eastAsia="Times New Roman" w:hAnsi="Times New Roman" w:cs="Times New Roman"/>
    </w:rPr>
  </w:style>
  <w:style w:type="character" w:customStyle="1" w:styleId="WW8Num866z1">
    <w:name w:val="WW8Num866z1"/>
    <w:rsid w:val="002F5CE6"/>
    <w:rPr>
      <w:rFonts w:ascii="Courier New" w:hAnsi="Courier New"/>
    </w:rPr>
  </w:style>
  <w:style w:type="character" w:customStyle="1" w:styleId="WW8Num866z2">
    <w:name w:val="WW8Num866z2"/>
    <w:rsid w:val="002F5CE6"/>
    <w:rPr>
      <w:rFonts w:ascii="Wingdings" w:hAnsi="Wingdings"/>
    </w:rPr>
  </w:style>
  <w:style w:type="character" w:customStyle="1" w:styleId="WW8Num866z3">
    <w:name w:val="WW8Num866z3"/>
    <w:rsid w:val="002F5CE6"/>
    <w:rPr>
      <w:rFonts w:ascii="Symbol" w:hAnsi="Symbol"/>
    </w:rPr>
  </w:style>
  <w:style w:type="character" w:customStyle="1" w:styleId="WW8Num867z0">
    <w:name w:val="WW8Num867z0"/>
    <w:rsid w:val="002F5CE6"/>
    <w:rPr>
      <w:rFonts w:ascii="Times New Roman" w:hAnsi="Times New Roman"/>
      <w:b w:val="0"/>
      <w:i w:val="0"/>
      <w:sz w:val="24"/>
      <w:szCs w:val="24"/>
    </w:rPr>
  </w:style>
  <w:style w:type="character" w:customStyle="1" w:styleId="WW8Num868z0">
    <w:name w:val="WW8Num868z0"/>
    <w:rsid w:val="002F5CE6"/>
    <w:rPr>
      <w:rFonts w:ascii="Times New Roman" w:hAnsi="Times New Roman" w:cs="Times New Roman"/>
      <w:b w:val="0"/>
      <w:i w:val="0"/>
      <w:color w:val="auto"/>
      <w:sz w:val="24"/>
    </w:rPr>
  </w:style>
  <w:style w:type="character" w:customStyle="1" w:styleId="WW8Num870z0">
    <w:name w:val="WW8Num870z0"/>
    <w:rsid w:val="002F5CE6"/>
    <w:rPr>
      <w:rFonts w:ascii="Times New Roman" w:hAnsi="Times New Roman" w:cs="Times New Roman"/>
      <w:b w:val="0"/>
      <w:i w:val="0"/>
      <w:color w:val="auto"/>
      <w:sz w:val="24"/>
    </w:rPr>
  </w:style>
  <w:style w:type="character" w:customStyle="1" w:styleId="WW8Num870z1">
    <w:name w:val="WW8Num870z1"/>
    <w:rsid w:val="002F5CE6"/>
    <w:rPr>
      <w:rFonts w:ascii="Courier New" w:hAnsi="Courier New"/>
    </w:rPr>
  </w:style>
  <w:style w:type="character" w:customStyle="1" w:styleId="WW8Num870z2">
    <w:name w:val="WW8Num870z2"/>
    <w:rsid w:val="002F5CE6"/>
    <w:rPr>
      <w:rFonts w:ascii="Wingdings" w:hAnsi="Wingdings"/>
    </w:rPr>
  </w:style>
  <w:style w:type="character" w:customStyle="1" w:styleId="WW8Num870z3">
    <w:name w:val="WW8Num870z3"/>
    <w:rsid w:val="002F5CE6"/>
    <w:rPr>
      <w:rFonts w:ascii="Symbol" w:hAnsi="Symbol"/>
    </w:rPr>
  </w:style>
  <w:style w:type="character" w:customStyle="1" w:styleId="WW8Num876z0">
    <w:name w:val="WW8Num876z0"/>
    <w:rsid w:val="002F5CE6"/>
    <w:rPr>
      <w:rFonts w:ascii="Arial" w:hAnsi="Arial"/>
      <w:b w:val="0"/>
      <w:i w:val="0"/>
    </w:rPr>
  </w:style>
  <w:style w:type="character" w:customStyle="1" w:styleId="WW8Num877z0">
    <w:name w:val="WW8Num877z0"/>
    <w:rsid w:val="002F5CE6"/>
    <w:rPr>
      <w:rFonts w:ascii="Symbol" w:hAnsi="Symbol"/>
    </w:rPr>
  </w:style>
  <w:style w:type="character" w:customStyle="1" w:styleId="WW8Num877z1">
    <w:name w:val="WW8Num877z1"/>
    <w:rsid w:val="002F5CE6"/>
    <w:rPr>
      <w:rFonts w:ascii="Courier New" w:hAnsi="Courier New"/>
    </w:rPr>
  </w:style>
  <w:style w:type="character" w:customStyle="1" w:styleId="WW8Num877z2">
    <w:name w:val="WW8Num877z2"/>
    <w:rsid w:val="002F5CE6"/>
    <w:rPr>
      <w:rFonts w:ascii="Wingdings" w:hAnsi="Wingdings"/>
    </w:rPr>
  </w:style>
  <w:style w:type="character" w:customStyle="1" w:styleId="WW8Num879z0">
    <w:name w:val="WW8Num879z0"/>
    <w:rsid w:val="002F5CE6"/>
    <w:rPr>
      <w:rFonts w:ascii="Times New Roman" w:hAnsi="Times New Roman"/>
      <w:b w:val="0"/>
      <w:i w:val="0"/>
      <w:color w:val="auto"/>
      <w:sz w:val="24"/>
      <w:szCs w:val="24"/>
    </w:rPr>
  </w:style>
  <w:style w:type="character" w:customStyle="1" w:styleId="WW8Num879z3">
    <w:name w:val="WW8Num879z3"/>
    <w:rsid w:val="002F5CE6"/>
    <w:rPr>
      <w:b w:val="0"/>
      <w:i w:val="0"/>
      <w:color w:val="auto"/>
      <w:sz w:val="24"/>
      <w:szCs w:val="24"/>
    </w:rPr>
  </w:style>
  <w:style w:type="character" w:customStyle="1" w:styleId="WW8Num880z0">
    <w:name w:val="WW8Num880z0"/>
    <w:rsid w:val="002F5CE6"/>
    <w:rPr>
      <w:rFonts w:ascii="Symbol" w:hAnsi="Symbol"/>
    </w:rPr>
  </w:style>
  <w:style w:type="character" w:customStyle="1" w:styleId="WW8Num880z1">
    <w:name w:val="WW8Num880z1"/>
    <w:rsid w:val="002F5CE6"/>
    <w:rPr>
      <w:rFonts w:ascii="Courier New" w:hAnsi="Courier New"/>
    </w:rPr>
  </w:style>
  <w:style w:type="character" w:customStyle="1" w:styleId="WW8Num880z2">
    <w:name w:val="WW8Num880z2"/>
    <w:rsid w:val="002F5CE6"/>
    <w:rPr>
      <w:rFonts w:ascii="Wingdings" w:hAnsi="Wingdings"/>
    </w:rPr>
  </w:style>
  <w:style w:type="character" w:customStyle="1" w:styleId="WW8Num881z0">
    <w:name w:val="WW8Num881z0"/>
    <w:rsid w:val="002F5CE6"/>
    <w:rPr>
      <w:rFonts w:ascii="Times New Roman" w:hAnsi="Times New Roman"/>
      <w:b w:val="0"/>
      <w:i w:val="0"/>
      <w:sz w:val="24"/>
      <w:szCs w:val="24"/>
    </w:rPr>
  </w:style>
  <w:style w:type="character" w:customStyle="1" w:styleId="WW8Num884z0">
    <w:name w:val="WW8Num884z0"/>
    <w:rsid w:val="002F5CE6"/>
    <w:rPr>
      <w:rFonts w:ascii="Times New Roman" w:eastAsia="Times New Roman" w:hAnsi="Times New Roman" w:cs="Times New Roman"/>
    </w:rPr>
  </w:style>
  <w:style w:type="character" w:customStyle="1" w:styleId="WW8Num884z1">
    <w:name w:val="WW8Num884z1"/>
    <w:rsid w:val="002F5CE6"/>
    <w:rPr>
      <w:rFonts w:ascii="Courier New" w:hAnsi="Courier New"/>
    </w:rPr>
  </w:style>
  <w:style w:type="character" w:customStyle="1" w:styleId="WW8Num884z2">
    <w:name w:val="WW8Num884z2"/>
    <w:rsid w:val="002F5CE6"/>
    <w:rPr>
      <w:rFonts w:ascii="Wingdings" w:hAnsi="Wingdings"/>
    </w:rPr>
  </w:style>
  <w:style w:type="character" w:customStyle="1" w:styleId="WW8Num884z3">
    <w:name w:val="WW8Num884z3"/>
    <w:rsid w:val="002F5CE6"/>
    <w:rPr>
      <w:rFonts w:ascii="Symbol" w:hAnsi="Symbol"/>
    </w:rPr>
  </w:style>
  <w:style w:type="character" w:customStyle="1" w:styleId="WW8Num887z0">
    <w:name w:val="WW8Num887z0"/>
    <w:rsid w:val="002F5CE6"/>
    <w:rPr>
      <w:rFonts w:ascii="Symbol" w:hAnsi="Symbol"/>
    </w:rPr>
  </w:style>
  <w:style w:type="character" w:customStyle="1" w:styleId="WW8Num887z1">
    <w:name w:val="WW8Num887z1"/>
    <w:rsid w:val="002F5CE6"/>
    <w:rPr>
      <w:rFonts w:ascii="Courier New" w:hAnsi="Courier New"/>
    </w:rPr>
  </w:style>
  <w:style w:type="character" w:customStyle="1" w:styleId="WW8Num887z2">
    <w:name w:val="WW8Num887z2"/>
    <w:rsid w:val="002F5CE6"/>
    <w:rPr>
      <w:rFonts w:ascii="Wingdings" w:hAnsi="Wingdings"/>
    </w:rPr>
  </w:style>
  <w:style w:type="character" w:customStyle="1" w:styleId="WW8Num888z0">
    <w:name w:val="WW8Num888z0"/>
    <w:rsid w:val="002F5CE6"/>
    <w:rPr>
      <w:rFonts w:ascii="Times New Roman" w:eastAsia="Times New Roman" w:hAnsi="Times New Roman" w:cs="Times New Roman"/>
    </w:rPr>
  </w:style>
  <w:style w:type="character" w:customStyle="1" w:styleId="WW8Num888z2">
    <w:name w:val="WW8Num888z2"/>
    <w:rsid w:val="002F5CE6"/>
    <w:rPr>
      <w:rFonts w:ascii="Wingdings" w:hAnsi="Wingdings"/>
    </w:rPr>
  </w:style>
  <w:style w:type="character" w:customStyle="1" w:styleId="WW8Num888z3">
    <w:name w:val="WW8Num888z3"/>
    <w:rsid w:val="002F5CE6"/>
    <w:rPr>
      <w:rFonts w:ascii="Symbol" w:hAnsi="Symbol"/>
    </w:rPr>
  </w:style>
  <w:style w:type="character" w:customStyle="1" w:styleId="WW8Num888z4">
    <w:name w:val="WW8Num888z4"/>
    <w:rsid w:val="002F5CE6"/>
    <w:rPr>
      <w:rFonts w:ascii="Courier New" w:hAnsi="Courier New"/>
    </w:rPr>
  </w:style>
  <w:style w:type="character" w:customStyle="1" w:styleId="WW8Num889z0">
    <w:name w:val="WW8Num889z0"/>
    <w:rsid w:val="002F5CE6"/>
    <w:rPr>
      <w:rFonts w:ascii="Times New Roman" w:eastAsia="Times New Roman" w:hAnsi="Times New Roman" w:cs="Times New Roman"/>
    </w:rPr>
  </w:style>
  <w:style w:type="character" w:customStyle="1" w:styleId="WW8Num889z1">
    <w:name w:val="WW8Num889z1"/>
    <w:rsid w:val="002F5CE6"/>
    <w:rPr>
      <w:rFonts w:ascii="Courier New" w:hAnsi="Courier New"/>
    </w:rPr>
  </w:style>
  <w:style w:type="character" w:customStyle="1" w:styleId="WW8Num889z2">
    <w:name w:val="WW8Num889z2"/>
    <w:rsid w:val="002F5CE6"/>
    <w:rPr>
      <w:rFonts w:ascii="Wingdings" w:hAnsi="Wingdings"/>
    </w:rPr>
  </w:style>
  <w:style w:type="character" w:customStyle="1" w:styleId="WW8Num889z3">
    <w:name w:val="WW8Num889z3"/>
    <w:rsid w:val="002F5CE6"/>
    <w:rPr>
      <w:rFonts w:ascii="Symbol" w:hAnsi="Symbol"/>
    </w:rPr>
  </w:style>
  <w:style w:type="character" w:customStyle="1" w:styleId="WW8Num891z0">
    <w:name w:val="WW8Num891z0"/>
    <w:rsid w:val="002F5CE6"/>
    <w:rPr>
      <w:rFonts w:ascii="Times New Roman" w:hAnsi="Times New Roman"/>
      <w:b w:val="0"/>
      <w:i w:val="0"/>
      <w:color w:val="auto"/>
      <w:sz w:val="24"/>
      <w:szCs w:val="24"/>
    </w:rPr>
  </w:style>
  <w:style w:type="character" w:customStyle="1" w:styleId="WW8Num891z3">
    <w:name w:val="WW8Num891z3"/>
    <w:rsid w:val="002F5CE6"/>
    <w:rPr>
      <w:b w:val="0"/>
      <w:i w:val="0"/>
      <w:color w:val="auto"/>
      <w:sz w:val="24"/>
      <w:szCs w:val="24"/>
    </w:rPr>
  </w:style>
  <w:style w:type="character" w:customStyle="1" w:styleId="WW8Num892z0">
    <w:name w:val="WW8Num892z0"/>
    <w:rsid w:val="002F5CE6"/>
    <w:rPr>
      <w:rFonts w:ascii="Times New Roman" w:eastAsia="Times New Roman" w:hAnsi="Times New Roman" w:cs="Times New Roman"/>
    </w:rPr>
  </w:style>
  <w:style w:type="character" w:customStyle="1" w:styleId="WW8Num892z1">
    <w:name w:val="WW8Num892z1"/>
    <w:rsid w:val="002F5CE6"/>
    <w:rPr>
      <w:rFonts w:ascii="Courier New" w:hAnsi="Courier New"/>
    </w:rPr>
  </w:style>
  <w:style w:type="character" w:customStyle="1" w:styleId="WW8Num892z2">
    <w:name w:val="WW8Num892z2"/>
    <w:rsid w:val="002F5CE6"/>
    <w:rPr>
      <w:rFonts w:ascii="Wingdings" w:hAnsi="Wingdings"/>
    </w:rPr>
  </w:style>
  <w:style w:type="character" w:customStyle="1" w:styleId="WW8Num892z3">
    <w:name w:val="WW8Num892z3"/>
    <w:rsid w:val="002F5CE6"/>
    <w:rPr>
      <w:rFonts w:ascii="Symbol" w:hAnsi="Symbol"/>
    </w:rPr>
  </w:style>
  <w:style w:type="character" w:customStyle="1" w:styleId="WW8Num894z0">
    <w:name w:val="WW8Num894z0"/>
    <w:rsid w:val="002F5CE6"/>
    <w:rPr>
      <w:rFonts w:ascii="Times New Roman" w:hAnsi="Times New Roman"/>
      <w:b w:val="0"/>
      <w:i w:val="0"/>
      <w:color w:val="auto"/>
      <w:sz w:val="24"/>
      <w:szCs w:val="24"/>
    </w:rPr>
  </w:style>
  <w:style w:type="character" w:customStyle="1" w:styleId="WW8Num894z3">
    <w:name w:val="WW8Num894z3"/>
    <w:rsid w:val="002F5CE6"/>
    <w:rPr>
      <w:b w:val="0"/>
      <w:i w:val="0"/>
      <w:color w:val="auto"/>
      <w:sz w:val="24"/>
      <w:szCs w:val="24"/>
    </w:rPr>
  </w:style>
  <w:style w:type="character" w:customStyle="1" w:styleId="WW8Num895z0">
    <w:name w:val="WW8Num895z0"/>
    <w:rsid w:val="002F5CE6"/>
    <w:rPr>
      <w:rFonts w:ascii="Arial" w:hAnsi="Arial"/>
      <w:b w:val="0"/>
      <w:i w:val="0"/>
    </w:rPr>
  </w:style>
  <w:style w:type="character" w:customStyle="1" w:styleId="WW8Num896z0">
    <w:name w:val="WW8Num896z0"/>
    <w:rsid w:val="002F5CE6"/>
    <w:rPr>
      <w:rFonts w:ascii="Times New Roman" w:hAnsi="Times New Roman"/>
      <w:b w:val="0"/>
      <w:i w:val="0"/>
      <w:color w:val="auto"/>
      <w:sz w:val="24"/>
      <w:szCs w:val="24"/>
    </w:rPr>
  </w:style>
  <w:style w:type="character" w:customStyle="1" w:styleId="WW8Num900z0">
    <w:name w:val="WW8Num900z0"/>
    <w:rsid w:val="002F5CE6"/>
    <w:rPr>
      <w:w w:val="92"/>
    </w:rPr>
  </w:style>
  <w:style w:type="character" w:customStyle="1" w:styleId="WW8Num902z0">
    <w:name w:val="WW8Num902z0"/>
    <w:rsid w:val="002F5CE6"/>
    <w:rPr>
      <w:rFonts w:ascii="Times New Roman" w:hAnsi="Times New Roman" w:cs="Times New Roman"/>
      <w:b w:val="0"/>
      <w:i w:val="0"/>
      <w:color w:val="auto"/>
      <w:sz w:val="24"/>
    </w:rPr>
  </w:style>
  <w:style w:type="character" w:customStyle="1" w:styleId="WW8Num905z0">
    <w:name w:val="WW8Num905z0"/>
    <w:rsid w:val="002F5CE6"/>
    <w:rPr>
      <w:rFonts w:ascii="Times New Roman" w:hAnsi="Times New Roman" w:cs="Times New Roman"/>
      <w:b w:val="0"/>
      <w:i w:val="0"/>
      <w:color w:val="auto"/>
      <w:sz w:val="24"/>
    </w:rPr>
  </w:style>
  <w:style w:type="character" w:customStyle="1" w:styleId="WW8Num907z2">
    <w:name w:val="WW8Num907z2"/>
    <w:rsid w:val="002F5CE6"/>
    <w:rPr>
      <w:rFonts w:ascii="Symbol" w:hAnsi="Symbol"/>
    </w:rPr>
  </w:style>
  <w:style w:type="character" w:customStyle="1" w:styleId="WW8Num907z3">
    <w:name w:val="WW8Num907z3"/>
    <w:rsid w:val="002F5CE6"/>
    <w:rPr>
      <w:rFonts w:ascii="Arial" w:hAnsi="Arial"/>
      <w:b w:val="0"/>
      <w:i w:val="0"/>
    </w:rPr>
  </w:style>
  <w:style w:type="character" w:customStyle="1" w:styleId="WW8Num909z0">
    <w:name w:val="WW8Num909z0"/>
    <w:rsid w:val="002F5CE6"/>
    <w:rPr>
      <w:rFonts w:ascii="Times New Roman" w:eastAsia="Times New Roman" w:hAnsi="Times New Roman" w:cs="Times New Roman"/>
    </w:rPr>
  </w:style>
  <w:style w:type="character" w:customStyle="1" w:styleId="WW8Num909z1">
    <w:name w:val="WW8Num909z1"/>
    <w:rsid w:val="002F5CE6"/>
    <w:rPr>
      <w:rFonts w:ascii="Courier New" w:hAnsi="Courier New"/>
    </w:rPr>
  </w:style>
  <w:style w:type="character" w:customStyle="1" w:styleId="WW8Num909z2">
    <w:name w:val="WW8Num909z2"/>
    <w:rsid w:val="002F5CE6"/>
    <w:rPr>
      <w:rFonts w:ascii="Wingdings" w:hAnsi="Wingdings"/>
    </w:rPr>
  </w:style>
  <w:style w:type="character" w:customStyle="1" w:styleId="WW8Num909z3">
    <w:name w:val="WW8Num909z3"/>
    <w:rsid w:val="002F5CE6"/>
    <w:rPr>
      <w:rFonts w:ascii="Symbol" w:hAnsi="Symbol"/>
    </w:rPr>
  </w:style>
  <w:style w:type="character" w:customStyle="1" w:styleId="WW8Num912z0">
    <w:name w:val="WW8Num912z0"/>
    <w:rsid w:val="002F5CE6"/>
    <w:rPr>
      <w:b w:val="0"/>
      <w:i w:val="0"/>
    </w:rPr>
  </w:style>
  <w:style w:type="character" w:customStyle="1" w:styleId="WW8Num915z0">
    <w:name w:val="WW8Num915z0"/>
    <w:rsid w:val="002F5CE6"/>
    <w:rPr>
      <w:rFonts w:ascii="Symbol" w:hAnsi="Symbol"/>
    </w:rPr>
  </w:style>
  <w:style w:type="character" w:customStyle="1" w:styleId="WW8Num915z1">
    <w:name w:val="WW8Num915z1"/>
    <w:rsid w:val="002F5CE6"/>
    <w:rPr>
      <w:rFonts w:ascii="Courier New" w:hAnsi="Courier New"/>
    </w:rPr>
  </w:style>
  <w:style w:type="character" w:customStyle="1" w:styleId="WW8Num915z2">
    <w:name w:val="WW8Num915z2"/>
    <w:rsid w:val="002F5CE6"/>
    <w:rPr>
      <w:rFonts w:ascii="Wingdings" w:hAnsi="Wingdings"/>
    </w:rPr>
  </w:style>
  <w:style w:type="character" w:customStyle="1" w:styleId="WW8Num917z0">
    <w:name w:val="WW8Num917z0"/>
    <w:rsid w:val="002F5CE6"/>
    <w:rPr>
      <w:b w:val="0"/>
      <w:i w:val="0"/>
    </w:rPr>
  </w:style>
  <w:style w:type="character" w:customStyle="1" w:styleId="WW8Num918z0">
    <w:name w:val="WW8Num918z0"/>
    <w:rsid w:val="002F5CE6"/>
    <w:rPr>
      <w:rFonts w:ascii="Times New Roman" w:eastAsia="Times New Roman" w:hAnsi="Times New Roman" w:cs="Times New Roman"/>
    </w:rPr>
  </w:style>
  <w:style w:type="character" w:customStyle="1" w:styleId="WW8Num918z1">
    <w:name w:val="WW8Num918z1"/>
    <w:rsid w:val="002F5CE6"/>
    <w:rPr>
      <w:rFonts w:ascii="Courier New" w:hAnsi="Courier New"/>
    </w:rPr>
  </w:style>
  <w:style w:type="character" w:customStyle="1" w:styleId="WW8Num918z2">
    <w:name w:val="WW8Num918z2"/>
    <w:rsid w:val="002F5CE6"/>
    <w:rPr>
      <w:rFonts w:ascii="Wingdings" w:hAnsi="Wingdings"/>
    </w:rPr>
  </w:style>
  <w:style w:type="character" w:customStyle="1" w:styleId="WW8Num918z3">
    <w:name w:val="WW8Num918z3"/>
    <w:rsid w:val="002F5CE6"/>
    <w:rPr>
      <w:rFonts w:ascii="Symbol" w:hAnsi="Symbol"/>
    </w:rPr>
  </w:style>
  <w:style w:type="character" w:customStyle="1" w:styleId="WW8Num921z0">
    <w:name w:val="WW8Num921z0"/>
    <w:rsid w:val="002F5CE6"/>
    <w:rPr>
      <w:rFonts w:ascii="Times New Roman" w:hAnsi="Times New Roman"/>
      <w:b w:val="0"/>
      <w:i w:val="0"/>
      <w:color w:val="auto"/>
      <w:sz w:val="24"/>
      <w:szCs w:val="24"/>
    </w:rPr>
  </w:style>
  <w:style w:type="character" w:customStyle="1" w:styleId="WW8Num922z0">
    <w:name w:val="WW8Num922z0"/>
    <w:rsid w:val="002F5CE6"/>
    <w:rPr>
      <w:rFonts w:ascii="Arial" w:hAnsi="Arial"/>
      <w:b w:val="0"/>
      <w:i w:val="0"/>
    </w:rPr>
  </w:style>
  <w:style w:type="character" w:customStyle="1" w:styleId="WW8Num923z0">
    <w:name w:val="WW8Num923z0"/>
    <w:rsid w:val="002F5CE6"/>
    <w:rPr>
      <w:rFonts w:ascii="Times New Roman" w:eastAsia="Times New Roman" w:hAnsi="Times New Roman" w:cs="Times New Roman"/>
    </w:rPr>
  </w:style>
  <w:style w:type="character" w:customStyle="1" w:styleId="WW8Num923z1">
    <w:name w:val="WW8Num923z1"/>
    <w:rsid w:val="002F5CE6"/>
    <w:rPr>
      <w:rFonts w:ascii="Courier New" w:hAnsi="Courier New"/>
    </w:rPr>
  </w:style>
  <w:style w:type="character" w:customStyle="1" w:styleId="WW8Num923z2">
    <w:name w:val="WW8Num923z2"/>
    <w:rsid w:val="002F5CE6"/>
    <w:rPr>
      <w:rFonts w:ascii="Wingdings" w:hAnsi="Wingdings"/>
    </w:rPr>
  </w:style>
  <w:style w:type="character" w:customStyle="1" w:styleId="WW8Num923z3">
    <w:name w:val="WW8Num923z3"/>
    <w:rsid w:val="002F5CE6"/>
    <w:rPr>
      <w:rFonts w:ascii="Symbol" w:hAnsi="Symbol"/>
    </w:rPr>
  </w:style>
  <w:style w:type="character" w:customStyle="1" w:styleId="WW8Num924z0">
    <w:name w:val="WW8Num924z0"/>
    <w:rsid w:val="002F5CE6"/>
    <w:rPr>
      <w:rFonts w:ascii="Times New Roman" w:hAnsi="Times New Roman"/>
      <w:b w:val="0"/>
      <w:i w:val="0"/>
      <w:color w:val="auto"/>
      <w:sz w:val="24"/>
      <w:szCs w:val="24"/>
    </w:rPr>
  </w:style>
  <w:style w:type="character" w:customStyle="1" w:styleId="WW8Num926z0">
    <w:name w:val="WW8Num926z0"/>
    <w:rsid w:val="002F5CE6"/>
    <w:rPr>
      <w:rFonts w:ascii="Symbol" w:hAnsi="Symbol"/>
    </w:rPr>
  </w:style>
  <w:style w:type="character" w:customStyle="1" w:styleId="WW8Num926z1">
    <w:name w:val="WW8Num926z1"/>
    <w:rsid w:val="002F5CE6"/>
    <w:rPr>
      <w:rFonts w:ascii="Courier New" w:hAnsi="Courier New"/>
    </w:rPr>
  </w:style>
  <w:style w:type="character" w:customStyle="1" w:styleId="WW8Num926z2">
    <w:name w:val="WW8Num926z2"/>
    <w:rsid w:val="002F5CE6"/>
    <w:rPr>
      <w:rFonts w:ascii="Wingdings" w:hAnsi="Wingdings"/>
    </w:rPr>
  </w:style>
  <w:style w:type="character" w:customStyle="1" w:styleId="WW8Num929z0">
    <w:name w:val="WW8Num929z0"/>
    <w:rsid w:val="002F5CE6"/>
    <w:rPr>
      <w:rFonts w:ascii="Arial" w:hAnsi="Arial"/>
      <w:b/>
      <w:i w:val="0"/>
    </w:rPr>
  </w:style>
  <w:style w:type="character" w:customStyle="1" w:styleId="WW8Num930z0">
    <w:name w:val="WW8Num930z0"/>
    <w:rsid w:val="002F5CE6"/>
    <w:rPr>
      <w:rFonts w:ascii="Symbol" w:hAnsi="Symbol"/>
    </w:rPr>
  </w:style>
  <w:style w:type="character" w:customStyle="1" w:styleId="WW8Num930z1">
    <w:name w:val="WW8Num930z1"/>
    <w:rsid w:val="002F5CE6"/>
    <w:rPr>
      <w:rFonts w:ascii="Courier New" w:hAnsi="Courier New"/>
    </w:rPr>
  </w:style>
  <w:style w:type="character" w:customStyle="1" w:styleId="WW8Num930z2">
    <w:name w:val="WW8Num930z2"/>
    <w:rsid w:val="002F5CE6"/>
    <w:rPr>
      <w:rFonts w:ascii="Wingdings" w:hAnsi="Wingdings"/>
    </w:rPr>
  </w:style>
  <w:style w:type="character" w:customStyle="1" w:styleId="WW8Num931z0">
    <w:name w:val="WW8Num931z0"/>
    <w:rsid w:val="002F5CE6"/>
    <w:rPr>
      <w:b w:val="0"/>
      <w:i w:val="0"/>
    </w:rPr>
  </w:style>
  <w:style w:type="character" w:customStyle="1" w:styleId="WW8Num932z0">
    <w:name w:val="WW8Num932z0"/>
    <w:rsid w:val="002F5CE6"/>
    <w:rPr>
      <w:rFonts w:ascii="Arial" w:hAnsi="Arial"/>
      <w:b w:val="0"/>
      <w:i w:val="0"/>
    </w:rPr>
  </w:style>
  <w:style w:type="character" w:customStyle="1" w:styleId="WW8Num935z0">
    <w:name w:val="WW8Num935z0"/>
    <w:rsid w:val="002F5CE6"/>
    <w:rPr>
      <w:rFonts w:ascii="Times New Roman" w:eastAsia="Times New Roman" w:hAnsi="Times New Roman" w:cs="Times New Roman"/>
    </w:rPr>
  </w:style>
  <w:style w:type="character" w:customStyle="1" w:styleId="WW8Num935z2">
    <w:name w:val="WW8Num935z2"/>
    <w:rsid w:val="002F5CE6"/>
    <w:rPr>
      <w:rFonts w:ascii="Wingdings" w:hAnsi="Wingdings"/>
    </w:rPr>
  </w:style>
  <w:style w:type="character" w:customStyle="1" w:styleId="WW8Num935z3">
    <w:name w:val="WW8Num935z3"/>
    <w:rsid w:val="002F5CE6"/>
    <w:rPr>
      <w:rFonts w:ascii="Symbol" w:hAnsi="Symbol"/>
    </w:rPr>
  </w:style>
  <w:style w:type="character" w:customStyle="1" w:styleId="WW8Num935z4">
    <w:name w:val="WW8Num935z4"/>
    <w:rsid w:val="002F5CE6"/>
    <w:rPr>
      <w:rFonts w:ascii="Courier New" w:hAnsi="Courier New"/>
    </w:rPr>
  </w:style>
  <w:style w:type="character" w:customStyle="1" w:styleId="WW8Num941z0">
    <w:name w:val="WW8Num941z0"/>
    <w:rsid w:val="002F5CE6"/>
    <w:rPr>
      <w:rFonts w:ascii="Times New Roman" w:hAnsi="Times New Roman"/>
      <w:b w:val="0"/>
      <w:i w:val="0"/>
      <w:color w:val="auto"/>
      <w:sz w:val="24"/>
      <w:szCs w:val="24"/>
    </w:rPr>
  </w:style>
  <w:style w:type="character" w:customStyle="1" w:styleId="WW8Num944z0">
    <w:name w:val="WW8Num944z0"/>
    <w:rsid w:val="002F5CE6"/>
    <w:rPr>
      <w:rFonts w:ascii="Wingdings" w:hAnsi="Wingdings"/>
    </w:rPr>
  </w:style>
  <w:style w:type="character" w:customStyle="1" w:styleId="WW8Num944z3">
    <w:name w:val="WW8Num944z3"/>
    <w:rsid w:val="002F5CE6"/>
    <w:rPr>
      <w:rFonts w:ascii="Symbol" w:hAnsi="Symbol"/>
    </w:rPr>
  </w:style>
  <w:style w:type="character" w:customStyle="1" w:styleId="WW8Num945z0">
    <w:name w:val="WW8Num945z0"/>
    <w:rsid w:val="002F5CE6"/>
    <w:rPr>
      <w:rFonts w:ascii="Arial" w:hAnsi="Arial"/>
      <w:b w:val="0"/>
      <w:i w:val="0"/>
    </w:rPr>
  </w:style>
  <w:style w:type="character" w:customStyle="1" w:styleId="WW8Num947z0">
    <w:name w:val="WW8Num947z0"/>
    <w:rsid w:val="002F5CE6"/>
    <w:rPr>
      <w:rFonts w:ascii="Arial" w:hAnsi="Arial"/>
      <w:b w:val="0"/>
      <w:i w:val="0"/>
    </w:rPr>
  </w:style>
  <w:style w:type="character" w:customStyle="1" w:styleId="WW8Num951z0">
    <w:name w:val="WW8Num951z0"/>
    <w:rsid w:val="002F5CE6"/>
    <w:rPr>
      <w:rFonts w:ascii="Times New Roman" w:hAnsi="Times New Roman"/>
      <w:b w:val="0"/>
      <w:i w:val="0"/>
      <w:color w:val="auto"/>
      <w:sz w:val="24"/>
      <w:szCs w:val="24"/>
    </w:rPr>
  </w:style>
  <w:style w:type="character" w:customStyle="1" w:styleId="WW8Num953z0">
    <w:name w:val="WW8Num953z0"/>
    <w:rsid w:val="002F5CE6"/>
    <w:rPr>
      <w:rFonts w:ascii="Symbol" w:hAnsi="Symbol"/>
    </w:rPr>
  </w:style>
  <w:style w:type="character" w:customStyle="1" w:styleId="WW8Num953z1">
    <w:name w:val="WW8Num953z1"/>
    <w:rsid w:val="002F5CE6"/>
    <w:rPr>
      <w:rFonts w:ascii="Times New Roman" w:hAnsi="Times New Roman"/>
      <w:b w:val="0"/>
      <w:i w:val="0"/>
    </w:rPr>
  </w:style>
  <w:style w:type="character" w:customStyle="1" w:styleId="WW8Num953z2">
    <w:name w:val="WW8Num953z2"/>
    <w:rsid w:val="002F5CE6"/>
    <w:rPr>
      <w:rFonts w:ascii="Wingdings" w:hAnsi="Wingdings"/>
    </w:rPr>
  </w:style>
  <w:style w:type="character" w:customStyle="1" w:styleId="WW8Num953z4">
    <w:name w:val="WW8Num953z4"/>
    <w:rsid w:val="002F5CE6"/>
    <w:rPr>
      <w:rFonts w:ascii="Courier New" w:hAnsi="Courier New"/>
    </w:rPr>
  </w:style>
  <w:style w:type="character" w:customStyle="1" w:styleId="WW8Num957z0">
    <w:name w:val="WW8Num957z0"/>
    <w:rsid w:val="002F5CE6"/>
    <w:rPr>
      <w:b/>
      <w:u w:val="single"/>
    </w:rPr>
  </w:style>
  <w:style w:type="character" w:customStyle="1" w:styleId="WW8Num959z0">
    <w:name w:val="WW8Num959z0"/>
    <w:rsid w:val="002F5CE6"/>
    <w:rPr>
      <w:rFonts w:ascii="Times New Roman" w:hAnsi="Times New Roman"/>
      <w:b w:val="0"/>
      <w:i w:val="0"/>
      <w:color w:val="auto"/>
      <w:sz w:val="24"/>
      <w:szCs w:val="24"/>
    </w:rPr>
  </w:style>
  <w:style w:type="character" w:customStyle="1" w:styleId="WW8Num959z4">
    <w:name w:val="WW8Num959z4"/>
    <w:rsid w:val="002F5CE6"/>
    <w:rPr>
      <w:b w:val="0"/>
      <w:i w:val="0"/>
      <w:color w:val="auto"/>
      <w:sz w:val="24"/>
      <w:szCs w:val="24"/>
    </w:rPr>
  </w:style>
  <w:style w:type="character" w:customStyle="1" w:styleId="WW8Num960z0">
    <w:name w:val="WW8Num960z0"/>
    <w:rsid w:val="002F5CE6"/>
    <w:rPr>
      <w:b w:val="0"/>
      <w:i w:val="0"/>
    </w:rPr>
  </w:style>
  <w:style w:type="character" w:customStyle="1" w:styleId="WW8Num961z0">
    <w:name w:val="WW8Num961z0"/>
    <w:rsid w:val="002F5CE6"/>
    <w:rPr>
      <w:rFonts w:ascii="Times New Roman" w:hAnsi="Times New Roman"/>
      <w:b w:val="0"/>
      <w:i w:val="0"/>
      <w:color w:val="auto"/>
      <w:sz w:val="24"/>
      <w:szCs w:val="24"/>
    </w:rPr>
  </w:style>
  <w:style w:type="character" w:customStyle="1" w:styleId="WW8Num962z0">
    <w:name w:val="WW8Num962z0"/>
    <w:rsid w:val="002F5CE6"/>
    <w:rPr>
      <w:rFonts w:ascii="Symbol" w:hAnsi="Symbol"/>
    </w:rPr>
  </w:style>
  <w:style w:type="character" w:customStyle="1" w:styleId="WW8Num962z1">
    <w:name w:val="WW8Num962z1"/>
    <w:rsid w:val="002F5CE6"/>
    <w:rPr>
      <w:rFonts w:ascii="Courier New" w:hAnsi="Courier New"/>
    </w:rPr>
  </w:style>
  <w:style w:type="character" w:customStyle="1" w:styleId="WW8Num962z2">
    <w:name w:val="WW8Num962z2"/>
    <w:rsid w:val="002F5CE6"/>
    <w:rPr>
      <w:rFonts w:ascii="Wingdings" w:hAnsi="Wingdings"/>
    </w:rPr>
  </w:style>
  <w:style w:type="character" w:customStyle="1" w:styleId="WW8Num967z0">
    <w:name w:val="WW8Num967z0"/>
    <w:rsid w:val="002F5CE6"/>
    <w:rPr>
      <w:rFonts w:ascii="Arial" w:hAnsi="Arial"/>
      <w:b w:val="0"/>
      <w:i w:val="0"/>
    </w:rPr>
  </w:style>
  <w:style w:type="character" w:customStyle="1" w:styleId="WW8Num968z0">
    <w:name w:val="WW8Num968z0"/>
    <w:rsid w:val="002F5CE6"/>
    <w:rPr>
      <w:rFonts w:ascii="Symbol" w:hAnsi="Symbol"/>
    </w:rPr>
  </w:style>
  <w:style w:type="character" w:customStyle="1" w:styleId="WW8Num968z1">
    <w:name w:val="WW8Num968z1"/>
    <w:rsid w:val="002F5CE6"/>
    <w:rPr>
      <w:rFonts w:ascii="Courier New" w:hAnsi="Courier New"/>
    </w:rPr>
  </w:style>
  <w:style w:type="character" w:customStyle="1" w:styleId="WW8Num968z2">
    <w:name w:val="WW8Num968z2"/>
    <w:rsid w:val="002F5CE6"/>
    <w:rPr>
      <w:rFonts w:ascii="Wingdings" w:hAnsi="Wingdings"/>
    </w:rPr>
  </w:style>
  <w:style w:type="character" w:customStyle="1" w:styleId="WW8Num969z0">
    <w:name w:val="WW8Num969z0"/>
    <w:rsid w:val="002F5CE6"/>
    <w:rPr>
      <w:rFonts w:ascii="Times New Roman" w:eastAsia="Times New Roman" w:hAnsi="Times New Roman" w:cs="Times New Roman"/>
    </w:rPr>
  </w:style>
  <w:style w:type="character" w:customStyle="1" w:styleId="WW8Num969z1">
    <w:name w:val="WW8Num969z1"/>
    <w:rsid w:val="002F5CE6"/>
    <w:rPr>
      <w:rFonts w:ascii="Courier New" w:hAnsi="Courier New"/>
    </w:rPr>
  </w:style>
  <w:style w:type="character" w:customStyle="1" w:styleId="WW8Num969z2">
    <w:name w:val="WW8Num969z2"/>
    <w:rsid w:val="002F5CE6"/>
    <w:rPr>
      <w:rFonts w:ascii="Wingdings" w:hAnsi="Wingdings"/>
    </w:rPr>
  </w:style>
  <w:style w:type="character" w:customStyle="1" w:styleId="WW8Num969z3">
    <w:name w:val="WW8Num969z3"/>
    <w:rsid w:val="002F5CE6"/>
    <w:rPr>
      <w:rFonts w:ascii="Symbol" w:hAnsi="Symbol"/>
    </w:rPr>
  </w:style>
  <w:style w:type="character" w:customStyle="1" w:styleId="WW8Num972z0">
    <w:name w:val="WW8Num972z0"/>
    <w:rsid w:val="002F5CE6"/>
    <w:rPr>
      <w:rFonts w:ascii="Times New Roman" w:hAnsi="Times New Roman"/>
      <w:b w:val="0"/>
      <w:i w:val="0"/>
      <w:color w:val="auto"/>
      <w:sz w:val="24"/>
      <w:szCs w:val="24"/>
    </w:rPr>
  </w:style>
  <w:style w:type="character" w:customStyle="1" w:styleId="WW8Num974z0">
    <w:name w:val="WW8Num974z0"/>
    <w:rsid w:val="002F5CE6"/>
    <w:rPr>
      <w:rFonts w:ascii="Times New Roman" w:eastAsia="Times New Roman" w:hAnsi="Times New Roman" w:cs="Times New Roman"/>
    </w:rPr>
  </w:style>
  <w:style w:type="character" w:customStyle="1" w:styleId="WW8Num974z1">
    <w:name w:val="WW8Num974z1"/>
    <w:rsid w:val="002F5CE6"/>
    <w:rPr>
      <w:rFonts w:ascii="Courier New" w:hAnsi="Courier New"/>
    </w:rPr>
  </w:style>
  <w:style w:type="character" w:customStyle="1" w:styleId="WW8Num974z2">
    <w:name w:val="WW8Num974z2"/>
    <w:rsid w:val="002F5CE6"/>
    <w:rPr>
      <w:rFonts w:ascii="Wingdings" w:hAnsi="Wingdings"/>
    </w:rPr>
  </w:style>
  <w:style w:type="character" w:customStyle="1" w:styleId="WW8Num974z3">
    <w:name w:val="WW8Num974z3"/>
    <w:rsid w:val="002F5CE6"/>
    <w:rPr>
      <w:rFonts w:ascii="Symbol" w:hAnsi="Symbol"/>
    </w:rPr>
  </w:style>
  <w:style w:type="character" w:customStyle="1" w:styleId="WW8Num976z0">
    <w:name w:val="WW8Num976z0"/>
    <w:rsid w:val="002F5CE6"/>
    <w:rPr>
      <w:b w:val="0"/>
      <w:i w:val="0"/>
    </w:rPr>
  </w:style>
  <w:style w:type="character" w:customStyle="1" w:styleId="WW8Num977z0">
    <w:name w:val="WW8Num977z0"/>
    <w:rsid w:val="002F5CE6"/>
    <w:rPr>
      <w:rFonts w:ascii="Arial" w:hAnsi="Arial"/>
      <w:b w:val="0"/>
      <w:i w:val="0"/>
    </w:rPr>
  </w:style>
  <w:style w:type="character" w:customStyle="1" w:styleId="WW8Num978z0">
    <w:name w:val="WW8Num978z0"/>
    <w:rsid w:val="002F5CE6"/>
    <w:rPr>
      <w:rFonts w:ascii="Times New Roman" w:hAnsi="Times New Roman"/>
      <w:b w:val="0"/>
      <w:i w:val="0"/>
      <w:color w:val="auto"/>
      <w:sz w:val="24"/>
      <w:szCs w:val="24"/>
    </w:rPr>
  </w:style>
  <w:style w:type="character" w:customStyle="1" w:styleId="WW8Num984z0">
    <w:name w:val="WW8Num984z0"/>
    <w:rsid w:val="002F5CE6"/>
    <w:rPr>
      <w:rFonts w:ascii="Times New Roman" w:eastAsia="Times New Roman" w:hAnsi="Times New Roman" w:cs="Times New Roman"/>
    </w:rPr>
  </w:style>
  <w:style w:type="character" w:customStyle="1" w:styleId="WW8Num984z1">
    <w:name w:val="WW8Num984z1"/>
    <w:rsid w:val="002F5CE6"/>
    <w:rPr>
      <w:rFonts w:ascii="Courier New" w:hAnsi="Courier New"/>
    </w:rPr>
  </w:style>
  <w:style w:type="character" w:customStyle="1" w:styleId="WW8Num984z2">
    <w:name w:val="WW8Num984z2"/>
    <w:rsid w:val="002F5CE6"/>
    <w:rPr>
      <w:rFonts w:ascii="Wingdings" w:hAnsi="Wingdings"/>
    </w:rPr>
  </w:style>
  <w:style w:type="character" w:customStyle="1" w:styleId="WW8Num984z3">
    <w:name w:val="WW8Num984z3"/>
    <w:rsid w:val="002F5CE6"/>
    <w:rPr>
      <w:rFonts w:ascii="Symbol" w:hAnsi="Symbol"/>
    </w:rPr>
  </w:style>
  <w:style w:type="character" w:customStyle="1" w:styleId="WW8Num986z0">
    <w:name w:val="WW8Num986z0"/>
    <w:rsid w:val="002F5CE6"/>
    <w:rPr>
      <w:rFonts w:ascii="Arial" w:hAnsi="Arial"/>
      <w:b w:val="0"/>
      <w:i w:val="0"/>
    </w:rPr>
  </w:style>
  <w:style w:type="character" w:customStyle="1" w:styleId="WW8Num989z0">
    <w:name w:val="WW8Num989z0"/>
    <w:rsid w:val="002F5CE6"/>
    <w:rPr>
      <w:rFonts w:ascii="Times New Roman" w:eastAsia="Times New Roman" w:hAnsi="Times New Roman" w:cs="Times New Roman"/>
    </w:rPr>
  </w:style>
  <w:style w:type="character" w:customStyle="1" w:styleId="WW8Num989z1">
    <w:name w:val="WW8Num989z1"/>
    <w:rsid w:val="002F5CE6"/>
    <w:rPr>
      <w:rFonts w:ascii="Courier New" w:hAnsi="Courier New"/>
    </w:rPr>
  </w:style>
  <w:style w:type="character" w:customStyle="1" w:styleId="WW8Num989z2">
    <w:name w:val="WW8Num989z2"/>
    <w:rsid w:val="002F5CE6"/>
    <w:rPr>
      <w:rFonts w:ascii="Wingdings" w:hAnsi="Wingdings"/>
    </w:rPr>
  </w:style>
  <w:style w:type="character" w:customStyle="1" w:styleId="WW8Num989z3">
    <w:name w:val="WW8Num989z3"/>
    <w:rsid w:val="002F5CE6"/>
    <w:rPr>
      <w:rFonts w:ascii="Symbol" w:hAnsi="Symbol"/>
    </w:rPr>
  </w:style>
  <w:style w:type="character" w:customStyle="1" w:styleId="WW8Num990z0">
    <w:name w:val="WW8Num990z0"/>
    <w:rsid w:val="002F5CE6"/>
    <w:rPr>
      <w:rFonts w:ascii="Times New Roman" w:hAnsi="Times New Roman" w:cs="Times New Roman"/>
      <w:b w:val="0"/>
      <w:i w:val="0"/>
      <w:color w:val="auto"/>
      <w:sz w:val="24"/>
    </w:rPr>
  </w:style>
  <w:style w:type="character" w:customStyle="1" w:styleId="WW8Num995z0">
    <w:name w:val="WW8Num995z0"/>
    <w:rsid w:val="002F5CE6"/>
    <w:rPr>
      <w:b w:val="0"/>
      <w:i w:val="0"/>
    </w:rPr>
  </w:style>
  <w:style w:type="character" w:customStyle="1" w:styleId="WW8Num997z0">
    <w:name w:val="WW8Num997z0"/>
    <w:rsid w:val="002F5CE6"/>
    <w:rPr>
      <w:rFonts w:ascii="Symbol" w:hAnsi="Symbol"/>
    </w:rPr>
  </w:style>
  <w:style w:type="character" w:customStyle="1" w:styleId="WW8Num997z1">
    <w:name w:val="WW8Num997z1"/>
    <w:rsid w:val="002F5CE6"/>
    <w:rPr>
      <w:rFonts w:ascii="Courier New" w:hAnsi="Courier New"/>
    </w:rPr>
  </w:style>
  <w:style w:type="character" w:customStyle="1" w:styleId="WW8Num997z2">
    <w:name w:val="WW8Num997z2"/>
    <w:rsid w:val="002F5CE6"/>
    <w:rPr>
      <w:rFonts w:ascii="Wingdings" w:hAnsi="Wingdings"/>
    </w:rPr>
  </w:style>
  <w:style w:type="character" w:customStyle="1" w:styleId="WW8Num998z0">
    <w:name w:val="WW8Num998z0"/>
    <w:rsid w:val="002F5CE6"/>
    <w:rPr>
      <w:rFonts w:ascii="Times New Roman" w:eastAsia="Times New Roman" w:hAnsi="Times New Roman" w:cs="Times New Roman"/>
    </w:rPr>
  </w:style>
  <w:style w:type="character" w:customStyle="1" w:styleId="WW8Num998z1">
    <w:name w:val="WW8Num998z1"/>
    <w:rsid w:val="002F5CE6"/>
    <w:rPr>
      <w:rFonts w:ascii="Times New Roman" w:hAnsi="Times New Roman" w:cs="Times New Roman"/>
      <w:b w:val="0"/>
      <w:i w:val="0"/>
      <w:color w:val="auto"/>
      <w:sz w:val="24"/>
    </w:rPr>
  </w:style>
  <w:style w:type="character" w:customStyle="1" w:styleId="WW8Num998z3">
    <w:name w:val="WW8Num998z3"/>
    <w:rsid w:val="002F5CE6"/>
    <w:rPr>
      <w:rFonts w:ascii="Symbol" w:hAnsi="Symbol"/>
    </w:rPr>
  </w:style>
  <w:style w:type="character" w:customStyle="1" w:styleId="WW8Num998z4">
    <w:name w:val="WW8Num998z4"/>
    <w:rsid w:val="002F5CE6"/>
    <w:rPr>
      <w:rFonts w:ascii="Courier New" w:hAnsi="Courier New"/>
    </w:rPr>
  </w:style>
  <w:style w:type="character" w:customStyle="1" w:styleId="WW8Num998z5">
    <w:name w:val="WW8Num998z5"/>
    <w:rsid w:val="002F5CE6"/>
    <w:rPr>
      <w:rFonts w:ascii="Wingdings" w:hAnsi="Wingdings"/>
    </w:rPr>
  </w:style>
  <w:style w:type="character" w:customStyle="1" w:styleId="WW8Num1002z0">
    <w:name w:val="WW8Num1002z0"/>
    <w:rsid w:val="002F5CE6"/>
    <w:rPr>
      <w:rFonts w:ascii="Times New Roman" w:hAnsi="Times New Roman"/>
      <w:b w:val="0"/>
      <w:i w:val="0"/>
      <w:color w:val="auto"/>
      <w:sz w:val="24"/>
      <w:szCs w:val="24"/>
    </w:rPr>
  </w:style>
  <w:style w:type="character" w:customStyle="1" w:styleId="WW8Num1004z0">
    <w:name w:val="WW8Num1004z0"/>
    <w:rsid w:val="002F5CE6"/>
    <w:rPr>
      <w:rFonts w:ascii="Symbol" w:hAnsi="Symbol"/>
    </w:rPr>
  </w:style>
  <w:style w:type="character" w:customStyle="1" w:styleId="WW8Num1004z1">
    <w:name w:val="WW8Num1004z1"/>
    <w:rsid w:val="002F5CE6"/>
    <w:rPr>
      <w:rFonts w:ascii="Courier New" w:hAnsi="Courier New"/>
    </w:rPr>
  </w:style>
  <w:style w:type="character" w:customStyle="1" w:styleId="WW8Num1004z2">
    <w:name w:val="WW8Num1004z2"/>
    <w:rsid w:val="002F5CE6"/>
    <w:rPr>
      <w:rFonts w:ascii="Wingdings" w:hAnsi="Wingdings"/>
    </w:rPr>
  </w:style>
  <w:style w:type="character" w:customStyle="1" w:styleId="WW8Num1005z0">
    <w:name w:val="WW8Num1005z0"/>
    <w:rsid w:val="002F5CE6"/>
    <w:rPr>
      <w:rFonts w:ascii="Times New Roman" w:eastAsia="Times New Roman" w:hAnsi="Times New Roman" w:cs="Times New Roman"/>
    </w:rPr>
  </w:style>
  <w:style w:type="character" w:customStyle="1" w:styleId="WW8Num1005z1">
    <w:name w:val="WW8Num1005z1"/>
    <w:rsid w:val="002F5CE6"/>
    <w:rPr>
      <w:rFonts w:ascii="Courier New" w:hAnsi="Courier New"/>
    </w:rPr>
  </w:style>
  <w:style w:type="character" w:customStyle="1" w:styleId="WW8Num1005z2">
    <w:name w:val="WW8Num1005z2"/>
    <w:rsid w:val="002F5CE6"/>
    <w:rPr>
      <w:rFonts w:ascii="Wingdings" w:hAnsi="Wingdings"/>
    </w:rPr>
  </w:style>
  <w:style w:type="character" w:customStyle="1" w:styleId="WW8Num1005z3">
    <w:name w:val="WW8Num1005z3"/>
    <w:rsid w:val="002F5CE6"/>
    <w:rPr>
      <w:rFonts w:ascii="Symbol" w:hAnsi="Symbol"/>
    </w:rPr>
  </w:style>
  <w:style w:type="character" w:customStyle="1" w:styleId="WW8Num1007z0">
    <w:name w:val="WW8Num1007z0"/>
    <w:rsid w:val="002F5CE6"/>
    <w:rPr>
      <w:rFonts w:ascii="Times New Roman" w:eastAsia="Times New Roman" w:hAnsi="Times New Roman" w:cs="Times New Roman"/>
    </w:rPr>
  </w:style>
  <w:style w:type="character" w:customStyle="1" w:styleId="WW8Num1007z1">
    <w:name w:val="WW8Num1007z1"/>
    <w:rsid w:val="002F5CE6"/>
    <w:rPr>
      <w:rFonts w:ascii="Courier New" w:hAnsi="Courier New"/>
    </w:rPr>
  </w:style>
  <w:style w:type="character" w:customStyle="1" w:styleId="WW8Num1007z2">
    <w:name w:val="WW8Num1007z2"/>
    <w:rsid w:val="002F5CE6"/>
    <w:rPr>
      <w:rFonts w:ascii="Wingdings" w:hAnsi="Wingdings"/>
    </w:rPr>
  </w:style>
  <w:style w:type="character" w:customStyle="1" w:styleId="WW8Num1007z3">
    <w:name w:val="WW8Num1007z3"/>
    <w:rsid w:val="002F5CE6"/>
    <w:rPr>
      <w:rFonts w:ascii="Symbol" w:hAnsi="Symbol"/>
    </w:rPr>
  </w:style>
  <w:style w:type="character" w:customStyle="1" w:styleId="WW8Num1008z0">
    <w:name w:val="WW8Num1008z0"/>
    <w:rsid w:val="002F5CE6"/>
    <w:rPr>
      <w:rFonts w:ascii="Times New Roman" w:eastAsia="Times New Roman" w:hAnsi="Times New Roman" w:cs="Times New Roman"/>
    </w:rPr>
  </w:style>
  <w:style w:type="character" w:customStyle="1" w:styleId="WW8Num1008z1">
    <w:name w:val="WW8Num1008z1"/>
    <w:rsid w:val="002F5CE6"/>
    <w:rPr>
      <w:rFonts w:ascii="Courier New" w:hAnsi="Courier New"/>
    </w:rPr>
  </w:style>
  <w:style w:type="character" w:customStyle="1" w:styleId="WW8Num1008z2">
    <w:name w:val="WW8Num1008z2"/>
    <w:rsid w:val="002F5CE6"/>
    <w:rPr>
      <w:rFonts w:ascii="Wingdings" w:hAnsi="Wingdings"/>
    </w:rPr>
  </w:style>
  <w:style w:type="character" w:customStyle="1" w:styleId="WW8Num1008z3">
    <w:name w:val="WW8Num1008z3"/>
    <w:rsid w:val="002F5CE6"/>
    <w:rPr>
      <w:rFonts w:ascii="Symbol" w:hAnsi="Symbol"/>
    </w:rPr>
  </w:style>
  <w:style w:type="character" w:customStyle="1" w:styleId="WW8Num1009z0">
    <w:name w:val="WW8Num1009z0"/>
    <w:rsid w:val="002F5CE6"/>
    <w:rPr>
      <w:rFonts w:ascii="Times New Roman" w:eastAsia="Times New Roman" w:hAnsi="Times New Roman" w:cs="Times New Roman"/>
    </w:rPr>
  </w:style>
  <w:style w:type="character" w:customStyle="1" w:styleId="WW8Num1009z1">
    <w:name w:val="WW8Num1009z1"/>
    <w:rsid w:val="002F5CE6"/>
    <w:rPr>
      <w:rFonts w:ascii="Courier New" w:hAnsi="Courier New"/>
    </w:rPr>
  </w:style>
  <w:style w:type="character" w:customStyle="1" w:styleId="WW8Num1009z2">
    <w:name w:val="WW8Num1009z2"/>
    <w:rsid w:val="002F5CE6"/>
    <w:rPr>
      <w:rFonts w:ascii="Wingdings" w:hAnsi="Wingdings"/>
    </w:rPr>
  </w:style>
  <w:style w:type="character" w:customStyle="1" w:styleId="WW8Num1009z3">
    <w:name w:val="WW8Num1009z3"/>
    <w:rsid w:val="002F5CE6"/>
    <w:rPr>
      <w:rFonts w:ascii="Symbol" w:hAnsi="Symbol"/>
    </w:rPr>
  </w:style>
  <w:style w:type="character" w:customStyle="1" w:styleId="WW8Num1010z0">
    <w:name w:val="WW8Num1010z0"/>
    <w:rsid w:val="002F5CE6"/>
    <w:rPr>
      <w:rFonts w:ascii="Times New Roman" w:hAnsi="Times New Roman"/>
      <w:b w:val="0"/>
      <w:i w:val="0"/>
      <w:sz w:val="18"/>
      <w:szCs w:val="18"/>
    </w:rPr>
  </w:style>
  <w:style w:type="character" w:customStyle="1" w:styleId="WW8Num1011z0">
    <w:name w:val="WW8Num1011z0"/>
    <w:rsid w:val="002F5CE6"/>
    <w:rPr>
      <w:rFonts w:ascii="Symbol" w:hAnsi="Symbol"/>
    </w:rPr>
  </w:style>
  <w:style w:type="character" w:customStyle="1" w:styleId="WW8Num1011z1">
    <w:name w:val="WW8Num1011z1"/>
    <w:rsid w:val="002F5CE6"/>
    <w:rPr>
      <w:rFonts w:ascii="Courier New" w:hAnsi="Courier New"/>
    </w:rPr>
  </w:style>
  <w:style w:type="character" w:customStyle="1" w:styleId="WW8Num1011z2">
    <w:name w:val="WW8Num1011z2"/>
    <w:rsid w:val="002F5CE6"/>
    <w:rPr>
      <w:rFonts w:ascii="Wingdings" w:hAnsi="Wingdings"/>
    </w:rPr>
  </w:style>
  <w:style w:type="character" w:customStyle="1" w:styleId="WW8Num1013z0">
    <w:name w:val="WW8Num1013z0"/>
    <w:rsid w:val="002F5CE6"/>
    <w:rPr>
      <w:rFonts w:ascii="Symbol" w:hAnsi="Symbol"/>
    </w:rPr>
  </w:style>
  <w:style w:type="character" w:customStyle="1" w:styleId="WW8Num1013z1">
    <w:name w:val="WW8Num1013z1"/>
    <w:rsid w:val="002F5CE6"/>
    <w:rPr>
      <w:rFonts w:ascii="Courier New" w:hAnsi="Courier New"/>
    </w:rPr>
  </w:style>
  <w:style w:type="character" w:customStyle="1" w:styleId="WW8Num1013z2">
    <w:name w:val="WW8Num1013z2"/>
    <w:rsid w:val="002F5CE6"/>
    <w:rPr>
      <w:rFonts w:ascii="Wingdings" w:hAnsi="Wingdings"/>
    </w:rPr>
  </w:style>
  <w:style w:type="character" w:customStyle="1" w:styleId="WW8Num1016z0">
    <w:name w:val="WW8Num1016z0"/>
    <w:rsid w:val="002F5CE6"/>
    <w:rPr>
      <w:rFonts w:ascii="Times New Roman" w:hAnsi="Times New Roman" w:cs="Times New Roman"/>
      <w:b w:val="0"/>
      <w:i w:val="0"/>
      <w:color w:val="auto"/>
      <w:sz w:val="24"/>
    </w:rPr>
  </w:style>
  <w:style w:type="character" w:customStyle="1" w:styleId="WW8Num1017z0">
    <w:name w:val="WW8Num1017z0"/>
    <w:rsid w:val="002F5CE6"/>
    <w:rPr>
      <w:rFonts w:ascii="Arial" w:hAnsi="Arial"/>
      <w:b w:val="0"/>
      <w:i w:val="0"/>
    </w:rPr>
  </w:style>
  <w:style w:type="character" w:customStyle="1" w:styleId="WW8Num1019z0">
    <w:name w:val="WW8Num1019z0"/>
    <w:rsid w:val="002F5CE6"/>
    <w:rPr>
      <w:rFonts w:ascii="Symbol" w:hAnsi="Symbol"/>
    </w:rPr>
  </w:style>
  <w:style w:type="character" w:customStyle="1" w:styleId="WW8Num1019z1">
    <w:name w:val="WW8Num1019z1"/>
    <w:rsid w:val="002F5CE6"/>
    <w:rPr>
      <w:rFonts w:ascii="Courier New" w:hAnsi="Courier New"/>
    </w:rPr>
  </w:style>
  <w:style w:type="character" w:customStyle="1" w:styleId="WW8Num1019z2">
    <w:name w:val="WW8Num1019z2"/>
    <w:rsid w:val="002F5CE6"/>
    <w:rPr>
      <w:rFonts w:ascii="Wingdings" w:hAnsi="Wingdings"/>
    </w:rPr>
  </w:style>
  <w:style w:type="character" w:customStyle="1" w:styleId="WW8Num1020z0">
    <w:name w:val="WW8Num1020z0"/>
    <w:rsid w:val="002F5CE6"/>
    <w:rPr>
      <w:rFonts w:ascii="Times New Roman" w:hAnsi="Times New Roman"/>
      <w:b w:val="0"/>
      <w:i w:val="0"/>
      <w:color w:val="auto"/>
      <w:sz w:val="24"/>
      <w:szCs w:val="24"/>
    </w:rPr>
  </w:style>
  <w:style w:type="character" w:customStyle="1" w:styleId="WW8Num1020z2">
    <w:name w:val="WW8Num1020z2"/>
    <w:rsid w:val="002F5CE6"/>
    <w:rPr>
      <w:b w:val="0"/>
      <w:i w:val="0"/>
      <w:color w:val="auto"/>
      <w:sz w:val="24"/>
      <w:szCs w:val="24"/>
    </w:rPr>
  </w:style>
  <w:style w:type="character" w:customStyle="1" w:styleId="WW8Num1022z0">
    <w:name w:val="WW8Num1022z0"/>
    <w:rsid w:val="002F5CE6"/>
    <w:rPr>
      <w:rFonts w:ascii="Times New Roman" w:hAnsi="Times New Roman"/>
      <w:b w:val="0"/>
      <w:i w:val="0"/>
      <w:color w:val="auto"/>
      <w:sz w:val="24"/>
      <w:szCs w:val="24"/>
    </w:rPr>
  </w:style>
  <w:style w:type="character" w:customStyle="1" w:styleId="WW8Num1024z0">
    <w:name w:val="WW8Num1024z0"/>
    <w:rsid w:val="002F5CE6"/>
    <w:rPr>
      <w:b w:val="0"/>
      <w:i w:val="0"/>
    </w:rPr>
  </w:style>
  <w:style w:type="character" w:customStyle="1" w:styleId="WW8Num1025z0">
    <w:name w:val="WW8Num1025z0"/>
    <w:rsid w:val="002F5CE6"/>
    <w:rPr>
      <w:rFonts w:ascii="Symbol" w:hAnsi="Symbol"/>
    </w:rPr>
  </w:style>
  <w:style w:type="character" w:customStyle="1" w:styleId="WW8Num1025z1">
    <w:name w:val="WW8Num1025z1"/>
    <w:rsid w:val="002F5CE6"/>
    <w:rPr>
      <w:rFonts w:ascii="Courier New" w:hAnsi="Courier New"/>
    </w:rPr>
  </w:style>
  <w:style w:type="character" w:customStyle="1" w:styleId="WW8Num1025z2">
    <w:name w:val="WW8Num1025z2"/>
    <w:rsid w:val="002F5CE6"/>
    <w:rPr>
      <w:rFonts w:ascii="Wingdings" w:hAnsi="Wingdings"/>
    </w:rPr>
  </w:style>
  <w:style w:type="character" w:customStyle="1" w:styleId="WW8Num1027z0">
    <w:name w:val="WW8Num1027z0"/>
    <w:rsid w:val="002F5CE6"/>
    <w:rPr>
      <w:rFonts w:ascii="Times New Roman" w:hAnsi="Times New Roman" w:cs="Times New Roman"/>
      <w:b w:val="0"/>
      <w:i w:val="0"/>
      <w:color w:val="auto"/>
      <w:sz w:val="24"/>
    </w:rPr>
  </w:style>
  <w:style w:type="character" w:customStyle="1" w:styleId="WW8Num1029z1">
    <w:name w:val="WW8Num1029z1"/>
    <w:rsid w:val="002F5CE6"/>
    <w:rPr>
      <w:rFonts w:ascii="Courier New" w:hAnsi="Courier New"/>
    </w:rPr>
  </w:style>
  <w:style w:type="character" w:customStyle="1" w:styleId="WW8Num1029z2">
    <w:name w:val="WW8Num1029z2"/>
    <w:rsid w:val="002F5CE6"/>
    <w:rPr>
      <w:rFonts w:ascii="Wingdings" w:hAnsi="Wingdings"/>
    </w:rPr>
  </w:style>
  <w:style w:type="character" w:customStyle="1" w:styleId="WW8Num1029z3">
    <w:name w:val="WW8Num1029z3"/>
    <w:rsid w:val="002F5CE6"/>
    <w:rPr>
      <w:rFonts w:ascii="Symbol" w:hAnsi="Symbol"/>
    </w:rPr>
  </w:style>
  <w:style w:type="character" w:customStyle="1" w:styleId="WW8Num1031z0">
    <w:name w:val="WW8Num1031z0"/>
    <w:rsid w:val="002F5CE6"/>
    <w:rPr>
      <w:b/>
      <w:i w:val="0"/>
      <w:strike w:val="0"/>
      <w:dstrike w:val="0"/>
      <w:sz w:val="20"/>
    </w:rPr>
  </w:style>
  <w:style w:type="character" w:customStyle="1" w:styleId="WW8Num1034z0">
    <w:name w:val="WW8Num1034z0"/>
    <w:rsid w:val="002F5CE6"/>
    <w:rPr>
      <w:rFonts w:ascii="Times New Roman" w:hAnsi="Times New Roman"/>
      <w:b w:val="0"/>
      <w:i w:val="0"/>
      <w:sz w:val="24"/>
      <w:szCs w:val="24"/>
    </w:rPr>
  </w:style>
  <w:style w:type="character" w:customStyle="1" w:styleId="WW8Num1034z1">
    <w:name w:val="WW8Num1034z1"/>
    <w:rsid w:val="002F5CE6"/>
    <w:rPr>
      <w:b w:val="0"/>
      <w:i w:val="0"/>
      <w:sz w:val="24"/>
      <w:szCs w:val="24"/>
    </w:rPr>
  </w:style>
  <w:style w:type="character" w:customStyle="1" w:styleId="WW8Num1035z0">
    <w:name w:val="WW8Num1035z0"/>
    <w:rsid w:val="002F5CE6"/>
    <w:rPr>
      <w:rFonts w:ascii="Symbol" w:hAnsi="Symbol"/>
    </w:rPr>
  </w:style>
  <w:style w:type="character" w:customStyle="1" w:styleId="WW8Num1035z1">
    <w:name w:val="WW8Num1035z1"/>
    <w:rsid w:val="002F5CE6"/>
    <w:rPr>
      <w:rFonts w:ascii="Courier New" w:hAnsi="Courier New"/>
    </w:rPr>
  </w:style>
  <w:style w:type="character" w:customStyle="1" w:styleId="WW8Num1035z2">
    <w:name w:val="WW8Num1035z2"/>
    <w:rsid w:val="002F5CE6"/>
    <w:rPr>
      <w:rFonts w:ascii="Wingdings" w:hAnsi="Wingdings"/>
    </w:rPr>
  </w:style>
  <w:style w:type="character" w:customStyle="1" w:styleId="WW8Num1036z0">
    <w:name w:val="WW8Num1036z0"/>
    <w:rsid w:val="002F5CE6"/>
    <w:rPr>
      <w:rFonts w:ascii="Symbol" w:hAnsi="Symbol"/>
    </w:rPr>
  </w:style>
  <w:style w:type="character" w:customStyle="1" w:styleId="WW8Num1036z1">
    <w:name w:val="WW8Num1036z1"/>
    <w:rsid w:val="002F5CE6"/>
    <w:rPr>
      <w:rFonts w:ascii="Courier New" w:hAnsi="Courier New"/>
    </w:rPr>
  </w:style>
  <w:style w:type="character" w:customStyle="1" w:styleId="WW8Num1036z2">
    <w:name w:val="WW8Num1036z2"/>
    <w:rsid w:val="002F5CE6"/>
    <w:rPr>
      <w:rFonts w:ascii="Wingdings" w:hAnsi="Wingdings"/>
    </w:rPr>
  </w:style>
  <w:style w:type="character" w:customStyle="1" w:styleId="WW8Num1038z0">
    <w:name w:val="WW8Num1038z0"/>
    <w:rsid w:val="002F5CE6"/>
    <w:rPr>
      <w:rFonts w:ascii="Times New Roman" w:eastAsia="Times New Roman" w:hAnsi="Times New Roman" w:cs="Times New Roman"/>
    </w:rPr>
  </w:style>
  <w:style w:type="character" w:customStyle="1" w:styleId="WW8Num1039z0">
    <w:name w:val="WW8Num1039z0"/>
    <w:rsid w:val="002F5CE6"/>
    <w:rPr>
      <w:rFonts w:ascii="Times New Roman" w:hAnsi="Times New Roman"/>
      <w:b w:val="0"/>
      <w:i w:val="0"/>
      <w:color w:val="auto"/>
      <w:sz w:val="24"/>
      <w:szCs w:val="24"/>
    </w:rPr>
  </w:style>
  <w:style w:type="character" w:customStyle="1" w:styleId="WW8Num1039z4">
    <w:name w:val="WW8Num1039z4"/>
    <w:rsid w:val="002F5CE6"/>
    <w:rPr>
      <w:b w:val="0"/>
      <w:i w:val="0"/>
      <w:color w:val="auto"/>
      <w:sz w:val="24"/>
      <w:szCs w:val="24"/>
    </w:rPr>
  </w:style>
  <w:style w:type="character" w:customStyle="1" w:styleId="WW8Num1041z0">
    <w:name w:val="WW8Num1041z0"/>
    <w:rsid w:val="002F5CE6"/>
    <w:rPr>
      <w:rFonts w:ascii="Times New Roman" w:eastAsia="Times New Roman" w:hAnsi="Times New Roman" w:cs="Times New Roman"/>
    </w:rPr>
  </w:style>
  <w:style w:type="character" w:customStyle="1" w:styleId="WW8Num1041z1">
    <w:name w:val="WW8Num1041z1"/>
    <w:rsid w:val="002F5CE6"/>
    <w:rPr>
      <w:rFonts w:ascii="Courier New" w:hAnsi="Courier New"/>
    </w:rPr>
  </w:style>
  <w:style w:type="character" w:customStyle="1" w:styleId="WW8Num1041z2">
    <w:name w:val="WW8Num1041z2"/>
    <w:rsid w:val="002F5CE6"/>
    <w:rPr>
      <w:rFonts w:ascii="Wingdings" w:hAnsi="Wingdings"/>
    </w:rPr>
  </w:style>
  <w:style w:type="character" w:customStyle="1" w:styleId="WW8Num1041z3">
    <w:name w:val="WW8Num1041z3"/>
    <w:rsid w:val="002F5CE6"/>
    <w:rPr>
      <w:rFonts w:ascii="Symbol" w:hAnsi="Symbol"/>
    </w:rPr>
  </w:style>
  <w:style w:type="character" w:customStyle="1" w:styleId="WW8Num1043z1">
    <w:name w:val="WW8Num1043z1"/>
    <w:rsid w:val="002F5CE6"/>
    <w:rPr>
      <w:rFonts w:ascii="Times New Roman" w:eastAsia="Times New Roman" w:hAnsi="Times New Roman" w:cs="Times New Roman"/>
    </w:rPr>
  </w:style>
  <w:style w:type="character" w:customStyle="1" w:styleId="WW8Num1047z0">
    <w:name w:val="WW8Num1047z0"/>
    <w:rsid w:val="002F5CE6"/>
    <w:rPr>
      <w:rFonts w:ascii="Times New Roman" w:eastAsia="Times New Roman" w:hAnsi="Times New Roman" w:cs="Times New Roman"/>
    </w:rPr>
  </w:style>
  <w:style w:type="character" w:customStyle="1" w:styleId="WW8Num1047z1">
    <w:name w:val="WW8Num1047z1"/>
    <w:rsid w:val="002F5CE6"/>
    <w:rPr>
      <w:rFonts w:ascii="Courier New" w:hAnsi="Courier New"/>
    </w:rPr>
  </w:style>
  <w:style w:type="character" w:customStyle="1" w:styleId="WW8Num1047z2">
    <w:name w:val="WW8Num1047z2"/>
    <w:rsid w:val="002F5CE6"/>
    <w:rPr>
      <w:rFonts w:ascii="Wingdings" w:hAnsi="Wingdings"/>
    </w:rPr>
  </w:style>
  <w:style w:type="character" w:customStyle="1" w:styleId="WW8Num1047z3">
    <w:name w:val="WW8Num1047z3"/>
    <w:rsid w:val="002F5CE6"/>
    <w:rPr>
      <w:rFonts w:ascii="Symbol" w:hAnsi="Symbol"/>
    </w:rPr>
  </w:style>
  <w:style w:type="character" w:customStyle="1" w:styleId="WW8Num1050z0">
    <w:name w:val="WW8Num1050z0"/>
    <w:rsid w:val="002F5CE6"/>
    <w:rPr>
      <w:rFonts w:ascii="Times New Roman" w:eastAsia="Times New Roman" w:hAnsi="Times New Roman" w:cs="Times New Roman"/>
    </w:rPr>
  </w:style>
  <w:style w:type="character" w:customStyle="1" w:styleId="WW8Num1050z1">
    <w:name w:val="WW8Num1050z1"/>
    <w:rsid w:val="002F5CE6"/>
    <w:rPr>
      <w:rFonts w:ascii="Symbol" w:hAnsi="Symbol"/>
    </w:rPr>
  </w:style>
  <w:style w:type="character" w:customStyle="1" w:styleId="WW8Num1050z2">
    <w:name w:val="WW8Num1050z2"/>
    <w:rsid w:val="002F5CE6"/>
    <w:rPr>
      <w:rFonts w:ascii="Wingdings" w:hAnsi="Wingdings"/>
    </w:rPr>
  </w:style>
  <w:style w:type="character" w:customStyle="1" w:styleId="WW8Num1050z4">
    <w:name w:val="WW8Num1050z4"/>
    <w:rsid w:val="002F5CE6"/>
    <w:rPr>
      <w:rFonts w:ascii="Courier New" w:hAnsi="Courier New"/>
    </w:rPr>
  </w:style>
  <w:style w:type="character" w:customStyle="1" w:styleId="WW8Num1052z0">
    <w:name w:val="WW8Num1052z0"/>
    <w:rsid w:val="002F5CE6"/>
    <w:rPr>
      <w:rFonts w:ascii="Times New Roman" w:hAnsi="Times New Roman" w:cs="Times New Roman"/>
      <w:b w:val="0"/>
      <w:i w:val="0"/>
      <w:sz w:val="20"/>
    </w:rPr>
  </w:style>
  <w:style w:type="character" w:customStyle="1" w:styleId="WW8Num1052z1">
    <w:name w:val="WW8Num1052z1"/>
    <w:rsid w:val="002F5CE6"/>
    <w:rPr>
      <w:rFonts w:ascii="Courier New" w:hAnsi="Courier New"/>
    </w:rPr>
  </w:style>
  <w:style w:type="character" w:customStyle="1" w:styleId="WW8Num1052z2">
    <w:name w:val="WW8Num1052z2"/>
    <w:rsid w:val="002F5CE6"/>
    <w:rPr>
      <w:rFonts w:ascii="Wingdings" w:hAnsi="Wingdings"/>
    </w:rPr>
  </w:style>
  <w:style w:type="character" w:customStyle="1" w:styleId="WW8Num1052z3">
    <w:name w:val="WW8Num1052z3"/>
    <w:rsid w:val="002F5CE6"/>
    <w:rPr>
      <w:rFonts w:ascii="Symbol" w:hAnsi="Symbol"/>
    </w:rPr>
  </w:style>
  <w:style w:type="character" w:customStyle="1" w:styleId="WW8Num1055z0">
    <w:name w:val="WW8Num1055z0"/>
    <w:rsid w:val="002F5CE6"/>
    <w:rPr>
      <w:rFonts w:ascii="Symbol" w:hAnsi="Symbol"/>
    </w:rPr>
  </w:style>
  <w:style w:type="character" w:customStyle="1" w:styleId="WW8Num1055z1">
    <w:name w:val="WW8Num1055z1"/>
    <w:rsid w:val="002F5CE6"/>
    <w:rPr>
      <w:rFonts w:ascii="Courier New" w:hAnsi="Courier New"/>
    </w:rPr>
  </w:style>
  <w:style w:type="character" w:customStyle="1" w:styleId="WW8Num1055z2">
    <w:name w:val="WW8Num1055z2"/>
    <w:rsid w:val="002F5CE6"/>
    <w:rPr>
      <w:rFonts w:ascii="Wingdings" w:hAnsi="Wingdings"/>
    </w:rPr>
  </w:style>
  <w:style w:type="character" w:customStyle="1" w:styleId="WW8Num1061z1">
    <w:name w:val="WW8Num1061z1"/>
    <w:rsid w:val="002F5CE6"/>
    <w:rPr>
      <w:rFonts w:ascii="Symbol" w:eastAsia="Times New Roman" w:hAnsi="Symbol" w:cs="Times New Roman"/>
    </w:rPr>
  </w:style>
  <w:style w:type="character" w:customStyle="1" w:styleId="WW8Num1062z0">
    <w:name w:val="WW8Num1062z0"/>
    <w:rsid w:val="002F5CE6"/>
    <w:rPr>
      <w:rFonts w:ascii="Times New Roman" w:hAnsi="Times New Roman"/>
      <w:b w:val="0"/>
      <w:i w:val="0"/>
      <w:sz w:val="24"/>
      <w:szCs w:val="24"/>
    </w:rPr>
  </w:style>
  <w:style w:type="character" w:customStyle="1" w:styleId="WW8Num1062z3">
    <w:name w:val="WW8Num1062z3"/>
    <w:rsid w:val="002F5CE6"/>
    <w:rPr>
      <w:rFonts w:ascii="Symbol" w:hAnsi="Symbol"/>
      <w:b w:val="0"/>
      <w:i w:val="0"/>
      <w:color w:val="auto"/>
      <w:sz w:val="24"/>
      <w:szCs w:val="24"/>
    </w:rPr>
  </w:style>
  <w:style w:type="character" w:customStyle="1" w:styleId="WW8Num1063z0">
    <w:name w:val="WW8Num1063z0"/>
    <w:rsid w:val="002F5CE6"/>
    <w:rPr>
      <w:b/>
      <w:u w:val="single"/>
    </w:rPr>
  </w:style>
  <w:style w:type="character" w:customStyle="1" w:styleId="WW8Num1064z0">
    <w:name w:val="WW8Num1064z0"/>
    <w:rsid w:val="002F5CE6"/>
    <w:rPr>
      <w:rFonts w:ascii="Times New Roman" w:eastAsia="Times New Roman" w:hAnsi="Times New Roman" w:cs="Times New Roman"/>
    </w:rPr>
  </w:style>
  <w:style w:type="character" w:customStyle="1" w:styleId="WW8Num1064z1">
    <w:name w:val="WW8Num1064z1"/>
    <w:rsid w:val="002F5CE6"/>
    <w:rPr>
      <w:rFonts w:ascii="Courier New" w:hAnsi="Courier New"/>
    </w:rPr>
  </w:style>
  <w:style w:type="character" w:customStyle="1" w:styleId="WW8Num1064z2">
    <w:name w:val="WW8Num1064z2"/>
    <w:rsid w:val="002F5CE6"/>
    <w:rPr>
      <w:rFonts w:ascii="Wingdings" w:hAnsi="Wingdings"/>
    </w:rPr>
  </w:style>
  <w:style w:type="character" w:customStyle="1" w:styleId="WW8Num1064z3">
    <w:name w:val="WW8Num1064z3"/>
    <w:rsid w:val="002F5CE6"/>
    <w:rPr>
      <w:rFonts w:ascii="Symbol" w:hAnsi="Symbol"/>
    </w:rPr>
  </w:style>
  <w:style w:type="character" w:customStyle="1" w:styleId="WW8Num1065z0">
    <w:name w:val="WW8Num1065z0"/>
    <w:rsid w:val="002F5CE6"/>
    <w:rPr>
      <w:rFonts w:ascii="Times New Roman" w:hAnsi="Times New Roman"/>
      <w:b w:val="0"/>
      <w:i w:val="0"/>
      <w:color w:val="auto"/>
      <w:sz w:val="24"/>
      <w:szCs w:val="24"/>
    </w:rPr>
  </w:style>
  <w:style w:type="character" w:customStyle="1" w:styleId="WW8Num1066z0">
    <w:name w:val="WW8Num1066z0"/>
    <w:rsid w:val="002F5CE6"/>
    <w:rPr>
      <w:b w:val="0"/>
      <w:i w:val="0"/>
    </w:rPr>
  </w:style>
  <w:style w:type="character" w:customStyle="1" w:styleId="WW8Num1067z0">
    <w:name w:val="WW8Num1067z0"/>
    <w:rsid w:val="002F5CE6"/>
    <w:rPr>
      <w:b w:val="0"/>
      <w:i w:val="0"/>
    </w:rPr>
  </w:style>
  <w:style w:type="character" w:customStyle="1" w:styleId="WW8Num1068z0">
    <w:name w:val="WW8Num1068z0"/>
    <w:rsid w:val="002F5CE6"/>
    <w:rPr>
      <w:rFonts w:ascii="Symbol" w:hAnsi="Symbol"/>
    </w:rPr>
  </w:style>
  <w:style w:type="character" w:customStyle="1" w:styleId="WW8Num1068z1">
    <w:name w:val="WW8Num1068z1"/>
    <w:rsid w:val="002F5CE6"/>
    <w:rPr>
      <w:rFonts w:ascii="Courier New" w:hAnsi="Courier New"/>
    </w:rPr>
  </w:style>
  <w:style w:type="character" w:customStyle="1" w:styleId="WW8Num1068z2">
    <w:name w:val="WW8Num1068z2"/>
    <w:rsid w:val="002F5CE6"/>
    <w:rPr>
      <w:rFonts w:ascii="Wingdings" w:hAnsi="Wingdings"/>
    </w:rPr>
  </w:style>
  <w:style w:type="character" w:customStyle="1" w:styleId="WW8Num1070z0">
    <w:name w:val="WW8Num1070z0"/>
    <w:rsid w:val="002F5CE6"/>
    <w:rPr>
      <w:rFonts w:ascii="Times New Roman" w:eastAsia="Times New Roman" w:hAnsi="Times New Roman" w:cs="Times New Roman"/>
    </w:rPr>
  </w:style>
  <w:style w:type="character" w:customStyle="1" w:styleId="WW8Num1070z1">
    <w:name w:val="WW8Num1070z1"/>
    <w:rsid w:val="002F5CE6"/>
    <w:rPr>
      <w:rFonts w:ascii="Courier New" w:hAnsi="Courier New"/>
    </w:rPr>
  </w:style>
  <w:style w:type="character" w:customStyle="1" w:styleId="WW8Num1070z2">
    <w:name w:val="WW8Num1070z2"/>
    <w:rsid w:val="002F5CE6"/>
    <w:rPr>
      <w:rFonts w:ascii="Wingdings" w:hAnsi="Wingdings"/>
    </w:rPr>
  </w:style>
  <w:style w:type="character" w:customStyle="1" w:styleId="WW8Num1070z3">
    <w:name w:val="WW8Num1070z3"/>
    <w:rsid w:val="002F5CE6"/>
    <w:rPr>
      <w:rFonts w:ascii="Symbol" w:hAnsi="Symbol"/>
    </w:rPr>
  </w:style>
  <w:style w:type="character" w:customStyle="1" w:styleId="WW8Num1073z0">
    <w:name w:val="WW8Num1073z0"/>
    <w:rsid w:val="002F5CE6"/>
    <w:rPr>
      <w:rFonts w:ascii="Times New Roman" w:hAnsi="Times New Roman"/>
      <w:b w:val="0"/>
      <w:i w:val="0"/>
      <w:sz w:val="16"/>
      <w:u w:val="none"/>
    </w:rPr>
  </w:style>
  <w:style w:type="character" w:customStyle="1" w:styleId="WW8Num1075z0">
    <w:name w:val="WW8Num1075z0"/>
    <w:rsid w:val="002F5CE6"/>
    <w:rPr>
      <w:rFonts w:ascii="Symbol" w:hAnsi="Symbol"/>
    </w:rPr>
  </w:style>
  <w:style w:type="character" w:customStyle="1" w:styleId="WW8Num1075z1">
    <w:name w:val="WW8Num1075z1"/>
    <w:rsid w:val="002F5CE6"/>
    <w:rPr>
      <w:rFonts w:ascii="Courier New" w:hAnsi="Courier New"/>
    </w:rPr>
  </w:style>
  <w:style w:type="character" w:customStyle="1" w:styleId="WW8Num1075z2">
    <w:name w:val="WW8Num1075z2"/>
    <w:rsid w:val="002F5CE6"/>
    <w:rPr>
      <w:rFonts w:ascii="Wingdings" w:hAnsi="Wingdings"/>
    </w:rPr>
  </w:style>
  <w:style w:type="character" w:customStyle="1" w:styleId="WW8Num1078z0">
    <w:name w:val="WW8Num1078z0"/>
    <w:rsid w:val="002F5CE6"/>
    <w:rPr>
      <w:rFonts w:ascii="Arial" w:hAnsi="Arial"/>
      <w:b w:val="0"/>
      <w:i w:val="0"/>
    </w:rPr>
  </w:style>
  <w:style w:type="character" w:customStyle="1" w:styleId="WW8Num1079z0">
    <w:name w:val="WW8Num1079z0"/>
    <w:rsid w:val="002F5CE6"/>
    <w:rPr>
      <w:rFonts w:ascii="Times New Roman" w:eastAsia="Times New Roman" w:hAnsi="Times New Roman" w:cs="Times New Roman"/>
    </w:rPr>
  </w:style>
  <w:style w:type="character" w:customStyle="1" w:styleId="WW8Num1079z1">
    <w:name w:val="WW8Num1079z1"/>
    <w:rsid w:val="002F5CE6"/>
    <w:rPr>
      <w:rFonts w:ascii="Courier New" w:hAnsi="Courier New"/>
    </w:rPr>
  </w:style>
  <w:style w:type="character" w:customStyle="1" w:styleId="WW8Num1079z2">
    <w:name w:val="WW8Num1079z2"/>
    <w:rsid w:val="002F5CE6"/>
    <w:rPr>
      <w:rFonts w:ascii="Wingdings" w:hAnsi="Wingdings"/>
    </w:rPr>
  </w:style>
  <w:style w:type="character" w:customStyle="1" w:styleId="WW8Num1079z3">
    <w:name w:val="WW8Num1079z3"/>
    <w:rsid w:val="002F5CE6"/>
    <w:rPr>
      <w:rFonts w:ascii="Symbol" w:hAnsi="Symbol"/>
    </w:rPr>
  </w:style>
  <w:style w:type="character" w:customStyle="1" w:styleId="WW8Num1081z0">
    <w:name w:val="WW8Num1081z0"/>
    <w:rsid w:val="002F5CE6"/>
    <w:rPr>
      <w:rFonts w:ascii="Symbol" w:hAnsi="Symbol"/>
    </w:rPr>
  </w:style>
  <w:style w:type="character" w:customStyle="1" w:styleId="WW8Num1081z1">
    <w:name w:val="WW8Num1081z1"/>
    <w:rsid w:val="002F5CE6"/>
    <w:rPr>
      <w:rFonts w:ascii="Courier New" w:hAnsi="Courier New"/>
    </w:rPr>
  </w:style>
  <w:style w:type="character" w:customStyle="1" w:styleId="WW8Num1081z2">
    <w:name w:val="WW8Num1081z2"/>
    <w:rsid w:val="002F5CE6"/>
    <w:rPr>
      <w:rFonts w:ascii="Wingdings" w:hAnsi="Wingdings"/>
    </w:rPr>
  </w:style>
  <w:style w:type="character" w:customStyle="1" w:styleId="WW8Num1082z0">
    <w:name w:val="WW8Num1082z0"/>
    <w:rsid w:val="002F5CE6"/>
    <w:rPr>
      <w:rFonts w:ascii="Symbol" w:hAnsi="Symbol"/>
    </w:rPr>
  </w:style>
  <w:style w:type="character" w:customStyle="1" w:styleId="WW8Num1082z1">
    <w:name w:val="WW8Num1082z1"/>
    <w:rsid w:val="002F5CE6"/>
    <w:rPr>
      <w:rFonts w:ascii="Courier New" w:hAnsi="Courier New"/>
    </w:rPr>
  </w:style>
  <w:style w:type="character" w:customStyle="1" w:styleId="WW8Num1082z2">
    <w:name w:val="WW8Num1082z2"/>
    <w:rsid w:val="002F5CE6"/>
    <w:rPr>
      <w:rFonts w:ascii="Wingdings" w:hAnsi="Wingdings"/>
    </w:rPr>
  </w:style>
  <w:style w:type="character" w:customStyle="1" w:styleId="WW8Num1084z0">
    <w:name w:val="WW8Num1084z0"/>
    <w:rsid w:val="002F5CE6"/>
    <w:rPr>
      <w:rFonts w:ascii="Times New Roman" w:eastAsia="Times New Roman" w:hAnsi="Times New Roman" w:cs="Times New Roman"/>
    </w:rPr>
  </w:style>
  <w:style w:type="character" w:customStyle="1" w:styleId="WW8Num1084z1">
    <w:name w:val="WW8Num1084z1"/>
    <w:rsid w:val="002F5CE6"/>
    <w:rPr>
      <w:rFonts w:ascii="Courier New" w:hAnsi="Courier New"/>
    </w:rPr>
  </w:style>
  <w:style w:type="character" w:customStyle="1" w:styleId="WW8Num1084z2">
    <w:name w:val="WW8Num1084z2"/>
    <w:rsid w:val="002F5CE6"/>
    <w:rPr>
      <w:rFonts w:ascii="Wingdings" w:hAnsi="Wingdings"/>
    </w:rPr>
  </w:style>
  <w:style w:type="character" w:customStyle="1" w:styleId="WW8Num1084z3">
    <w:name w:val="WW8Num1084z3"/>
    <w:rsid w:val="002F5CE6"/>
    <w:rPr>
      <w:rFonts w:ascii="Symbol" w:hAnsi="Symbol"/>
    </w:rPr>
  </w:style>
  <w:style w:type="character" w:customStyle="1" w:styleId="WW8Num1085z0">
    <w:name w:val="WW8Num1085z0"/>
    <w:rsid w:val="002F5CE6"/>
    <w:rPr>
      <w:rFonts w:ascii="Times New Roman" w:eastAsia="Times New Roman" w:hAnsi="Times New Roman" w:cs="Times New Roman"/>
    </w:rPr>
  </w:style>
  <w:style w:type="character" w:customStyle="1" w:styleId="WW8Num1085z1">
    <w:name w:val="WW8Num1085z1"/>
    <w:rsid w:val="002F5CE6"/>
    <w:rPr>
      <w:rFonts w:ascii="Courier New" w:hAnsi="Courier New"/>
    </w:rPr>
  </w:style>
  <w:style w:type="character" w:customStyle="1" w:styleId="WW8Num1085z2">
    <w:name w:val="WW8Num1085z2"/>
    <w:rsid w:val="002F5CE6"/>
    <w:rPr>
      <w:rFonts w:ascii="Wingdings" w:hAnsi="Wingdings"/>
    </w:rPr>
  </w:style>
  <w:style w:type="character" w:customStyle="1" w:styleId="WW8Num1085z3">
    <w:name w:val="WW8Num1085z3"/>
    <w:rsid w:val="002F5CE6"/>
    <w:rPr>
      <w:rFonts w:ascii="Symbol" w:hAnsi="Symbol"/>
    </w:rPr>
  </w:style>
  <w:style w:type="character" w:customStyle="1" w:styleId="WW8Num1086z0">
    <w:name w:val="WW8Num1086z0"/>
    <w:rsid w:val="002F5CE6"/>
    <w:rPr>
      <w:rFonts w:ascii="Times New Roman" w:eastAsia="Times New Roman" w:hAnsi="Times New Roman" w:cs="Times New Roman"/>
    </w:rPr>
  </w:style>
  <w:style w:type="character" w:customStyle="1" w:styleId="WW8Num1086z1">
    <w:name w:val="WW8Num1086z1"/>
    <w:rsid w:val="002F5CE6"/>
    <w:rPr>
      <w:rFonts w:ascii="Courier New" w:hAnsi="Courier New"/>
    </w:rPr>
  </w:style>
  <w:style w:type="character" w:customStyle="1" w:styleId="WW8Num1086z2">
    <w:name w:val="WW8Num1086z2"/>
    <w:rsid w:val="002F5CE6"/>
    <w:rPr>
      <w:rFonts w:ascii="Wingdings" w:hAnsi="Wingdings"/>
    </w:rPr>
  </w:style>
  <w:style w:type="character" w:customStyle="1" w:styleId="WW8Num1086z3">
    <w:name w:val="WW8Num1086z3"/>
    <w:rsid w:val="002F5CE6"/>
    <w:rPr>
      <w:rFonts w:ascii="Symbol" w:hAnsi="Symbol"/>
    </w:rPr>
  </w:style>
  <w:style w:type="character" w:customStyle="1" w:styleId="WW8Num1087z0">
    <w:name w:val="WW8Num1087z0"/>
    <w:rsid w:val="002F5CE6"/>
    <w:rPr>
      <w:rFonts w:ascii="Times New Roman" w:hAnsi="Times New Roman" w:cs="Times New Roman"/>
      <w:b w:val="0"/>
      <w:i w:val="0"/>
      <w:color w:val="auto"/>
      <w:sz w:val="24"/>
    </w:rPr>
  </w:style>
  <w:style w:type="character" w:customStyle="1" w:styleId="WW8Num1093z0">
    <w:name w:val="WW8Num1093z0"/>
    <w:rsid w:val="002F5CE6"/>
    <w:rPr>
      <w:rFonts w:ascii="Symbol" w:hAnsi="Symbol"/>
    </w:rPr>
  </w:style>
  <w:style w:type="character" w:customStyle="1" w:styleId="WW8Num1095z0">
    <w:name w:val="WW8Num1095z0"/>
    <w:rsid w:val="002F5CE6"/>
    <w:rPr>
      <w:rFonts w:ascii="Times New Roman" w:eastAsia="Times New Roman" w:hAnsi="Times New Roman" w:cs="Times New Roman"/>
    </w:rPr>
  </w:style>
  <w:style w:type="character" w:customStyle="1" w:styleId="WW8Num1095z1">
    <w:name w:val="WW8Num1095z1"/>
    <w:rsid w:val="002F5CE6"/>
    <w:rPr>
      <w:rFonts w:ascii="Courier New" w:hAnsi="Courier New"/>
    </w:rPr>
  </w:style>
  <w:style w:type="character" w:customStyle="1" w:styleId="WW8Num1095z2">
    <w:name w:val="WW8Num1095z2"/>
    <w:rsid w:val="002F5CE6"/>
    <w:rPr>
      <w:rFonts w:ascii="Wingdings" w:hAnsi="Wingdings"/>
    </w:rPr>
  </w:style>
  <w:style w:type="character" w:customStyle="1" w:styleId="WW8Num1095z3">
    <w:name w:val="WW8Num1095z3"/>
    <w:rsid w:val="002F5CE6"/>
    <w:rPr>
      <w:rFonts w:ascii="Symbol" w:hAnsi="Symbol"/>
    </w:rPr>
  </w:style>
  <w:style w:type="character" w:customStyle="1" w:styleId="WW8Num1100z0">
    <w:name w:val="WW8Num1100z0"/>
    <w:rsid w:val="002F5CE6"/>
    <w:rPr>
      <w:rFonts w:ascii="Times New Roman" w:eastAsia="Times New Roman" w:hAnsi="Times New Roman" w:cs="Times New Roman"/>
    </w:rPr>
  </w:style>
  <w:style w:type="character" w:customStyle="1" w:styleId="WW8Num1100z1">
    <w:name w:val="WW8Num1100z1"/>
    <w:rsid w:val="002F5CE6"/>
    <w:rPr>
      <w:rFonts w:ascii="Courier New" w:hAnsi="Courier New"/>
    </w:rPr>
  </w:style>
  <w:style w:type="character" w:customStyle="1" w:styleId="WW8Num1100z2">
    <w:name w:val="WW8Num1100z2"/>
    <w:rsid w:val="002F5CE6"/>
    <w:rPr>
      <w:rFonts w:ascii="Wingdings" w:hAnsi="Wingdings"/>
    </w:rPr>
  </w:style>
  <w:style w:type="character" w:customStyle="1" w:styleId="WW8Num1100z3">
    <w:name w:val="WW8Num1100z3"/>
    <w:rsid w:val="002F5CE6"/>
    <w:rPr>
      <w:rFonts w:ascii="Symbol" w:hAnsi="Symbol"/>
    </w:rPr>
  </w:style>
  <w:style w:type="character" w:customStyle="1" w:styleId="WW8Num1103z0">
    <w:name w:val="WW8Num1103z0"/>
    <w:rsid w:val="002F5CE6"/>
    <w:rPr>
      <w:rFonts w:ascii="Times New Roman" w:hAnsi="Times New Roman"/>
      <w:b w:val="0"/>
      <w:i w:val="0"/>
      <w:color w:val="auto"/>
      <w:sz w:val="24"/>
      <w:szCs w:val="24"/>
    </w:rPr>
  </w:style>
  <w:style w:type="character" w:customStyle="1" w:styleId="WW8Num1103z1">
    <w:name w:val="WW8Num1103z1"/>
    <w:rsid w:val="002F5CE6"/>
    <w:rPr>
      <w:b w:val="0"/>
      <w:i w:val="0"/>
      <w:color w:val="auto"/>
      <w:sz w:val="24"/>
      <w:szCs w:val="24"/>
    </w:rPr>
  </w:style>
  <w:style w:type="character" w:customStyle="1" w:styleId="WW8Num1108z1">
    <w:name w:val="WW8Num1108z1"/>
    <w:rsid w:val="002F5CE6"/>
    <w:rPr>
      <w:sz w:val="24"/>
    </w:rPr>
  </w:style>
  <w:style w:type="character" w:customStyle="1" w:styleId="WW8Num1109z0">
    <w:name w:val="WW8Num1109z0"/>
    <w:rsid w:val="002F5CE6"/>
    <w:rPr>
      <w:rFonts w:ascii="Times New Roman" w:eastAsia="Times New Roman" w:hAnsi="Times New Roman" w:cs="Times New Roman"/>
    </w:rPr>
  </w:style>
  <w:style w:type="character" w:customStyle="1" w:styleId="WW8Num1109z2">
    <w:name w:val="WW8Num1109z2"/>
    <w:rsid w:val="002F5CE6"/>
    <w:rPr>
      <w:rFonts w:ascii="Wingdings" w:hAnsi="Wingdings"/>
    </w:rPr>
  </w:style>
  <w:style w:type="character" w:customStyle="1" w:styleId="WW8Num1109z3">
    <w:name w:val="WW8Num1109z3"/>
    <w:rsid w:val="002F5CE6"/>
    <w:rPr>
      <w:rFonts w:ascii="Symbol" w:hAnsi="Symbol"/>
    </w:rPr>
  </w:style>
  <w:style w:type="character" w:customStyle="1" w:styleId="WW8Num1109z4">
    <w:name w:val="WW8Num1109z4"/>
    <w:rsid w:val="002F5CE6"/>
    <w:rPr>
      <w:rFonts w:ascii="Courier New" w:hAnsi="Courier New"/>
    </w:rPr>
  </w:style>
  <w:style w:type="character" w:customStyle="1" w:styleId="WW8Num1110z0">
    <w:name w:val="WW8Num1110z0"/>
    <w:rsid w:val="002F5CE6"/>
    <w:rPr>
      <w:rFonts w:ascii="Arial" w:hAnsi="Arial"/>
      <w:b w:val="0"/>
      <w:i w:val="0"/>
    </w:rPr>
  </w:style>
  <w:style w:type="character" w:customStyle="1" w:styleId="WW8Num1112z0">
    <w:name w:val="WW8Num1112z0"/>
    <w:rsid w:val="002F5CE6"/>
    <w:rPr>
      <w:rFonts w:ascii="Times New Roman" w:eastAsia="Times New Roman" w:hAnsi="Times New Roman" w:cs="Times New Roman"/>
    </w:rPr>
  </w:style>
  <w:style w:type="character" w:customStyle="1" w:styleId="WW8Num1112z1">
    <w:name w:val="WW8Num1112z1"/>
    <w:rsid w:val="002F5CE6"/>
    <w:rPr>
      <w:rFonts w:ascii="Courier New" w:hAnsi="Courier New"/>
    </w:rPr>
  </w:style>
  <w:style w:type="character" w:customStyle="1" w:styleId="WW8Num1112z2">
    <w:name w:val="WW8Num1112z2"/>
    <w:rsid w:val="002F5CE6"/>
    <w:rPr>
      <w:rFonts w:ascii="Wingdings" w:hAnsi="Wingdings"/>
    </w:rPr>
  </w:style>
  <w:style w:type="character" w:customStyle="1" w:styleId="WW8Num1112z3">
    <w:name w:val="WW8Num1112z3"/>
    <w:rsid w:val="002F5CE6"/>
    <w:rPr>
      <w:rFonts w:ascii="Symbol" w:hAnsi="Symbol"/>
    </w:rPr>
  </w:style>
  <w:style w:type="character" w:customStyle="1" w:styleId="WW8Num1115z0">
    <w:name w:val="WW8Num1115z0"/>
    <w:rsid w:val="002F5CE6"/>
    <w:rPr>
      <w:rFonts w:ascii="Arial" w:hAnsi="Arial"/>
      <w:b w:val="0"/>
      <w:i w:val="0"/>
    </w:rPr>
  </w:style>
  <w:style w:type="character" w:customStyle="1" w:styleId="WW8Num1122z0">
    <w:name w:val="WW8Num1122z0"/>
    <w:rsid w:val="002F5CE6"/>
    <w:rPr>
      <w:rFonts w:ascii="Arial" w:hAnsi="Arial"/>
      <w:b w:val="0"/>
      <w:i w:val="0"/>
    </w:rPr>
  </w:style>
  <w:style w:type="character" w:customStyle="1" w:styleId="WW8Num1122z1">
    <w:name w:val="WW8Num1122z1"/>
    <w:rsid w:val="002F5CE6"/>
    <w:rPr>
      <w:rFonts w:ascii="Symbol" w:hAnsi="Symbol"/>
    </w:rPr>
  </w:style>
  <w:style w:type="character" w:customStyle="1" w:styleId="WW8Num1125z0">
    <w:name w:val="WW8Num1125z0"/>
    <w:rsid w:val="002F5CE6"/>
    <w:rPr>
      <w:rFonts w:ascii="Times New Roman" w:eastAsia="Times New Roman" w:hAnsi="Times New Roman" w:cs="Times New Roman"/>
    </w:rPr>
  </w:style>
  <w:style w:type="character" w:customStyle="1" w:styleId="WW8Num1125z1">
    <w:name w:val="WW8Num1125z1"/>
    <w:rsid w:val="002F5CE6"/>
    <w:rPr>
      <w:rFonts w:ascii="Courier New" w:hAnsi="Courier New"/>
    </w:rPr>
  </w:style>
  <w:style w:type="character" w:customStyle="1" w:styleId="WW8Num1125z2">
    <w:name w:val="WW8Num1125z2"/>
    <w:rsid w:val="002F5CE6"/>
    <w:rPr>
      <w:rFonts w:ascii="Wingdings" w:hAnsi="Wingdings"/>
    </w:rPr>
  </w:style>
  <w:style w:type="character" w:customStyle="1" w:styleId="WW8Num1125z3">
    <w:name w:val="WW8Num1125z3"/>
    <w:rsid w:val="002F5CE6"/>
    <w:rPr>
      <w:rFonts w:ascii="Symbol" w:hAnsi="Symbol"/>
    </w:rPr>
  </w:style>
  <w:style w:type="character" w:customStyle="1" w:styleId="WW8Num1126z0">
    <w:name w:val="WW8Num1126z0"/>
    <w:rsid w:val="002F5CE6"/>
    <w:rPr>
      <w:rFonts w:ascii="Times New Roman" w:eastAsia="Times New Roman" w:hAnsi="Times New Roman" w:cs="Times New Roman"/>
    </w:rPr>
  </w:style>
  <w:style w:type="character" w:customStyle="1" w:styleId="WW8Num1126z1">
    <w:name w:val="WW8Num1126z1"/>
    <w:rsid w:val="002F5CE6"/>
    <w:rPr>
      <w:rFonts w:ascii="Courier New" w:hAnsi="Courier New"/>
    </w:rPr>
  </w:style>
  <w:style w:type="character" w:customStyle="1" w:styleId="WW8Num1126z2">
    <w:name w:val="WW8Num1126z2"/>
    <w:rsid w:val="002F5CE6"/>
    <w:rPr>
      <w:rFonts w:ascii="Wingdings" w:hAnsi="Wingdings"/>
    </w:rPr>
  </w:style>
  <w:style w:type="character" w:customStyle="1" w:styleId="WW8Num1126z3">
    <w:name w:val="WW8Num1126z3"/>
    <w:rsid w:val="002F5CE6"/>
    <w:rPr>
      <w:rFonts w:ascii="Symbol" w:hAnsi="Symbol"/>
    </w:rPr>
  </w:style>
  <w:style w:type="character" w:customStyle="1" w:styleId="WW8Num1127z0">
    <w:name w:val="WW8Num1127z0"/>
    <w:rsid w:val="002F5CE6"/>
    <w:rPr>
      <w:rFonts w:ascii="Times New Roman" w:eastAsia="Times New Roman" w:hAnsi="Times New Roman" w:cs="Times New Roman"/>
    </w:rPr>
  </w:style>
  <w:style w:type="character" w:customStyle="1" w:styleId="WW8Num1127z1">
    <w:name w:val="WW8Num1127z1"/>
    <w:rsid w:val="002F5CE6"/>
    <w:rPr>
      <w:rFonts w:ascii="Courier New" w:hAnsi="Courier New"/>
    </w:rPr>
  </w:style>
  <w:style w:type="character" w:customStyle="1" w:styleId="WW8Num1127z2">
    <w:name w:val="WW8Num1127z2"/>
    <w:rsid w:val="002F5CE6"/>
    <w:rPr>
      <w:rFonts w:ascii="Wingdings" w:hAnsi="Wingdings"/>
    </w:rPr>
  </w:style>
  <w:style w:type="character" w:customStyle="1" w:styleId="WW8Num1127z3">
    <w:name w:val="WW8Num1127z3"/>
    <w:rsid w:val="002F5CE6"/>
    <w:rPr>
      <w:rFonts w:ascii="Symbol" w:hAnsi="Symbol"/>
    </w:rPr>
  </w:style>
  <w:style w:type="character" w:customStyle="1" w:styleId="WW8Num1128z0">
    <w:name w:val="WW8Num1128z0"/>
    <w:rsid w:val="002F5CE6"/>
    <w:rPr>
      <w:rFonts w:ascii="Times New Roman" w:eastAsia="Times New Roman" w:hAnsi="Times New Roman" w:cs="Times New Roman"/>
    </w:rPr>
  </w:style>
  <w:style w:type="character" w:customStyle="1" w:styleId="WW8Num1128z1">
    <w:name w:val="WW8Num1128z1"/>
    <w:rsid w:val="002F5CE6"/>
    <w:rPr>
      <w:rFonts w:ascii="Courier New" w:hAnsi="Courier New"/>
    </w:rPr>
  </w:style>
  <w:style w:type="character" w:customStyle="1" w:styleId="WW8Num1128z2">
    <w:name w:val="WW8Num1128z2"/>
    <w:rsid w:val="002F5CE6"/>
    <w:rPr>
      <w:rFonts w:ascii="Wingdings" w:hAnsi="Wingdings"/>
    </w:rPr>
  </w:style>
  <w:style w:type="character" w:customStyle="1" w:styleId="WW8Num1128z3">
    <w:name w:val="WW8Num1128z3"/>
    <w:rsid w:val="002F5CE6"/>
    <w:rPr>
      <w:rFonts w:ascii="Symbol" w:hAnsi="Symbol"/>
    </w:rPr>
  </w:style>
  <w:style w:type="character" w:customStyle="1" w:styleId="WW8Num1130z0">
    <w:name w:val="WW8Num1130z0"/>
    <w:rsid w:val="002F5CE6"/>
    <w:rPr>
      <w:sz w:val="24"/>
    </w:rPr>
  </w:style>
  <w:style w:type="character" w:customStyle="1" w:styleId="WW8Num1131z0">
    <w:name w:val="WW8Num1131z0"/>
    <w:rsid w:val="002F5CE6"/>
    <w:rPr>
      <w:rFonts w:ascii="Symbol" w:hAnsi="Symbol"/>
    </w:rPr>
  </w:style>
  <w:style w:type="character" w:customStyle="1" w:styleId="WW8Num1131z1">
    <w:name w:val="WW8Num1131z1"/>
    <w:rsid w:val="002F5CE6"/>
    <w:rPr>
      <w:rFonts w:ascii="Courier New" w:hAnsi="Courier New"/>
    </w:rPr>
  </w:style>
  <w:style w:type="character" w:customStyle="1" w:styleId="WW8Num1131z2">
    <w:name w:val="WW8Num1131z2"/>
    <w:rsid w:val="002F5CE6"/>
    <w:rPr>
      <w:rFonts w:ascii="Wingdings" w:hAnsi="Wingdings"/>
    </w:rPr>
  </w:style>
  <w:style w:type="character" w:customStyle="1" w:styleId="WW8Num1134z0">
    <w:name w:val="WW8Num1134z0"/>
    <w:rsid w:val="002F5CE6"/>
    <w:rPr>
      <w:b/>
      <w:i w:val="0"/>
    </w:rPr>
  </w:style>
  <w:style w:type="character" w:customStyle="1" w:styleId="WW8Num1137z0">
    <w:name w:val="WW8Num1137z0"/>
    <w:rsid w:val="002F5CE6"/>
    <w:rPr>
      <w:b w:val="0"/>
      <w:i w:val="0"/>
    </w:rPr>
  </w:style>
  <w:style w:type="character" w:customStyle="1" w:styleId="WW8Num1144z0">
    <w:name w:val="WW8Num1144z0"/>
    <w:rsid w:val="002F5CE6"/>
    <w:rPr>
      <w:rFonts w:ascii="Symbol" w:hAnsi="Symbol"/>
    </w:rPr>
  </w:style>
  <w:style w:type="character" w:customStyle="1" w:styleId="WW8Num1144z1">
    <w:name w:val="WW8Num1144z1"/>
    <w:rsid w:val="002F5CE6"/>
    <w:rPr>
      <w:rFonts w:ascii="Courier New" w:hAnsi="Courier New"/>
    </w:rPr>
  </w:style>
  <w:style w:type="character" w:customStyle="1" w:styleId="WW8Num1144z2">
    <w:name w:val="WW8Num1144z2"/>
    <w:rsid w:val="002F5CE6"/>
    <w:rPr>
      <w:rFonts w:ascii="Wingdings" w:hAnsi="Wingdings"/>
    </w:rPr>
  </w:style>
  <w:style w:type="character" w:customStyle="1" w:styleId="WW8Num1146z0">
    <w:name w:val="WW8Num1146z0"/>
    <w:rsid w:val="002F5CE6"/>
    <w:rPr>
      <w:b w:val="0"/>
      <w:i w:val="0"/>
    </w:rPr>
  </w:style>
  <w:style w:type="character" w:customStyle="1" w:styleId="WW8Num1147z1">
    <w:name w:val="WW8Num1147z1"/>
    <w:rsid w:val="002F5CE6"/>
    <w:rPr>
      <w:rFonts w:ascii="Courier New" w:hAnsi="Courier New"/>
    </w:rPr>
  </w:style>
  <w:style w:type="character" w:customStyle="1" w:styleId="WW8Num1147z2">
    <w:name w:val="WW8Num1147z2"/>
    <w:rsid w:val="002F5CE6"/>
    <w:rPr>
      <w:rFonts w:ascii="Wingdings" w:hAnsi="Wingdings"/>
    </w:rPr>
  </w:style>
  <w:style w:type="character" w:customStyle="1" w:styleId="WW8Num1147z3">
    <w:name w:val="WW8Num1147z3"/>
    <w:rsid w:val="002F5CE6"/>
    <w:rPr>
      <w:rFonts w:ascii="Symbol" w:hAnsi="Symbol"/>
    </w:rPr>
  </w:style>
  <w:style w:type="character" w:customStyle="1" w:styleId="WW8Num1148z0">
    <w:name w:val="WW8Num1148z0"/>
    <w:rsid w:val="002F5CE6"/>
    <w:rPr>
      <w:rFonts w:ascii="Times New Roman" w:hAnsi="Times New Roman" w:cs="Times New Roman"/>
      <w:b w:val="0"/>
      <w:i w:val="0"/>
      <w:color w:val="auto"/>
      <w:sz w:val="24"/>
    </w:rPr>
  </w:style>
  <w:style w:type="character" w:customStyle="1" w:styleId="WW8NumSt240z0">
    <w:name w:val="WW8NumSt240z0"/>
    <w:rsid w:val="002F5CE6"/>
    <w:rPr>
      <w:rFonts w:ascii="Symbol" w:hAnsi="Symbol"/>
    </w:rPr>
  </w:style>
  <w:style w:type="character" w:customStyle="1" w:styleId="WW8NumSt457z0">
    <w:name w:val="WW8NumSt457z0"/>
    <w:rsid w:val="002F5CE6"/>
    <w:rPr>
      <w:rFonts w:ascii="Symbol" w:hAnsi="Symbol"/>
    </w:rPr>
  </w:style>
  <w:style w:type="character" w:customStyle="1" w:styleId="WW8NumSt457z1">
    <w:name w:val="WW8NumSt457z1"/>
    <w:rsid w:val="002F5CE6"/>
    <w:rPr>
      <w:rFonts w:ascii="Courier New" w:hAnsi="Courier New"/>
    </w:rPr>
  </w:style>
  <w:style w:type="character" w:customStyle="1" w:styleId="WW8NumSt457z2">
    <w:name w:val="WW8NumSt457z2"/>
    <w:rsid w:val="002F5CE6"/>
    <w:rPr>
      <w:rFonts w:ascii="Wingdings" w:hAnsi="Wingdings"/>
    </w:rPr>
  </w:style>
  <w:style w:type="character" w:customStyle="1" w:styleId="WW8NumSt682z0">
    <w:name w:val="WW8NumSt682z0"/>
    <w:rsid w:val="002F5CE6"/>
    <w:rPr>
      <w:rFonts w:ascii="Symbol" w:hAnsi="Symbol"/>
    </w:rPr>
  </w:style>
  <w:style w:type="character" w:customStyle="1" w:styleId="Domylnaczcionkaakapitu1">
    <w:name w:val="Domyślna czcionka akapitu1"/>
    <w:rsid w:val="002F5CE6"/>
  </w:style>
  <w:style w:type="paragraph" w:customStyle="1" w:styleId="Nagwek10">
    <w:name w:val="Nagłówek1"/>
    <w:basedOn w:val="Normalny"/>
    <w:next w:val="Tekstpodstawowy"/>
    <w:rsid w:val="002F5CE6"/>
    <w:pPr>
      <w:keepNext/>
      <w:suppressAutoHyphens/>
      <w:spacing w:before="240" w:after="120" w:line="240" w:lineRule="auto"/>
    </w:pPr>
    <w:rPr>
      <w:rFonts w:ascii="Arial" w:eastAsia="MS Mincho" w:hAnsi="Arial" w:cs="Tahoma"/>
      <w:sz w:val="28"/>
      <w:szCs w:val="28"/>
      <w:lang w:eastAsia="ar-SA"/>
    </w:rPr>
  </w:style>
  <w:style w:type="paragraph" w:styleId="Tekstpodstawowy">
    <w:name w:val="Body Text"/>
    <w:basedOn w:val="Normalny"/>
    <w:link w:val="TekstpodstawowyZnak"/>
    <w:rsid w:val="002F5CE6"/>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2F5CE6"/>
    <w:rPr>
      <w:rFonts w:ascii="Times New Roman" w:eastAsia="Times New Roman" w:hAnsi="Times New Roman" w:cs="Times New Roman"/>
      <w:sz w:val="24"/>
      <w:szCs w:val="24"/>
      <w:lang w:eastAsia="ar-SA"/>
    </w:rPr>
  </w:style>
  <w:style w:type="paragraph" w:styleId="Lista">
    <w:name w:val="List"/>
    <w:basedOn w:val="Tekstpodstawowy"/>
    <w:rsid w:val="002F5CE6"/>
    <w:rPr>
      <w:rFonts w:cs="Tahoma"/>
    </w:rPr>
  </w:style>
  <w:style w:type="paragraph" w:customStyle="1" w:styleId="Podpis1">
    <w:name w:val="Podpis1"/>
    <w:basedOn w:val="Normalny"/>
    <w:rsid w:val="002F5CE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2F5CE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21">
    <w:name w:val="Tekst podstawowy 21"/>
    <w:basedOn w:val="Normalny"/>
    <w:rsid w:val="002F5CE6"/>
    <w:pPr>
      <w:widowControl w:val="0"/>
      <w:suppressAutoHyphens/>
      <w:spacing w:after="120" w:line="480" w:lineRule="auto"/>
    </w:pPr>
    <w:rPr>
      <w:rFonts w:ascii="Times New Roman" w:eastAsia="Lucida Sans Unicode" w:hAnsi="Times New Roman" w:cs="Times New Roman"/>
      <w:kern w:val="1"/>
      <w:sz w:val="24"/>
      <w:szCs w:val="24"/>
      <w:lang w:eastAsia="ar-SA"/>
    </w:rPr>
  </w:style>
  <w:style w:type="paragraph" w:customStyle="1" w:styleId="Logo">
    <w:name w:val="Logo"/>
    <w:basedOn w:val="Normalny"/>
    <w:rsid w:val="002F5CE6"/>
    <w:pPr>
      <w:suppressAutoHyphens/>
      <w:spacing w:after="0" w:line="240" w:lineRule="auto"/>
    </w:pPr>
    <w:rPr>
      <w:rFonts w:ascii="Times New Roman" w:eastAsia="Times New Roman" w:hAnsi="Times New Roman" w:cs="Times New Roman"/>
      <w:sz w:val="20"/>
      <w:szCs w:val="20"/>
      <w:lang w:val="fr-FR" w:eastAsia="ar-SA"/>
    </w:rPr>
  </w:style>
  <w:style w:type="paragraph" w:customStyle="1" w:styleId="Tekstpodstawowy31">
    <w:name w:val="Tekst podstawowy 31"/>
    <w:basedOn w:val="Normalny"/>
    <w:rsid w:val="002F5CE6"/>
    <w:pPr>
      <w:suppressAutoHyphens/>
      <w:spacing w:after="0" w:line="240" w:lineRule="auto"/>
      <w:jc w:val="both"/>
    </w:pPr>
    <w:rPr>
      <w:rFonts w:ascii="Tahoma" w:eastAsia="Times New Roman" w:hAnsi="Tahoma" w:cs="Times New Roman"/>
      <w:sz w:val="20"/>
      <w:szCs w:val="20"/>
      <w:lang w:eastAsia="ar-SA"/>
    </w:rPr>
  </w:style>
  <w:style w:type="paragraph" w:customStyle="1" w:styleId="Tekstpodstawowywcity21">
    <w:name w:val="Tekst podstawowy wcięty 21"/>
    <w:basedOn w:val="Normalny"/>
    <w:rsid w:val="002F5CE6"/>
    <w:pPr>
      <w:suppressAutoHyphens/>
      <w:spacing w:after="0" w:line="240" w:lineRule="auto"/>
      <w:ind w:left="1980"/>
      <w:jc w:val="both"/>
    </w:pPr>
    <w:rPr>
      <w:rFonts w:ascii="Times New Roman" w:eastAsia="Times New Roman" w:hAnsi="Times New Roman" w:cs="Times New Roman"/>
      <w:sz w:val="24"/>
      <w:szCs w:val="24"/>
      <w:lang w:eastAsia="ar-SA"/>
    </w:rPr>
  </w:style>
  <w:style w:type="paragraph" w:customStyle="1" w:styleId="Zawartotabeli0">
    <w:name w:val="Zawartość tabeli"/>
    <w:basedOn w:val="Normalny"/>
    <w:qFormat/>
    <w:rsid w:val="002F5CE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Normalny"/>
    <w:qFormat/>
    <w:rsid w:val="002F5CE6"/>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Tekstpodstawowy22">
    <w:name w:val="Tekst podstawowy 22"/>
    <w:basedOn w:val="Normalny"/>
    <w:rsid w:val="002F5CE6"/>
    <w:pPr>
      <w:suppressAutoHyphens/>
      <w:spacing w:after="120" w:line="480" w:lineRule="auto"/>
    </w:pPr>
    <w:rPr>
      <w:rFonts w:ascii="Times New Roman" w:eastAsia="Times New Roman" w:hAnsi="Times New Roman" w:cs="Times New Roman"/>
      <w:sz w:val="24"/>
      <w:szCs w:val="24"/>
      <w:lang w:eastAsia="ar-SA"/>
    </w:rPr>
  </w:style>
  <w:style w:type="paragraph" w:customStyle="1" w:styleId="WW-Zwykytekst">
    <w:name w:val="WW-Zwykły tekst"/>
    <w:basedOn w:val="Normalny"/>
    <w:rsid w:val="002F5CE6"/>
    <w:pPr>
      <w:widowControl w:val="0"/>
      <w:suppressAutoHyphens/>
      <w:spacing w:after="0" w:line="240" w:lineRule="auto"/>
    </w:pPr>
    <w:rPr>
      <w:rFonts w:ascii="Courier New" w:eastAsia="Arial Unicode MS" w:hAnsi="Courier New" w:cs="Times New Roman"/>
      <w:kern w:val="1"/>
      <w:sz w:val="24"/>
      <w:szCs w:val="24"/>
      <w:lang w:eastAsia="ar-SA"/>
    </w:rPr>
  </w:style>
  <w:style w:type="table" w:customStyle="1" w:styleId="Tabela-Siatka11">
    <w:name w:val="Tabela - Siatka11"/>
    <w:basedOn w:val="Standardowy"/>
    <w:next w:val="Tabela-Siatka"/>
    <w:uiPriority w:val="39"/>
    <w:rsid w:val="002F5CE6"/>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
    <w:name w:val="Tekst podstawowy wciety"/>
    <w:basedOn w:val="Normalny"/>
    <w:next w:val="Normalny"/>
    <w:rsid w:val="002F5CE6"/>
    <w:pPr>
      <w:autoSpaceDE w:val="0"/>
      <w:autoSpaceDN w:val="0"/>
      <w:adjustRightInd w:val="0"/>
      <w:spacing w:after="0" w:line="240" w:lineRule="auto"/>
    </w:pPr>
    <w:rPr>
      <w:rFonts w:ascii="Tahoma" w:eastAsia="Times New Roman" w:hAnsi="Tahoma" w:cs="Times New Roman"/>
      <w:sz w:val="24"/>
      <w:szCs w:val="24"/>
      <w:lang w:eastAsia="pl-PL"/>
    </w:rPr>
  </w:style>
  <w:style w:type="paragraph" w:styleId="NormalnyWeb">
    <w:name w:val="Normal (Web)"/>
    <w:basedOn w:val="Normalny"/>
    <w:uiPriority w:val="99"/>
    <w:qFormat/>
    <w:rsid w:val="002F5CE6"/>
    <w:pPr>
      <w:spacing w:after="0" w:line="240" w:lineRule="auto"/>
      <w:ind w:left="225"/>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2F5CE6"/>
    <w:pPr>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TytuZnak">
    <w:name w:val="Tytuł Znak"/>
    <w:basedOn w:val="Domylnaczcionkaakapitu"/>
    <w:link w:val="Tytu"/>
    <w:rsid w:val="002F5CE6"/>
    <w:rPr>
      <w:rFonts w:ascii="Times New Roman" w:eastAsia="Times New Roman" w:hAnsi="Times New Roman" w:cs="Times New Roman"/>
      <w:b/>
      <w:bCs/>
      <w:sz w:val="24"/>
      <w:szCs w:val="24"/>
      <w:lang w:eastAsia="ar-SA"/>
    </w:rPr>
  </w:style>
  <w:style w:type="paragraph" w:styleId="Podtytu">
    <w:name w:val="Subtitle"/>
    <w:basedOn w:val="Normalny"/>
    <w:link w:val="PodtytuZnak"/>
    <w:qFormat/>
    <w:rsid w:val="002F5CE6"/>
    <w:pPr>
      <w:suppressAutoHyphens/>
      <w:spacing w:after="60" w:line="240" w:lineRule="auto"/>
      <w:jc w:val="center"/>
      <w:outlineLvl w:val="1"/>
    </w:pPr>
    <w:rPr>
      <w:rFonts w:ascii="Arial" w:eastAsia="Times New Roman" w:hAnsi="Arial" w:cs="Times New Roman"/>
      <w:sz w:val="24"/>
      <w:szCs w:val="24"/>
      <w:lang w:eastAsia="ar-SA"/>
    </w:rPr>
  </w:style>
  <w:style w:type="character" w:customStyle="1" w:styleId="PodtytuZnak">
    <w:name w:val="Podtytuł Znak"/>
    <w:basedOn w:val="Domylnaczcionkaakapitu"/>
    <w:link w:val="Podtytu"/>
    <w:rsid w:val="002F5CE6"/>
    <w:rPr>
      <w:rFonts w:ascii="Arial" w:eastAsia="Times New Roman" w:hAnsi="Arial" w:cs="Times New Roman"/>
      <w:sz w:val="24"/>
      <w:szCs w:val="24"/>
      <w:lang w:eastAsia="ar-SA"/>
    </w:rPr>
  </w:style>
  <w:style w:type="paragraph" w:styleId="Tekstpodstawowy3">
    <w:name w:val="Body Text 3"/>
    <w:basedOn w:val="Normalny"/>
    <w:link w:val="Tekstpodstawowy3Znak"/>
    <w:rsid w:val="002F5CE6"/>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2F5CE6"/>
    <w:rPr>
      <w:rFonts w:ascii="Times New Roman" w:eastAsia="Times New Roman" w:hAnsi="Times New Roman" w:cs="Times New Roman"/>
      <w:sz w:val="16"/>
      <w:szCs w:val="16"/>
      <w:lang w:eastAsia="ar-SA"/>
    </w:rPr>
  </w:style>
  <w:style w:type="paragraph" w:customStyle="1" w:styleId="Nag3wek1">
    <w:name w:val="Nag3ówek 1"/>
    <w:basedOn w:val="Normalny"/>
    <w:next w:val="Normalny"/>
    <w:rsid w:val="002F5CE6"/>
    <w:pPr>
      <w:autoSpaceDE w:val="0"/>
      <w:autoSpaceDN w:val="0"/>
      <w:adjustRightInd w:val="0"/>
      <w:spacing w:after="0" w:line="240" w:lineRule="auto"/>
    </w:pPr>
    <w:rPr>
      <w:rFonts w:ascii="Tahoma" w:eastAsia="Times New Roman" w:hAnsi="Tahoma" w:cs="Times New Roman"/>
      <w:sz w:val="24"/>
      <w:szCs w:val="24"/>
      <w:lang w:eastAsia="pl-PL"/>
    </w:rPr>
  </w:style>
  <w:style w:type="paragraph" w:customStyle="1" w:styleId="Tekstpodstawowywciety3">
    <w:name w:val="Tekst podstawowy wciety 3"/>
    <w:basedOn w:val="Default"/>
    <w:next w:val="Default"/>
    <w:rsid w:val="002F5CE6"/>
    <w:pPr>
      <w:spacing w:before="0"/>
      <w:ind w:left="0" w:firstLine="0"/>
      <w:jc w:val="left"/>
    </w:pPr>
    <w:rPr>
      <w:rFonts w:ascii="Tahoma-Bold" w:eastAsia="Times New Roman" w:hAnsi="Tahoma-Bold"/>
      <w:color w:val="auto"/>
      <w:lang w:eastAsia="pl-PL"/>
    </w:rPr>
  </w:style>
  <w:style w:type="paragraph" w:styleId="Tekstpodstawowywcity">
    <w:name w:val="Body Text Indent"/>
    <w:basedOn w:val="Normalny"/>
    <w:link w:val="TekstpodstawowywcityZnak"/>
    <w:rsid w:val="002F5CE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2F5CE6"/>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rsid w:val="002F5CE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rsid w:val="002F5CE6"/>
    <w:rPr>
      <w:rFonts w:ascii="Times New Roman" w:eastAsia="Times New Roman" w:hAnsi="Times New Roman" w:cs="Times New Roman"/>
      <w:sz w:val="24"/>
      <w:szCs w:val="24"/>
      <w:lang w:eastAsia="ar-SA"/>
    </w:rPr>
  </w:style>
  <w:style w:type="paragraph" w:styleId="Tekstpodstawowywcity3">
    <w:name w:val="Body Text Indent 3"/>
    <w:basedOn w:val="Normalny"/>
    <w:link w:val="Tekstpodstawowywcity3Znak"/>
    <w:rsid w:val="002F5CE6"/>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2F5CE6"/>
    <w:rPr>
      <w:rFonts w:ascii="Times New Roman" w:eastAsia="Times New Roman" w:hAnsi="Times New Roman" w:cs="Times New Roman"/>
      <w:sz w:val="16"/>
      <w:szCs w:val="16"/>
      <w:lang w:eastAsia="ar-SA"/>
    </w:rPr>
  </w:style>
  <w:style w:type="paragraph" w:customStyle="1" w:styleId="ZnakZnak7">
    <w:name w:val="Znak Znak"/>
    <w:basedOn w:val="Normalny"/>
    <w:rsid w:val="002F5CE6"/>
    <w:pPr>
      <w:spacing w:after="0" w:line="240" w:lineRule="auto"/>
    </w:pPr>
    <w:rPr>
      <w:rFonts w:ascii="Arial" w:eastAsia="Times New Roman" w:hAnsi="Arial" w:cs="Arial"/>
      <w:sz w:val="24"/>
      <w:szCs w:val="24"/>
      <w:lang w:eastAsia="pl-PL"/>
    </w:rPr>
  </w:style>
  <w:style w:type="paragraph" w:customStyle="1" w:styleId="ZnakZnak1ZnakZnakZnakZnakZnakZnak">
    <w:name w:val="Znak Znak1 Znak Znak Znak Znak Znak Znak"/>
    <w:basedOn w:val="Normalny"/>
    <w:rsid w:val="002F5CE6"/>
    <w:pPr>
      <w:spacing w:after="0" w:line="240" w:lineRule="auto"/>
    </w:pPr>
    <w:rPr>
      <w:rFonts w:ascii="Arial" w:eastAsia="Times New Roman" w:hAnsi="Arial" w:cs="Arial"/>
      <w:sz w:val="24"/>
      <w:szCs w:val="24"/>
      <w:lang w:eastAsia="pl-PL"/>
    </w:rPr>
  </w:style>
  <w:style w:type="paragraph" w:customStyle="1" w:styleId="Styl">
    <w:name w:val="Styl"/>
    <w:rsid w:val="002F5CE6"/>
    <w:pPr>
      <w:widowControl w:val="0"/>
      <w:suppressAutoHyphens/>
      <w:autoSpaceDE w:val="0"/>
      <w:spacing w:after="0" w:line="240" w:lineRule="auto"/>
    </w:pPr>
    <w:rPr>
      <w:rFonts w:ascii="Arial" w:eastAsia="Arial" w:hAnsi="Arial" w:cs="Arial"/>
      <w:sz w:val="24"/>
      <w:szCs w:val="24"/>
      <w:lang w:eastAsia="ar-SA"/>
    </w:rPr>
  </w:style>
  <w:style w:type="paragraph" w:styleId="Tekstprzypisukocowego">
    <w:name w:val="endnote text"/>
    <w:basedOn w:val="Normalny"/>
    <w:link w:val="TekstprzypisukocowegoZnak"/>
    <w:unhideWhenUsed/>
    <w:rsid w:val="002F5CE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2F5CE6"/>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2F5CE6"/>
    <w:rPr>
      <w:vertAlign w:val="superscript"/>
    </w:rPr>
  </w:style>
  <w:style w:type="paragraph" w:customStyle="1" w:styleId="Textbodyindent">
    <w:name w:val="Text body indent"/>
    <w:basedOn w:val="Standard"/>
    <w:rsid w:val="002F5CE6"/>
    <w:pPr>
      <w:widowControl w:val="0"/>
      <w:autoSpaceDN w:val="0"/>
      <w:spacing w:after="120" w:line="240" w:lineRule="auto"/>
      <w:ind w:left="283"/>
    </w:pPr>
    <w:rPr>
      <w:rFonts w:ascii="Arial" w:eastAsia="Tahoma" w:hAnsi="Arial" w:cs="Tahoma"/>
      <w:kern w:val="3"/>
      <w:sz w:val="16"/>
      <w:szCs w:val="16"/>
      <w:lang w:eastAsia="pl-PL"/>
    </w:rPr>
  </w:style>
  <w:style w:type="character" w:customStyle="1" w:styleId="Teksttreci74">
    <w:name w:val="Tekst treści74"/>
    <w:rsid w:val="002F5CE6"/>
    <w:rPr>
      <w:rFonts w:ascii="Century Gothic" w:eastAsia="Times New Roman" w:hAnsi="Century Gothic" w:cs="Century Gothic" w:hint="default"/>
      <w:sz w:val="17"/>
      <w:szCs w:val="17"/>
      <w:shd w:val="clear" w:color="auto" w:fill="FFFFFF"/>
    </w:rPr>
  </w:style>
  <w:style w:type="character" w:customStyle="1" w:styleId="alb">
    <w:name w:val="a_lb"/>
    <w:rsid w:val="002F5CE6"/>
  </w:style>
  <w:style w:type="character" w:customStyle="1" w:styleId="alb-s">
    <w:name w:val="a_lb-s"/>
    <w:rsid w:val="002F5CE6"/>
  </w:style>
  <w:style w:type="character" w:customStyle="1" w:styleId="fn-ref">
    <w:name w:val="fn-ref"/>
    <w:rsid w:val="002F5CE6"/>
  </w:style>
  <w:style w:type="paragraph" w:styleId="Poprawka">
    <w:name w:val="Revision"/>
    <w:hidden/>
    <w:uiPriority w:val="99"/>
    <w:semiHidden/>
    <w:rsid w:val="002F5CE6"/>
    <w:pPr>
      <w:spacing w:after="0" w:line="240" w:lineRule="auto"/>
    </w:pPr>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semiHidden/>
    <w:unhideWhenUsed/>
    <w:rsid w:val="002F5CE6"/>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2F5CE6"/>
    <w:rPr>
      <w:rFonts w:ascii="Times New Roman" w:eastAsia="Times New Roman" w:hAnsi="Times New Roman" w:cs="Times New Roman"/>
      <w:sz w:val="24"/>
      <w:szCs w:val="24"/>
      <w:lang w:eastAsia="ar-SA"/>
    </w:rPr>
  </w:style>
  <w:style w:type="character" w:styleId="UyteHipercze">
    <w:name w:val="FollowedHyperlink"/>
    <w:uiPriority w:val="99"/>
    <w:semiHidden/>
    <w:unhideWhenUsed/>
    <w:rsid w:val="002F5CE6"/>
    <w:rPr>
      <w:color w:val="800080"/>
      <w:u w:val="single"/>
    </w:rPr>
  </w:style>
  <w:style w:type="paragraph" w:styleId="Legenda">
    <w:name w:val="caption"/>
    <w:basedOn w:val="Normalny"/>
    <w:next w:val="Normalny"/>
    <w:unhideWhenUsed/>
    <w:qFormat/>
    <w:rsid w:val="002F5CE6"/>
    <w:pPr>
      <w:spacing w:before="120" w:after="120" w:line="240" w:lineRule="auto"/>
    </w:pPr>
    <w:rPr>
      <w:rFonts w:ascii="Times New Roman" w:eastAsia="Times New Roman" w:hAnsi="Times New Roman" w:cs="Times New Roman"/>
      <w:b/>
      <w:bCs/>
      <w:sz w:val="20"/>
      <w:szCs w:val="20"/>
      <w:lang w:eastAsia="pl-PL"/>
    </w:rPr>
  </w:style>
  <w:style w:type="paragraph" w:styleId="Tekstblokowy">
    <w:name w:val="Block Text"/>
    <w:basedOn w:val="Normalny"/>
    <w:semiHidden/>
    <w:unhideWhenUsed/>
    <w:rsid w:val="002F5CE6"/>
    <w:pPr>
      <w:spacing w:after="0" w:line="240" w:lineRule="auto"/>
      <w:ind w:left="567" w:right="510" w:hanging="567"/>
    </w:pPr>
    <w:rPr>
      <w:rFonts w:ascii="Times New Roman" w:eastAsia="Times New Roman" w:hAnsi="Times New Roman" w:cs="Times New Roman"/>
      <w:b/>
      <w:color w:val="000000"/>
      <w:sz w:val="20"/>
      <w:szCs w:val="20"/>
      <w:lang w:eastAsia="pl-PL"/>
    </w:rPr>
  </w:style>
  <w:style w:type="paragraph" w:customStyle="1" w:styleId="pkt">
    <w:name w:val="pkt"/>
    <w:basedOn w:val="Normalny"/>
    <w:rsid w:val="002F5CE6"/>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Considrant">
    <w:name w:val="Considérant"/>
    <w:basedOn w:val="Normalny"/>
    <w:rsid w:val="002F5CE6"/>
    <w:pPr>
      <w:numPr>
        <w:numId w:val="30"/>
      </w:numPr>
      <w:spacing w:before="120" w:after="120" w:line="240" w:lineRule="auto"/>
      <w:jc w:val="both"/>
    </w:pPr>
    <w:rPr>
      <w:rFonts w:ascii="Times New Roman" w:eastAsia="Times New Roman" w:hAnsi="Times New Roman" w:cs="Times New Roman"/>
      <w:sz w:val="24"/>
      <w:szCs w:val="20"/>
      <w:lang w:val="en-GB" w:eastAsia="pl-PL"/>
    </w:rPr>
  </w:style>
  <w:style w:type="paragraph" w:customStyle="1" w:styleId="Rub3">
    <w:name w:val="Rub3"/>
    <w:basedOn w:val="Normalny"/>
    <w:next w:val="Normalny"/>
    <w:rsid w:val="002F5CE6"/>
    <w:pPr>
      <w:tabs>
        <w:tab w:val="left" w:pos="709"/>
      </w:tabs>
      <w:spacing w:after="0" w:line="240" w:lineRule="auto"/>
      <w:jc w:val="both"/>
    </w:pPr>
    <w:rPr>
      <w:rFonts w:ascii="Times New Roman" w:eastAsia="Times New Roman" w:hAnsi="Times New Roman" w:cs="Times New Roman"/>
      <w:b/>
      <w:i/>
      <w:sz w:val="20"/>
      <w:szCs w:val="20"/>
      <w:lang w:val="en-GB" w:eastAsia="pl-PL"/>
    </w:rPr>
  </w:style>
  <w:style w:type="paragraph" w:customStyle="1" w:styleId="ZU">
    <w:name w:val="Z_U"/>
    <w:basedOn w:val="Logo"/>
    <w:rsid w:val="002F5CE6"/>
    <w:pPr>
      <w:suppressAutoHyphens w:val="0"/>
    </w:pPr>
    <w:rPr>
      <w:rFonts w:ascii="Arial" w:hAnsi="Arial"/>
      <w:b/>
      <w:sz w:val="16"/>
      <w:lang w:eastAsia="pl-PL"/>
    </w:rPr>
  </w:style>
  <w:style w:type="paragraph" w:customStyle="1" w:styleId="Rub1">
    <w:name w:val="Rub1"/>
    <w:basedOn w:val="Normalny"/>
    <w:rsid w:val="002F5CE6"/>
    <w:pPr>
      <w:tabs>
        <w:tab w:val="left" w:pos="1276"/>
      </w:tabs>
      <w:spacing w:after="0" w:line="240" w:lineRule="auto"/>
      <w:jc w:val="both"/>
    </w:pPr>
    <w:rPr>
      <w:rFonts w:ascii="Times New Roman" w:eastAsia="Times New Roman" w:hAnsi="Times New Roman" w:cs="Times New Roman"/>
      <w:b/>
      <w:smallCaps/>
      <w:sz w:val="20"/>
      <w:szCs w:val="20"/>
      <w:lang w:val="en-GB" w:eastAsia="pl-PL"/>
    </w:rPr>
  </w:style>
  <w:style w:type="paragraph" w:customStyle="1" w:styleId="Rub2">
    <w:name w:val="Rub2"/>
    <w:basedOn w:val="Normalny"/>
    <w:next w:val="Normalny"/>
    <w:rsid w:val="002F5CE6"/>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eastAsia="pl-PL"/>
    </w:rPr>
  </w:style>
  <w:style w:type="paragraph" w:customStyle="1" w:styleId="Rub4">
    <w:name w:val="Rub4"/>
    <w:basedOn w:val="Normalny"/>
    <w:next w:val="Normalny"/>
    <w:rsid w:val="002F5CE6"/>
    <w:pPr>
      <w:tabs>
        <w:tab w:val="left" w:pos="709"/>
      </w:tabs>
      <w:spacing w:after="0" w:line="240" w:lineRule="auto"/>
      <w:jc w:val="both"/>
    </w:pPr>
    <w:rPr>
      <w:rFonts w:ascii="Times New Roman" w:eastAsia="Times New Roman" w:hAnsi="Times New Roman" w:cs="Times New Roman"/>
      <w:i/>
      <w:sz w:val="20"/>
      <w:szCs w:val="20"/>
      <w:lang w:val="fr-FR" w:eastAsia="pl-PL"/>
    </w:rPr>
  </w:style>
  <w:style w:type="paragraph" w:customStyle="1" w:styleId="Normalny1">
    <w:name w:val="Normalny1"/>
    <w:basedOn w:val="Rub3"/>
    <w:rsid w:val="002F5CE6"/>
    <w:pPr>
      <w:ind w:left="705" w:hanging="705"/>
    </w:pPr>
    <w:rPr>
      <w:i w:val="0"/>
    </w:rPr>
  </w:style>
  <w:style w:type="paragraph" w:customStyle="1" w:styleId="Nag3wek3">
    <w:name w:val="Nag3ówek 3"/>
    <w:basedOn w:val="Default"/>
    <w:next w:val="Default"/>
    <w:rsid w:val="002F5CE6"/>
    <w:pPr>
      <w:spacing w:before="0"/>
      <w:ind w:left="0" w:firstLine="0"/>
      <w:jc w:val="left"/>
    </w:pPr>
    <w:rPr>
      <w:rFonts w:ascii="Tahoma" w:eastAsia="Times New Roman" w:hAnsi="Tahoma"/>
      <w:color w:val="auto"/>
      <w:lang w:eastAsia="pl-PL"/>
    </w:rPr>
  </w:style>
  <w:style w:type="paragraph" w:customStyle="1" w:styleId="Tekstpodstawowywciety2">
    <w:name w:val="Tekst podstawowy wciety 2"/>
    <w:basedOn w:val="Default"/>
    <w:next w:val="Default"/>
    <w:rsid w:val="002F5CE6"/>
    <w:pPr>
      <w:spacing w:before="0"/>
      <w:ind w:left="0" w:firstLine="0"/>
      <w:jc w:val="left"/>
    </w:pPr>
    <w:rPr>
      <w:rFonts w:ascii="Tahoma" w:eastAsia="Times New Roman" w:hAnsi="Tahoma"/>
      <w:color w:val="auto"/>
      <w:lang w:eastAsia="pl-PL"/>
    </w:rPr>
  </w:style>
  <w:style w:type="paragraph" w:customStyle="1" w:styleId="txcpv">
    <w:name w:val="txcpv"/>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23">
    <w:name w:val="Tekst podstawowy 23"/>
    <w:basedOn w:val="Normalny"/>
    <w:rsid w:val="002F5CE6"/>
    <w:pPr>
      <w:suppressAutoHyphens/>
      <w:spacing w:after="120" w:line="480" w:lineRule="auto"/>
    </w:pPr>
    <w:rPr>
      <w:rFonts w:ascii="Times New Roman" w:eastAsia="Times New Roman" w:hAnsi="Times New Roman" w:cs="Times New Roman"/>
      <w:sz w:val="24"/>
      <w:szCs w:val="24"/>
      <w:lang w:eastAsia="ar-SA"/>
    </w:rPr>
  </w:style>
  <w:style w:type="paragraph" w:customStyle="1" w:styleId="tigrseq">
    <w:name w:val="tigrseq"/>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ddr">
    <w:name w:val="addr"/>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t">
    <w:name w:val="ft"/>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url">
    <w:name w:val="txurl"/>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nuts">
    <w:name w:val="txnuts"/>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0">
    <w:name w:val="msolistparagraph"/>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mark">
    <w:name w:val="nomark"/>
    <w:basedOn w:val="Domylnaczcionkaakapitu"/>
    <w:rsid w:val="002F5CE6"/>
  </w:style>
  <w:style w:type="character" w:customStyle="1" w:styleId="timark">
    <w:name w:val="timark"/>
    <w:basedOn w:val="Domylnaczcionkaakapitu"/>
    <w:rsid w:val="002F5CE6"/>
  </w:style>
  <w:style w:type="character" w:customStyle="1" w:styleId="txcpv1">
    <w:name w:val="txcpv1"/>
    <w:basedOn w:val="Domylnaczcionkaakapitu"/>
    <w:rsid w:val="002F5CE6"/>
  </w:style>
  <w:style w:type="character" w:customStyle="1" w:styleId="rightside">
    <w:name w:val="rightside"/>
    <w:basedOn w:val="Domylnaczcionkaakapitu"/>
    <w:rsid w:val="002F5CE6"/>
  </w:style>
  <w:style w:type="paragraph" w:customStyle="1" w:styleId="Nagwek11">
    <w:name w:val="Nagłówek 11"/>
    <w:basedOn w:val="Normalny"/>
    <w:next w:val="Normalny"/>
    <w:rsid w:val="002F5CE6"/>
    <w:pPr>
      <w:keepNext/>
      <w:widowControl w:val="0"/>
      <w:tabs>
        <w:tab w:val="num" w:pos="432"/>
      </w:tabs>
      <w:suppressAutoHyphens/>
      <w:autoSpaceDE w:val="0"/>
      <w:spacing w:before="280" w:after="280" w:line="240" w:lineRule="auto"/>
      <w:outlineLvl w:val="0"/>
    </w:pPr>
    <w:rPr>
      <w:rFonts w:ascii="Times New Roman" w:eastAsia="Arial Unicode MS" w:hAnsi="Times New Roman" w:cs="Times New Roman"/>
      <w:b/>
      <w:bCs/>
      <w:sz w:val="48"/>
      <w:szCs w:val="48"/>
    </w:rPr>
  </w:style>
  <w:style w:type="character" w:customStyle="1" w:styleId="Bodytext2">
    <w:name w:val="Body text (2)_"/>
    <w:link w:val="Bodytext20"/>
    <w:locked/>
    <w:rsid w:val="002F5CE6"/>
    <w:rPr>
      <w:rFonts w:ascii="Bookman Old Style" w:eastAsia="Bookman Old Style" w:hAnsi="Bookman Old Style" w:cs="Bookman Old Style"/>
      <w:shd w:val="clear" w:color="auto" w:fill="FFFFFF"/>
    </w:rPr>
  </w:style>
  <w:style w:type="paragraph" w:customStyle="1" w:styleId="Bodytext20">
    <w:name w:val="Body text (2)"/>
    <w:basedOn w:val="Normalny"/>
    <w:link w:val="Bodytext2"/>
    <w:rsid w:val="002F5CE6"/>
    <w:pPr>
      <w:widowControl w:val="0"/>
      <w:shd w:val="clear" w:color="auto" w:fill="FFFFFF"/>
      <w:spacing w:after="300" w:line="0" w:lineRule="atLeast"/>
      <w:jc w:val="center"/>
    </w:pPr>
    <w:rPr>
      <w:rFonts w:ascii="Bookman Old Style" w:eastAsia="Bookman Old Style" w:hAnsi="Bookman Old Style" w:cs="Bookman Old Style"/>
    </w:rPr>
  </w:style>
  <w:style w:type="paragraph" w:customStyle="1" w:styleId="NormalBold">
    <w:name w:val="NormalBold"/>
    <w:basedOn w:val="Normalny"/>
    <w:link w:val="NormalBoldChar"/>
    <w:rsid w:val="002F5CE6"/>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2F5CE6"/>
    <w:rPr>
      <w:rFonts w:ascii="Times New Roman" w:eastAsia="Times New Roman" w:hAnsi="Times New Roman" w:cs="Times New Roman"/>
      <w:b/>
      <w:sz w:val="24"/>
      <w:lang w:eastAsia="en-GB"/>
    </w:rPr>
  </w:style>
  <w:style w:type="character" w:customStyle="1" w:styleId="DeltaViewInsertion">
    <w:name w:val="DeltaView Insertion"/>
    <w:rsid w:val="002F5CE6"/>
    <w:rPr>
      <w:b/>
      <w:i/>
      <w:spacing w:val="0"/>
    </w:rPr>
  </w:style>
  <w:style w:type="paragraph" w:styleId="Tekstprzypisudolnego">
    <w:name w:val="footnote text"/>
    <w:basedOn w:val="Normalny"/>
    <w:link w:val="TekstprzypisudolnegoZnak"/>
    <w:uiPriority w:val="99"/>
    <w:semiHidden/>
    <w:unhideWhenUsed/>
    <w:rsid w:val="002F5CE6"/>
    <w:pPr>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2F5CE6"/>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2F5CE6"/>
    <w:rPr>
      <w:shd w:val="clear" w:color="auto" w:fill="auto"/>
      <w:vertAlign w:val="superscript"/>
    </w:rPr>
  </w:style>
  <w:style w:type="paragraph" w:customStyle="1" w:styleId="Text1">
    <w:name w:val="Text 1"/>
    <w:basedOn w:val="Normalny"/>
    <w:rsid w:val="002F5CE6"/>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2F5CE6"/>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2F5CE6"/>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2F5CE6"/>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2F5CE6"/>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2F5CE6"/>
    <w:pPr>
      <w:numPr>
        <w:ilvl w:val="1"/>
        <w:numId w:val="3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2F5CE6"/>
    <w:pPr>
      <w:numPr>
        <w:ilvl w:val="2"/>
        <w:numId w:val="3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2F5CE6"/>
    <w:pPr>
      <w:numPr>
        <w:ilvl w:val="3"/>
        <w:numId w:val="3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2F5CE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2F5CE6"/>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WW8Num1z0">
    <w:name w:val="WW8Num1z0"/>
    <w:rsid w:val="002F5CE6"/>
    <w:rPr>
      <w:rFonts w:ascii="Wingdings" w:hAnsi="Wingdings" w:cs="StarSymbol"/>
      <w:sz w:val="18"/>
      <w:szCs w:val="18"/>
    </w:rPr>
  </w:style>
  <w:style w:type="character" w:customStyle="1" w:styleId="WW8Num1z1">
    <w:name w:val="WW8Num1z1"/>
    <w:rsid w:val="002F5CE6"/>
    <w:rPr>
      <w:rFonts w:ascii="Wingdings 2" w:hAnsi="Wingdings 2" w:cs="StarSymbol"/>
      <w:sz w:val="18"/>
      <w:szCs w:val="18"/>
    </w:rPr>
  </w:style>
  <w:style w:type="character" w:customStyle="1" w:styleId="WW8Num1z2">
    <w:name w:val="WW8Num1z2"/>
    <w:rsid w:val="002F5CE6"/>
    <w:rPr>
      <w:rFonts w:ascii="StarSymbol" w:hAnsi="StarSymbol" w:cs="StarSymbol"/>
      <w:sz w:val="18"/>
      <w:szCs w:val="18"/>
    </w:rPr>
  </w:style>
  <w:style w:type="character" w:customStyle="1" w:styleId="WW8Num1z3">
    <w:name w:val="WW8Num1z3"/>
    <w:rsid w:val="002F5CE6"/>
  </w:style>
  <w:style w:type="character" w:customStyle="1" w:styleId="WW8Num1z4">
    <w:name w:val="WW8Num1z4"/>
    <w:rsid w:val="002F5CE6"/>
  </w:style>
  <w:style w:type="character" w:customStyle="1" w:styleId="WW8Num1z5">
    <w:name w:val="WW8Num1z5"/>
    <w:rsid w:val="002F5CE6"/>
  </w:style>
  <w:style w:type="character" w:customStyle="1" w:styleId="WW8Num1z6">
    <w:name w:val="WW8Num1z6"/>
    <w:rsid w:val="002F5CE6"/>
  </w:style>
  <w:style w:type="character" w:customStyle="1" w:styleId="WW8Num1z7">
    <w:name w:val="WW8Num1z7"/>
    <w:rsid w:val="002F5CE6"/>
  </w:style>
  <w:style w:type="character" w:customStyle="1" w:styleId="WW8Num1z8">
    <w:name w:val="WW8Num1z8"/>
    <w:rsid w:val="002F5CE6"/>
  </w:style>
  <w:style w:type="character" w:customStyle="1" w:styleId="WW8Num2z0">
    <w:name w:val="WW8Num2z0"/>
    <w:rsid w:val="002F5CE6"/>
    <w:rPr>
      <w:rFonts w:ascii="Wingdings" w:hAnsi="Wingdings" w:cs="StarSymbol"/>
      <w:sz w:val="18"/>
      <w:szCs w:val="18"/>
    </w:rPr>
  </w:style>
  <w:style w:type="character" w:customStyle="1" w:styleId="WW8Num3z0">
    <w:name w:val="WW8Num3z0"/>
    <w:rsid w:val="002F5CE6"/>
    <w:rPr>
      <w:rFonts w:ascii="Bookman Old Style" w:hAnsi="Bookman Old Style" w:cs="Bookman Old Style"/>
      <w:b/>
      <w:bCs/>
    </w:rPr>
  </w:style>
  <w:style w:type="character" w:customStyle="1" w:styleId="WW8Num4z0">
    <w:name w:val="WW8Num4z0"/>
    <w:qFormat/>
    <w:rsid w:val="002F5CE6"/>
    <w:rPr>
      <w:rFonts w:ascii="Symbol" w:hAnsi="Symbol" w:cs="Symbol" w:hint="default"/>
    </w:rPr>
  </w:style>
  <w:style w:type="character" w:customStyle="1" w:styleId="WW8Num5z1">
    <w:name w:val="WW8Num5z1"/>
    <w:rsid w:val="002F5CE6"/>
  </w:style>
  <w:style w:type="character" w:customStyle="1" w:styleId="WW8Num5z2">
    <w:name w:val="WW8Num5z2"/>
    <w:rsid w:val="002F5CE6"/>
  </w:style>
  <w:style w:type="character" w:customStyle="1" w:styleId="WW8Num5z3">
    <w:name w:val="WW8Num5z3"/>
    <w:rsid w:val="002F5CE6"/>
  </w:style>
  <w:style w:type="character" w:customStyle="1" w:styleId="WW8Num5z4">
    <w:name w:val="WW8Num5z4"/>
    <w:rsid w:val="002F5CE6"/>
  </w:style>
  <w:style w:type="character" w:customStyle="1" w:styleId="WW8Num5z5">
    <w:name w:val="WW8Num5z5"/>
    <w:rsid w:val="002F5CE6"/>
  </w:style>
  <w:style w:type="character" w:customStyle="1" w:styleId="WW8Num5z6">
    <w:name w:val="WW8Num5z6"/>
    <w:rsid w:val="002F5CE6"/>
  </w:style>
  <w:style w:type="character" w:customStyle="1" w:styleId="WW8Num5z7">
    <w:name w:val="WW8Num5z7"/>
    <w:rsid w:val="002F5CE6"/>
  </w:style>
  <w:style w:type="character" w:customStyle="1" w:styleId="WW8Num5z8">
    <w:name w:val="WW8Num5z8"/>
    <w:rsid w:val="002F5CE6"/>
  </w:style>
  <w:style w:type="character" w:customStyle="1" w:styleId="WW8Num6z1">
    <w:name w:val="WW8Num6z1"/>
    <w:rsid w:val="002F5CE6"/>
  </w:style>
  <w:style w:type="character" w:customStyle="1" w:styleId="WW8Num6z2">
    <w:name w:val="WW8Num6z2"/>
    <w:rsid w:val="002F5CE6"/>
  </w:style>
  <w:style w:type="character" w:customStyle="1" w:styleId="WW8Num6z3">
    <w:name w:val="WW8Num6z3"/>
    <w:rsid w:val="002F5CE6"/>
  </w:style>
  <w:style w:type="character" w:customStyle="1" w:styleId="WW8Num6z4">
    <w:name w:val="WW8Num6z4"/>
    <w:rsid w:val="002F5CE6"/>
  </w:style>
  <w:style w:type="character" w:customStyle="1" w:styleId="WW8Num6z5">
    <w:name w:val="WW8Num6z5"/>
    <w:rsid w:val="002F5CE6"/>
  </w:style>
  <w:style w:type="character" w:customStyle="1" w:styleId="WW8Num6z6">
    <w:name w:val="WW8Num6z6"/>
    <w:rsid w:val="002F5CE6"/>
  </w:style>
  <w:style w:type="character" w:customStyle="1" w:styleId="WW8Num6z7">
    <w:name w:val="WW8Num6z7"/>
    <w:rsid w:val="002F5CE6"/>
  </w:style>
  <w:style w:type="character" w:customStyle="1" w:styleId="WW8Num6z8">
    <w:name w:val="WW8Num6z8"/>
    <w:rsid w:val="002F5CE6"/>
  </w:style>
  <w:style w:type="character" w:customStyle="1" w:styleId="WW8Num2z1">
    <w:name w:val="WW8Num2z1"/>
    <w:rsid w:val="002F5CE6"/>
    <w:rPr>
      <w:rFonts w:ascii="Wingdings 2" w:hAnsi="Wingdings 2" w:cs="StarSymbol"/>
      <w:sz w:val="18"/>
      <w:szCs w:val="18"/>
    </w:rPr>
  </w:style>
  <w:style w:type="character" w:customStyle="1" w:styleId="WW8Num2z2">
    <w:name w:val="WW8Num2z2"/>
    <w:rsid w:val="002F5CE6"/>
    <w:rPr>
      <w:rFonts w:ascii="StarSymbol" w:hAnsi="StarSymbol" w:cs="StarSymbol"/>
      <w:sz w:val="18"/>
      <w:szCs w:val="18"/>
    </w:rPr>
  </w:style>
  <w:style w:type="character" w:customStyle="1" w:styleId="WW8Num7z1">
    <w:name w:val="WW8Num7z1"/>
    <w:rsid w:val="002F5CE6"/>
  </w:style>
  <w:style w:type="character" w:customStyle="1" w:styleId="WW8Num7z2">
    <w:name w:val="WW8Num7z2"/>
    <w:rsid w:val="002F5CE6"/>
  </w:style>
  <w:style w:type="character" w:customStyle="1" w:styleId="WW8Num7z3">
    <w:name w:val="WW8Num7z3"/>
    <w:rsid w:val="002F5CE6"/>
  </w:style>
  <w:style w:type="character" w:customStyle="1" w:styleId="WW8Num7z4">
    <w:name w:val="WW8Num7z4"/>
    <w:rsid w:val="002F5CE6"/>
  </w:style>
  <w:style w:type="character" w:customStyle="1" w:styleId="WW8Num7z5">
    <w:name w:val="WW8Num7z5"/>
    <w:rsid w:val="002F5CE6"/>
  </w:style>
  <w:style w:type="character" w:customStyle="1" w:styleId="WW8Num7z6">
    <w:name w:val="WW8Num7z6"/>
    <w:rsid w:val="002F5CE6"/>
  </w:style>
  <w:style w:type="character" w:customStyle="1" w:styleId="WW8Num7z7">
    <w:name w:val="WW8Num7z7"/>
    <w:rsid w:val="002F5CE6"/>
  </w:style>
  <w:style w:type="character" w:customStyle="1" w:styleId="WW8Num7z8">
    <w:name w:val="WW8Num7z8"/>
    <w:rsid w:val="002F5CE6"/>
  </w:style>
  <w:style w:type="character" w:customStyle="1" w:styleId="WW8Num9z0">
    <w:name w:val="WW8Num9z0"/>
    <w:rsid w:val="002F5CE6"/>
  </w:style>
  <w:style w:type="character" w:customStyle="1" w:styleId="WW8Num10z1">
    <w:name w:val="WW8Num10z1"/>
    <w:rsid w:val="002F5CE6"/>
  </w:style>
  <w:style w:type="character" w:customStyle="1" w:styleId="WW8Num10z2">
    <w:name w:val="WW8Num10z2"/>
    <w:rsid w:val="002F5CE6"/>
    <w:rPr>
      <w:rFonts w:ascii="Symbol" w:hAnsi="Symbol" w:cs="Symbol" w:hint="default"/>
    </w:rPr>
  </w:style>
  <w:style w:type="character" w:customStyle="1" w:styleId="WW8Num10z3">
    <w:name w:val="WW8Num10z3"/>
    <w:rsid w:val="002F5CE6"/>
  </w:style>
  <w:style w:type="character" w:customStyle="1" w:styleId="WW8Num10z4">
    <w:name w:val="WW8Num10z4"/>
    <w:rsid w:val="002F5CE6"/>
  </w:style>
  <w:style w:type="character" w:customStyle="1" w:styleId="WW8Num10z5">
    <w:name w:val="WW8Num10z5"/>
    <w:rsid w:val="002F5CE6"/>
  </w:style>
  <w:style w:type="character" w:customStyle="1" w:styleId="WW8Num10z6">
    <w:name w:val="WW8Num10z6"/>
    <w:rsid w:val="002F5CE6"/>
  </w:style>
  <w:style w:type="character" w:customStyle="1" w:styleId="WW8Num10z7">
    <w:name w:val="WW8Num10z7"/>
    <w:rsid w:val="002F5CE6"/>
  </w:style>
  <w:style w:type="character" w:customStyle="1" w:styleId="WW8Num10z8">
    <w:name w:val="WW8Num10z8"/>
    <w:rsid w:val="002F5CE6"/>
  </w:style>
  <w:style w:type="character" w:customStyle="1" w:styleId="WW8Num11z0">
    <w:name w:val="WW8Num11z0"/>
    <w:rsid w:val="002F5CE6"/>
  </w:style>
  <w:style w:type="character" w:customStyle="1" w:styleId="WW8Num12z0">
    <w:name w:val="WW8Num12z0"/>
    <w:rsid w:val="002F5CE6"/>
    <w:rPr>
      <w:b w:val="0"/>
    </w:rPr>
  </w:style>
  <w:style w:type="character" w:customStyle="1" w:styleId="WW8Num12z1">
    <w:name w:val="WW8Num12z1"/>
    <w:rsid w:val="002F5CE6"/>
    <w:rPr>
      <w:rFonts w:ascii="Symbol" w:hAnsi="Symbol" w:cs="Symbol"/>
      <w:b w:val="0"/>
    </w:rPr>
  </w:style>
  <w:style w:type="character" w:customStyle="1" w:styleId="WW8Num12z2">
    <w:name w:val="WW8Num12z2"/>
    <w:rsid w:val="002F5CE6"/>
  </w:style>
  <w:style w:type="character" w:customStyle="1" w:styleId="WW8Num12z5">
    <w:name w:val="WW8Num12z5"/>
    <w:rsid w:val="002F5CE6"/>
  </w:style>
  <w:style w:type="character" w:customStyle="1" w:styleId="WW8Num12z6">
    <w:name w:val="WW8Num12z6"/>
    <w:rsid w:val="002F5CE6"/>
  </w:style>
  <w:style w:type="character" w:customStyle="1" w:styleId="WW8Num12z7">
    <w:name w:val="WW8Num12z7"/>
    <w:rsid w:val="002F5CE6"/>
  </w:style>
  <w:style w:type="character" w:customStyle="1" w:styleId="WW8Num12z8">
    <w:name w:val="WW8Num12z8"/>
    <w:rsid w:val="002F5CE6"/>
  </w:style>
  <w:style w:type="character" w:customStyle="1" w:styleId="WW8Num13z1">
    <w:name w:val="WW8Num13z1"/>
    <w:rsid w:val="002F5CE6"/>
  </w:style>
  <w:style w:type="character" w:customStyle="1" w:styleId="WW8Num13z2">
    <w:name w:val="WW8Num13z2"/>
    <w:rsid w:val="002F5CE6"/>
  </w:style>
  <w:style w:type="character" w:customStyle="1" w:styleId="WW8Num13z3">
    <w:name w:val="WW8Num13z3"/>
    <w:rsid w:val="002F5CE6"/>
  </w:style>
  <w:style w:type="character" w:customStyle="1" w:styleId="WW8Num13z4">
    <w:name w:val="WW8Num13z4"/>
    <w:rsid w:val="002F5CE6"/>
  </w:style>
  <w:style w:type="character" w:customStyle="1" w:styleId="WW8Num13z5">
    <w:name w:val="WW8Num13z5"/>
    <w:rsid w:val="002F5CE6"/>
  </w:style>
  <w:style w:type="character" w:customStyle="1" w:styleId="WW8Num13z6">
    <w:name w:val="WW8Num13z6"/>
    <w:rsid w:val="002F5CE6"/>
  </w:style>
  <w:style w:type="character" w:customStyle="1" w:styleId="WW8Num13z7">
    <w:name w:val="WW8Num13z7"/>
    <w:rsid w:val="002F5CE6"/>
  </w:style>
  <w:style w:type="character" w:customStyle="1" w:styleId="WW8Num13z8">
    <w:name w:val="WW8Num13z8"/>
    <w:rsid w:val="002F5CE6"/>
  </w:style>
  <w:style w:type="character" w:customStyle="1" w:styleId="WW8Num14z0">
    <w:name w:val="WW8Num14z0"/>
    <w:rsid w:val="002F5CE6"/>
  </w:style>
  <w:style w:type="character" w:customStyle="1" w:styleId="WW8Num14z1">
    <w:name w:val="WW8Num14z1"/>
    <w:rsid w:val="002F5CE6"/>
  </w:style>
  <w:style w:type="character" w:customStyle="1" w:styleId="WW8Num14z2">
    <w:name w:val="WW8Num14z2"/>
    <w:rsid w:val="002F5CE6"/>
  </w:style>
  <w:style w:type="character" w:customStyle="1" w:styleId="WW8Num14z3">
    <w:name w:val="WW8Num14z3"/>
    <w:rsid w:val="002F5CE6"/>
  </w:style>
  <w:style w:type="character" w:customStyle="1" w:styleId="WW8Num14z4">
    <w:name w:val="WW8Num14z4"/>
    <w:rsid w:val="002F5CE6"/>
  </w:style>
  <w:style w:type="character" w:customStyle="1" w:styleId="WW8Num14z5">
    <w:name w:val="WW8Num14z5"/>
    <w:rsid w:val="002F5CE6"/>
  </w:style>
  <w:style w:type="character" w:customStyle="1" w:styleId="WW8Num14z6">
    <w:name w:val="WW8Num14z6"/>
    <w:rsid w:val="002F5CE6"/>
  </w:style>
  <w:style w:type="character" w:customStyle="1" w:styleId="WW8Num14z7">
    <w:name w:val="WW8Num14z7"/>
    <w:rsid w:val="002F5CE6"/>
  </w:style>
  <w:style w:type="character" w:customStyle="1" w:styleId="WW8Num14z8">
    <w:name w:val="WW8Num14z8"/>
    <w:rsid w:val="002F5CE6"/>
  </w:style>
  <w:style w:type="character" w:customStyle="1" w:styleId="WW8Num15z0">
    <w:name w:val="WW8Num15z0"/>
    <w:rsid w:val="002F5CE6"/>
  </w:style>
  <w:style w:type="character" w:customStyle="1" w:styleId="WW8Num15z1">
    <w:name w:val="WW8Num15z1"/>
    <w:rsid w:val="002F5CE6"/>
  </w:style>
  <w:style w:type="character" w:customStyle="1" w:styleId="WW8Num15z2">
    <w:name w:val="WW8Num15z2"/>
    <w:rsid w:val="002F5CE6"/>
  </w:style>
  <w:style w:type="character" w:customStyle="1" w:styleId="WW8Num15z3">
    <w:name w:val="WW8Num15z3"/>
    <w:rsid w:val="002F5CE6"/>
  </w:style>
  <w:style w:type="character" w:customStyle="1" w:styleId="WW8Num15z4">
    <w:name w:val="WW8Num15z4"/>
    <w:rsid w:val="002F5CE6"/>
  </w:style>
  <w:style w:type="character" w:customStyle="1" w:styleId="WW8Num15z5">
    <w:name w:val="WW8Num15z5"/>
    <w:rsid w:val="002F5CE6"/>
  </w:style>
  <w:style w:type="character" w:customStyle="1" w:styleId="WW8Num15z6">
    <w:name w:val="WW8Num15z6"/>
    <w:rsid w:val="002F5CE6"/>
  </w:style>
  <w:style w:type="character" w:customStyle="1" w:styleId="WW8Num15z7">
    <w:name w:val="WW8Num15z7"/>
    <w:rsid w:val="002F5CE6"/>
  </w:style>
  <w:style w:type="character" w:customStyle="1" w:styleId="WW8Num15z8">
    <w:name w:val="WW8Num15z8"/>
    <w:rsid w:val="002F5CE6"/>
  </w:style>
  <w:style w:type="character" w:customStyle="1" w:styleId="WW8Num17z1">
    <w:name w:val="WW8Num17z1"/>
    <w:rsid w:val="002F5CE6"/>
  </w:style>
  <w:style w:type="character" w:customStyle="1" w:styleId="WW8Num17z2">
    <w:name w:val="WW8Num17z2"/>
    <w:rsid w:val="002F5CE6"/>
  </w:style>
  <w:style w:type="character" w:customStyle="1" w:styleId="WW8Num17z3">
    <w:name w:val="WW8Num17z3"/>
    <w:rsid w:val="002F5CE6"/>
  </w:style>
  <w:style w:type="character" w:customStyle="1" w:styleId="WW8Num17z4">
    <w:name w:val="WW8Num17z4"/>
    <w:rsid w:val="002F5CE6"/>
  </w:style>
  <w:style w:type="character" w:customStyle="1" w:styleId="WW8Num17z5">
    <w:name w:val="WW8Num17z5"/>
    <w:rsid w:val="002F5CE6"/>
  </w:style>
  <w:style w:type="character" w:customStyle="1" w:styleId="WW8Num17z6">
    <w:name w:val="WW8Num17z6"/>
    <w:rsid w:val="002F5CE6"/>
  </w:style>
  <w:style w:type="character" w:customStyle="1" w:styleId="WW8Num17z7">
    <w:name w:val="WW8Num17z7"/>
    <w:rsid w:val="002F5CE6"/>
  </w:style>
  <w:style w:type="character" w:customStyle="1" w:styleId="WW8Num17z8">
    <w:name w:val="WW8Num17z8"/>
    <w:rsid w:val="002F5CE6"/>
  </w:style>
  <w:style w:type="character" w:customStyle="1" w:styleId="WW8Num18z1">
    <w:name w:val="WW8Num18z1"/>
    <w:rsid w:val="002F5CE6"/>
    <w:rPr>
      <w:rFonts w:cs="Times New Roman"/>
    </w:rPr>
  </w:style>
  <w:style w:type="character" w:customStyle="1" w:styleId="WW8Num19z1">
    <w:name w:val="WW8Num19z1"/>
    <w:rsid w:val="002F5CE6"/>
  </w:style>
  <w:style w:type="character" w:customStyle="1" w:styleId="WW8Num19z2">
    <w:name w:val="WW8Num19z2"/>
    <w:rsid w:val="002F5CE6"/>
  </w:style>
  <w:style w:type="character" w:customStyle="1" w:styleId="WW8Num19z3">
    <w:name w:val="WW8Num19z3"/>
    <w:rsid w:val="002F5CE6"/>
  </w:style>
  <w:style w:type="character" w:customStyle="1" w:styleId="WW8Num19z4">
    <w:name w:val="WW8Num19z4"/>
    <w:rsid w:val="002F5CE6"/>
  </w:style>
  <w:style w:type="character" w:customStyle="1" w:styleId="WW8Num19z5">
    <w:name w:val="WW8Num19z5"/>
    <w:rsid w:val="002F5CE6"/>
  </w:style>
  <w:style w:type="character" w:customStyle="1" w:styleId="WW8Num19z6">
    <w:name w:val="WW8Num19z6"/>
    <w:rsid w:val="002F5CE6"/>
  </w:style>
  <w:style w:type="character" w:customStyle="1" w:styleId="WW8Num19z7">
    <w:name w:val="WW8Num19z7"/>
    <w:rsid w:val="002F5CE6"/>
  </w:style>
  <w:style w:type="character" w:customStyle="1" w:styleId="WW8Num19z8">
    <w:name w:val="WW8Num19z8"/>
    <w:rsid w:val="002F5CE6"/>
  </w:style>
  <w:style w:type="character" w:customStyle="1" w:styleId="WW8Num20z1">
    <w:name w:val="WW8Num20z1"/>
    <w:rsid w:val="002F5CE6"/>
  </w:style>
  <w:style w:type="character" w:customStyle="1" w:styleId="WW8Num20z2">
    <w:name w:val="WW8Num20z2"/>
    <w:rsid w:val="002F5CE6"/>
  </w:style>
  <w:style w:type="character" w:customStyle="1" w:styleId="WW8Num20z3">
    <w:name w:val="WW8Num20z3"/>
    <w:rsid w:val="002F5CE6"/>
  </w:style>
  <w:style w:type="character" w:customStyle="1" w:styleId="WW8Num20z4">
    <w:name w:val="WW8Num20z4"/>
    <w:rsid w:val="002F5CE6"/>
  </w:style>
  <w:style w:type="character" w:customStyle="1" w:styleId="WW8Num20z5">
    <w:name w:val="WW8Num20z5"/>
    <w:rsid w:val="002F5CE6"/>
  </w:style>
  <w:style w:type="character" w:customStyle="1" w:styleId="WW8Num20z6">
    <w:name w:val="WW8Num20z6"/>
    <w:rsid w:val="002F5CE6"/>
  </w:style>
  <w:style w:type="character" w:customStyle="1" w:styleId="WW8Num20z7">
    <w:name w:val="WW8Num20z7"/>
    <w:rsid w:val="002F5CE6"/>
  </w:style>
  <w:style w:type="character" w:customStyle="1" w:styleId="WW8Num20z8">
    <w:name w:val="WW8Num20z8"/>
    <w:rsid w:val="002F5CE6"/>
  </w:style>
  <w:style w:type="character" w:customStyle="1" w:styleId="WW8Num21z0">
    <w:name w:val="WW8Num21z0"/>
    <w:rsid w:val="002F5CE6"/>
    <w:rPr>
      <w:rFonts w:hint="default"/>
    </w:rPr>
  </w:style>
  <w:style w:type="character" w:customStyle="1" w:styleId="WW8Num21z2">
    <w:name w:val="WW8Num21z2"/>
    <w:rsid w:val="002F5CE6"/>
  </w:style>
  <w:style w:type="character" w:customStyle="1" w:styleId="WW8Num21z3">
    <w:name w:val="WW8Num21z3"/>
    <w:rsid w:val="002F5CE6"/>
  </w:style>
  <w:style w:type="character" w:customStyle="1" w:styleId="WW8Num21z4">
    <w:name w:val="WW8Num21z4"/>
    <w:rsid w:val="002F5CE6"/>
  </w:style>
  <w:style w:type="character" w:customStyle="1" w:styleId="WW8Num21z5">
    <w:name w:val="WW8Num21z5"/>
    <w:rsid w:val="002F5CE6"/>
  </w:style>
  <w:style w:type="character" w:customStyle="1" w:styleId="WW8Num21z6">
    <w:name w:val="WW8Num21z6"/>
    <w:rsid w:val="002F5CE6"/>
  </w:style>
  <w:style w:type="character" w:customStyle="1" w:styleId="WW8Num21z7">
    <w:name w:val="WW8Num21z7"/>
    <w:rsid w:val="002F5CE6"/>
  </w:style>
  <w:style w:type="character" w:customStyle="1" w:styleId="WW8Num21z8">
    <w:name w:val="WW8Num21z8"/>
    <w:rsid w:val="002F5CE6"/>
  </w:style>
  <w:style w:type="character" w:customStyle="1" w:styleId="WW8Num22z1">
    <w:name w:val="WW8Num22z1"/>
    <w:rsid w:val="002F5CE6"/>
  </w:style>
  <w:style w:type="character" w:customStyle="1" w:styleId="WW8Num22z2">
    <w:name w:val="WW8Num22z2"/>
    <w:rsid w:val="002F5CE6"/>
  </w:style>
  <w:style w:type="character" w:customStyle="1" w:styleId="WW8Num22z3">
    <w:name w:val="WW8Num22z3"/>
    <w:rsid w:val="002F5CE6"/>
  </w:style>
  <w:style w:type="character" w:customStyle="1" w:styleId="WW8Num22z4">
    <w:name w:val="WW8Num22z4"/>
    <w:rsid w:val="002F5CE6"/>
  </w:style>
  <w:style w:type="character" w:customStyle="1" w:styleId="WW8Num22z5">
    <w:name w:val="WW8Num22z5"/>
    <w:rsid w:val="002F5CE6"/>
  </w:style>
  <w:style w:type="character" w:customStyle="1" w:styleId="WW8Num22z6">
    <w:name w:val="WW8Num22z6"/>
    <w:rsid w:val="002F5CE6"/>
  </w:style>
  <w:style w:type="character" w:customStyle="1" w:styleId="WW8Num22z7">
    <w:name w:val="WW8Num22z7"/>
    <w:rsid w:val="002F5CE6"/>
  </w:style>
  <w:style w:type="character" w:customStyle="1" w:styleId="WW8Num22z8">
    <w:name w:val="WW8Num22z8"/>
    <w:rsid w:val="002F5CE6"/>
  </w:style>
  <w:style w:type="character" w:customStyle="1" w:styleId="WW8Num23z1">
    <w:name w:val="WW8Num23z1"/>
    <w:rsid w:val="002F5CE6"/>
  </w:style>
  <w:style w:type="character" w:customStyle="1" w:styleId="WW8Num23z2">
    <w:name w:val="WW8Num23z2"/>
    <w:rsid w:val="002F5CE6"/>
  </w:style>
  <w:style w:type="character" w:customStyle="1" w:styleId="WW8Num23z3">
    <w:name w:val="WW8Num23z3"/>
    <w:rsid w:val="002F5CE6"/>
  </w:style>
  <w:style w:type="character" w:customStyle="1" w:styleId="WW8Num23z4">
    <w:name w:val="WW8Num23z4"/>
    <w:rsid w:val="002F5CE6"/>
  </w:style>
  <w:style w:type="character" w:customStyle="1" w:styleId="WW8Num23z5">
    <w:name w:val="WW8Num23z5"/>
    <w:rsid w:val="002F5CE6"/>
  </w:style>
  <w:style w:type="character" w:customStyle="1" w:styleId="WW8Num23z6">
    <w:name w:val="WW8Num23z6"/>
    <w:rsid w:val="002F5CE6"/>
  </w:style>
  <w:style w:type="character" w:customStyle="1" w:styleId="WW8Num23z7">
    <w:name w:val="WW8Num23z7"/>
    <w:rsid w:val="002F5CE6"/>
  </w:style>
  <w:style w:type="character" w:customStyle="1" w:styleId="WW8Num23z8">
    <w:name w:val="WW8Num23z8"/>
    <w:rsid w:val="002F5CE6"/>
  </w:style>
  <w:style w:type="character" w:customStyle="1" w:styleId="WW8Num24z1">
    <w:name w:val="WW8Num24z1"/>
    <w:rsid w:val="002F5CE6"/>
    <w:rPr>
      <w:rFonts w:ascii="Times New Roman" w:eastAsia="Times New Roman" w:hAnsi="Times New Roman" w:cs="Times New Roman"/>
    </w:rPr>
  </w:style>
  <w:style w:type="character" w:customStyle="1" w:styleId="WW8Num24z2">
    <w:name w:val="WW8Num24z2"/>
    <w:rsid w:val="002F5CE6"/>
  </w:style>
  <w:style w:type="character" w:customStyle="1" w:styleId="WW8Num24z3">
    <w:name w:val="WW8Num24z3"/>
    <w:rsid w:val="002F5CE6"/>
  </w:style>
  <w:style w:type="character" w:customStyle="1" w:styleId="WW8Num24z4">
    <w:name w:val="WW8Num24z4"/>
    <w:rsid w:val="002F5CE6"/>
  </w:style>
  <w:style w:type="character" w:customStyle="1" w:styleId="WW8Num24z5">
    <w:name w:val="WW8Num24z5"/>
    <w:rsid w:val="002F5CE6"/>
  </w:style>
  <w:style w:type="character" w:customStyle="1" w:styleId="WW8Num24z6">
    <w:name w:val="WW8Num24z6"/>
    <w:rsid w:val="002F5CE6"/>
  </w:style>
  <w:style w:type="character" w:customStyle="1" w:styleId="WW8Num24z7">
    <w:name w:val="WW8Num24z7"/>
    <w:rsid w:val="002F5CE6"/>
  </w:style>
  <w:style w:type="character" w:customStyle="1" w:styleId="WW8Num24z8">
    <w:name w:val="WW8Num24z8"/>
    <w:rsid w:val="002F5CE6"/>
  </w:style>
  <w:style w:type="character" w:customStyle="1" w:styleId="WW8Num25z0">
    <w:name w:val="WW8Num25z0"/>
    <w:rsid w:val="002F5CE6"/>
    <w:rPr>
      <w:b/>
    </w:rPr>
  </w:style>
  <w:style w:type="character" w:customStyle="1" w:styleId="WW8Num25z1">
    <w:name w:val="WW8Num25z1"/>
    <w:rsid w:val="002F5CE6"/>
  </w:style>
  <w:style w:type="character" w:customStyle="1" w:styleId="WW8Num25z2">
    <w:name w:val="WW8Num25z2"/>
    <w:rsid w:val="002F5CE6"/>
  </w:style>
  <w:style w:type="character" w:customStyle="1" w:styleId="WW8Num25z3">
    <w:name w:val="WW8Num25z3"/>
    <w:rsid w:val="002F5CE6"/>
  </w:style>
  <w:style w:type="character" w:customStyle="1" w:styleId="WW8Num25z4">
    <w:name w:val="WW8Num25z4"/>
    <w:rsid w:val="002F5CE6"/>
  </w:style>
  <w:style w:type="character" w:customStyle="1" w:styleId="WW8Num25z5">
    <w:name w:val="WW8Num25z5"/>
    <w:rsid w:val="002F5CE6"/>
  </w:style>
  <w:style w:type="character" w:customStyle="1" w:styleId="WW8Num25z6">
    <w:name w:val="WW8Num25z6"/>
    <w:rsid w:val="002F5CE6"/>
  </w:style>
  <w:style w:type="character" w:customStyle="1" w:styleId="WW8Num25z7">
    <w:name w:val="WW8Num25z7"/>
    <w:rsid w:val="002F5CE6"/>
  </w:style>
  <w:style w:type="character" w:customStyle="1" w:styleId="WW8Num25z8">
    <w:name w:val="WW8Num25z8"/>
    <w:rsid w:val="002F5CE6"/>
  </w:style>
  <w:style w:type="character" w:customStyle="1" w:styleId="WW8Num26z0">
    <w:name w:val="WW8Num26z0"/>
    <w:rsid w:val="002F5CE6"/>
  </w:style>
  <w:style w:type="character" w:customStyle="1" w:styleId="WW8Num26z1">
    <w:name w:val="WW8Num26z1"/>
    <w:rsid w:val="002F5CE6"/>
  </w:style>
  <w:style w:type="character" w:customStyle="1" w:styleId="WW8Num26z2">
    <w:name w:val="WW8Num26z2"/>
    <w:rsid w:val="002F5CE6"/>
  </w:style>
  <w:style w:type="character" w:customStyle="1" w:styleId="WW8Num26z3">
    <w:name w:val="WW8Num26z3"/>
    <w:rsid w:val="002F5CE6"/>
  </w:style>
  <w:style w:type="character" w:customStyle="1" w:styleId="WW8Num26z4">
    <w:name w:val="WW8Num26z4"/>
    <w:rsid w:val="002F5CE6"/>
  </w:style>
  <w:style w:type="character" w:customStyle="1" w:styleId="WW8Num26z5">
    <w:name w:val="WW8Num26z5"/>
    <w:rsid w:val="002F5CE6"/>
  </w:style>
  <w:style w:type="character" w:customStyle="1" w:styleId="WW8Num26z6">
    <w:name w:val="WW8Num26z6"/>
    <w:rsid w:val="002F5CE6"/>
  </w:style>
  <w:style w:type="character" w:customStyle="1" w:styleId="WW8Num26z7">
    <w:name w:val="WW8Num26z7"/>
    <w:rsid w:val="002F5CE6"/>
  </w:style>
  <w:style w:type="character" w:customStyle="1" w:styleId="WW8Num26z8">
    <w:name w:val="WW8Num26z8"/>
    <w:rsid w:val="002F5CE6"/>
  </w:style>
  <w:style w:type="character" w:customStyle="1" w:styleId="WW8Num27z1">
    <w:name w:val="WW8Num27z1"/>
    <w:rsid w:val="002F5CE6"/>
  </w:style>
  <w:style w:type="character" w:customStyle="1" w:styleId="WW8Num27z2">
    <w:name w:val="WW8Num27z2"/>
    <w:rsid w:val="002F5CE6"/>
  </w:style>
  <w:style w:type="character" w:customStyle="1" w:styleId="WW8Num27z3">
    <w:name w:val="WW8Num27z3"/>
    <w:rsid w:val="002F5CE6"/>
  </w:style>
  <w:style w:type="character" w:customStyle="1" w:styleId="WW8Num27z4">
    <w:name w:val="WW8Num27z4"/>
    <w:rsid w:val="002F5CE6"/>
  </w:style>
  <w:style w:type="character" w:customStyle="1" w:styleId="WW8Num27z5">
    <w:name w:val="WW8Num27z5"/>
    <w:rsid w:val="002F5CE6"/>
  </w:style>
  <w:style w:type="character" w:customStyle="1" w:styleId="WW8Num27z6">
    <w:name w:val="WW8Num27z6"/>
    <w:rsid w:val="002F5CE6"/>
  </w:style>
  <w:style w:type="character" w:customStyle="1" w:styleId="WW8Num27z7">
    <w:name w:val="WW8Num27z7"/>
    <w:rsid w:val="002F5CE6"/>
  </w:style>
  <w:style w:type="character" w:customStyle="1" w:styleId="WW8Num27z8">
    <w:name w:val="WW8Num27z8"/>
    <w:rsid w:val="002F5CE6"/>
  </w:style>
  <w:style w:type="character" w:customStyle="1" w:styleId="WW8Num28z1">
    <w:name w:val="WW8Num28z1"/>
    <w:rsid w:val="002F5CE6"/>
  </w:style>
  <w:style w:type="character" w:customStyle="1" w:styleId="WW8Num28z2">
    <w:name w:val="WW8Num28z2"/>
    <w:rsid w:val="002F5CE6"/>
  </w:style>
  <w:style w:type="character" w:customStyle="1" w:styleId="WW8Num28z3">
    <w:name w:val="WW8Num28z3"/>
    <w:rsid w:val="002F5CE6"/>
  </w:style>
  <w:style w:type="character" w:customStyle="1" w:styleId="WW8Num28z4">
    <w:name w:val="WW8Num28z4"/>
    <w:rsid w:val="002F5CE6"/>
  </w:style>
  <w:style w:type="character" w:customStyle="1" w:styleId="WW8Num28z5">
    <w:name w:val="WW8Num28z5"/>
    <w:rsid w:val="002F5CE6"/>
  </w:style>
  <w:style w:type="character" w:customStyle="1" w:styleId="WW8Num28z6">
    <w:name w:val="WW8Num28z6"/>
    <w:rsid w:val="002F5CE6"/>
  </w:style>
  <w:style w:type="character" w:customStyle="1" w:styleId="WW8Num28z7">
    <w:name w:val="WW8Num28z7"/>
    <w:rsid w:val="002F5CE6"/>
  </w:style>
  <w:style w:type="character" w:customStyle="1" w:styleId="WW8Num28z8">
    <w:name w:val="WW8Num28z8"/>
    <w:rsid w:val="002F5CE6"/>
  </w:style>
  <w:style w:type="character" w:customStyle="1" w:styleId="WW8Num30z0">
    <w:name w:val="WW8Num30z0"/>
    <w:rsid w:val="002F5CE6"/>
    <w:rPr>
      <w:b w:val="0"/>
    </w:rPr>
  </w:style>
  <w:style w:type="character" w:customStyle="1" w:styleId="WW8Num30z1">
    <w:name w:val="WW8Num30z1"/>
    <w:rsid w:val="002F5CE6"/>
    <w:rPr>
      <w:rFonts w:ascii="Symbol" w:hAnsi="Symbol" w:cs="Symbol" w:hint="default"/>
      <w:b w:val="0"/>
    </w:rPr>
  </w:style>
  <w:style w:type="character" w:customStyle="1" w:styleId="WW8Num30z5">
    <w:name w:val="WW8Num30z5"/>
    <w:rsid w:val="002F5CE6"/>
  </w:style>
  <w:style w:type="character" w:customStyle="1" w:styleId="WW8Num30z6">
    <w:name w:val="WW8Num30z6"/>
    <w:rsid w:val="002F5CE6"/>
  </w:style>
  <w:style w:type="character" w:customStyle="1" w:styleId="WW8Num30z7">
    <w:name w:val="WW8Num30z7"/>
    <w:rsid w:val="002F5CE6"/>
  </w:style>
  <w:style w:type="character" w:customStyle="1" w:styleId="WW8Num30z8">
    <w:name w:val="WW8Num30z8"/>
    <w:rsid w:val="002F5CE6"/>
  </w:style>
  <w:style w:type="character" w:customStyle="1" w:styleId="WW8Num31z1">
    <w:name w:val="WW8Num31z1"/>
    <w:rsid w:val="002F5CE6"/>
  </w:style>
  <w:style w:type="character" w:customStyle="1" w:styleId="WW8Num31z2">
    <w:name w:val="WW8Num31z2"/>
    <w:rsid w:val="002F5CE6"/>
  </w:style>
  <w:style w:type="character" w:customStyle="1" w:styleId="WW8Num31z3">
    <w:name w:val="WW8Num31z3"/>
    <w:rsid w:val="002F5CE6"/>
  </w:style>
  <w:style w:type="character" w:customStyle="1" w:styleId="WW8Num31z4">
    <w:name w:val="WW8Num31z4"/>
    <w:rsid w:val="002F5CE6"/>
  </w:style>
  <w:style w:type="character" w:customStyle="1" w:styleId="WW8Num31z5">
    <w:name w:val="WW8Num31z5"/>
    <w:rsid w:val="002F5CE6"/>
  </w:style>
  <w:style w:type="character" w:customStyle="1" w:styleId="WW8Num31z6">
    <w:name w:val="WW8Num31z6"/>
    <w:rsid w:val="002F5CE6"/>
  </w:style>
  <w:style w:type="character" w:customStyle="1" w:styleId="WW8Num31z7">
    <w:name w:val="WW8Num31z7"/>
    <w:rsid w:val="002F5CE6"/>
  </w:style>
  <w:style w:type="character" w:customStyle="1" w:styleId="WW8Num31z8">
    <w:name w:val="WW8Num31z8"/>
    <w:rsid w:val="002F5CE6"/>
  </w:style>
  <w:style w:type="character" w:customStyle="1" w:styleId="WW8Num32z0">
    <w:name w:val="WW8Num32z0"/>
    <w:rsid w:val="002F5CE6"/>
  </w:style>
  <w:style w:type="character" w:customStyle="1" w:styleId="WW8Num32z1">
    <w:name w:val="WW8Num32z1"/>
    <w:rsid w:val="002F5CE6"/>
  </w:style>
  <w:style w:type="character" w:customStyle="1" w:styleId="WW8Num32z2">
    <w:name w:val="WW8Num32z2"/>
    <w:rsid w:val="002F5CE6"/>
  </w:style>
  <w:style w:type="character" w:customStyle="1" w:styleId="WW8Num32z3">
    <w:name w:val="WW8Num32z3"/>
    <w:rsid w:val="002F5CE6"/>
  </w:style>
  <w:style w:type="character" w:customStyle="1" w:styleId="WW8Num32z4">
    <w:name w:val="WW8Num32z4"/>
    <w:rsid w:val="002F5CE6"/>
  </w:style>
  <w:style w:type="character" w:customStyle="1" w:styleId="WW8Num32z5">
    <w:name w:val="WW8Num32z5"/>
    <w:rsid w:val="002F5CE6"/>
  </w:style>
  <w:style w:type="character" w:customStyle="1" w:styleId="WW8Num32z6">
    <w:name w:val="WW8Num32z6"/>
    <w:rsid w:val="002F5CE6"/>
  </w:style>
  <w:style w:type="character" w:customStyle="1" w:styleId="WW8Num32z7">
    <w:name w:val="WW8Num32z7"/>
    <w:rsid w:val="002F5CE6"/>
  </w:style>
  <w:style w:type="character" w:customStyle="1" w:styleId="WW8Num32z8">
    <w:name w:val="WW8Num32z8"/>
    <w:rsid w:val="002F5CE6"/>
  </w:style>
  <w:style w:type="character" w:customStyle="1" w:styleId="WW8Num33z1">
    <w:name w:val="WW8Num33z1"/>
    <w:rsid w:val="002F5CE6"/>
  </w:style>
  <w:style w:type="character" w:customStyle="1" w:styleId="WW8Num33z2">
    <w:name w:val="WW8Num33z2"/>
    <w:rsid w:val="002F5CE6"/>
  </w:style>
  <w:style w:type="character" w:customStyle="1" w:styleId="WW8Num33z3">
    <w:name w:val="WW8Num33z3"/>
    <w:rsid w:val="002F5CE6"/>
  </w:style>
  <w:style w:type="character" w:customStyle="1" w:styleId="WW8Num33z4">
    <w:name w:val="WW8Num33z4"/>
    <w:rsid w:val="002F5CE6"/>
  </w:style>
  <w:style w:type="character" w:customStyle="1" w:styleId="WW8Num33z5">
    <w:name w:val="WW8Num33z5"/>
    <w:rsid w:val="002F5CE6"/>
  </w:style>
  <w:style w:type="character" w:customStyle="1" w:styleId="WW8Num33z6">
    <w:name w:val="WW8Num33z6"/>
    <w:rsid w:val="002F5CE6"/>
  </w:style>
  <w:style w:type="character" w:customStyle="1" w:styleId="WW8Num33z7">
    <w:name w:val="WW8Num33z7"/>
    <w:rsid w:val="002F5CE6"/>
  </w:style>
  <w:style w:type="character" w:customStyle="1" w:styleId="WW8Num33z8">
    <w:name w:val="WW8Num33z8"/>
    <w:rsid w:val="002F5CE6"/>
  </w:style>
  <w:style w:type="character" w:customStyle="1" w:styleId="WW8Num34z1">
    <w:name w:val="WW8Num34z1"/>
    <w:rsid w:val="002F5CE6"/>
  </w:style>
  <w:style w:type="character" w:customStyle="1" w:styleId="WW8Num34z2">
    <w:name w:val="WW8Num34z2"/>
    <w:rsid w:val="002F5CE6"/>
  </w:style>
  <w:style w:type="character" w:customStyle="1" w:styleId="WW8Num34z3">
    <w:name w:val="WW8Num34z3"/>
    <w:rsid w:val="002F5CE6"/>
  </w:style>
  <w:style w:type="character" w:customStyle="1" w:styleId="WW8Num34z4">
    <w:name w:val="WW8Num34z4"/>
    <w:rsid w:val="002F5CE6"/>
  </w:style>
  <w:style w:type="character" w:customStyle="1" w:styleId="WW8Num34z5">
    <w:name w:val="WW8Num34z5"/>
    <w:rsid w:val="002F5CE6"/>
  </w:style>
  <w:style w:type="character" w:customStyle="1" w:styleId="WW8Num34z6">
    <w:name w:val="WW8Num34z6"/>
    <w:rsid w:val="002F5CE6"/>
  </w:style>
  <w:style w:type="character" w:customStyle="1" w:styleId="WW8Num34z7">
    <w:name w:val="WW8Num34z7"/>
    <w:rsid w:val="002F5CE6"/>
  </w:style>
  <w:style w:type="character" w:customStyle="1" w:styleId="WW8Num34z8">
    <w:name w:val="WW8Num34z8"/>
    <w:rsid w:val="002F5CE6"/>
  </w:style>
  <w:style w:type="character" w:customStyle="1" w:styleId="WW8Num35z1">
    <w:name w:val="WW8Num35z1"/>
    <w:rsid w:val="002F5CE6"/>
    <w:rPr>
      <w:rFonts w:ascii="Symbol" w:hAnsi="Symbol" w:cs="Symbol" w:hint="default"/>
      <w:b w:val="0"/>
    </w:rPr>
  </w:style>
  <w:style w:type="character" w:customStyle="1" w:styleId="WW8Num35z2">
    <w:name w:val="WW8Num35z2"/>
    <w:rsid w:val="002F5CE6"/>
  </w:style>
  <w:style w:type="character" w:customStyle="1" w:styleId="WW8Num35z5">
    <w:name w:val="WW8Num35z5"/>
    <w:rsid w:val="002F5CE6"/>
  </w:style>
  <w:style w:type="character" w:customStyle="1" w:styleId="WW8Num35z6">
    <w:name w:val="WW8Num35z6"/>
    <w:rsid w:val="002F5CE6"/>
  </w:style>
  <w:style w:type="character" w:customStyle="1" w:styleId="WW8Num35z7">
    <w:name w:val="WW8Num35z7"/>
    <w:rsid w:val="002F5CE6"/>
  </w:style>
  <w:style w:type="character" w:customStyle="1" w:styleId="WW8Num35z8">
    <w:name w:val="WW8Num35z8"/>
    <w:rsid w:val="002F5CE6"/>
  </w:style>
  <w:style w:type="character" w:customStyle="1" w:styleId="WW8Num36z1">
    <w:name w:val="WW8Num36z1"/>
    <w:rsid w:val="002F5CE6"/>
  </w:style>
  <w:style w:type="character" w:customStyle="1" w:styleId="WW8Num36z2">
    <w:name w:val="WW8Num36z2"/>
    <w:rsid w:val="002F5CE6"/>
  </w:style>
  <w:style w:type="character" w:customStyle="1" w:styleId="WW8Num36z3">
    <w:name w:val="WW8Num36z3"/>
    <w:rsid w:val="002F5CE6"/>
  </w:style>
  <w:style w:type="character" w:customStyle="1" w:styleId="WW8Num36z4">
    <w:name w:val="WW8Num36z4"/>
    <w:rsid w:val="002F5CE6"/>
  </w:style>
  <w:style w:type="character" w:customStyle="1" w:styleId="WW8Num36z5">
    <w:name w:val="WW8Num36z5"/>
    <w:rsid w:val="002F5CE6"/>
  </w:style>
  <w:style w:type="character" w:customStyle="1" w:styleId="WW8Num36z6">
    <w:name w:val="WW8Num36z6"/>
    <w:rsid w:val="002F5CE6"/>
  </w:style>
  <w:style w:type="character" w:customStyle="1" w:styleId="WW8Num36z7">
    <w:name w:val="WW8Num36z7"/>
    <w:rsid w:val="002F5CE6"/>
  </w:style>
  <w:style w:type="character" w:customStyle="1" w:styleId="WW8Num36z8">
    <w:name w:val="WW8Num36z8"/>
    <w:rsid w:val="002F5CE6"/>
  </w:style>
  <w:style w:type="character" w:customStyle="1" w:styleId="TekstprzypisukocowegoZnak1">
    <w:name w:val="Tekst przypisu końcowego Znak1"/>
    <w:rsid w:val="002F5CE6"/>
    <w:rPr>
      <w:rFonts w:ascii="Times New Roman" w:eastAsia="Times New Roman" w:hAnsi="Times New Roman" w:cs="Times New Roman"/>
      <w:sz w:val="20"/>
      <w:szCs w:val="20"/>
    </w:rPr>
  </w:style>
  <w:style w:type="character" w:customStyle="1" w:styleId="Tekstpodstawowy2Znak1">
    <w:name w:val="Tekst podstawowy 2 Znak1"/>
    <w:rsid w:val="002F5CE6"/>
    <w:rPr>
      <w:rFonts w:ascii="Times New Roman" w:eastAsia="Times New Roman" w:hAnsi="Times New Roman" w:cs="Times New Roman"/>
      <w:b/>
      <w:i/>
      <w:sz w:val="24"/>
      <w:szCs w:val="20"/>
    </w:rPr>
  </w:style>
  <w:style w:type="character" w:customStyle="1" w:styleId="Tekstpodstawowy3Znak1">
    <w:name w:val="Tekst podstawowy 3 Znak1"/>
    <w:rsid w:val="002F5CE6"/>
    <w:rPr>
      <w:rFonts w:ascii="Times New Roman" w:eastAsia="Times New Roman" w:hAnsi="Times New Roman" w:cs="Times New Roman"/>
      <w:bCs/>
      <w:sz w:val="20"/>
      <w:szCs w:val="20"/>
    </w:rPr>
  </w:style>
  <w:style w:type="character" w:customStyle="1" w:styleId="Odwoaniedokomentarza1">
    <w:name w:val="Odwołanie do komentarza1"/>
    <w:rsid w:val="002F5CE6"/>
    <w:rPr>
      <w:sz w:val="16"/>
      <w:szCs w:val="16"/>
    </w:rPr>
  </w:style>
  <w:style w:type="character" w:customStyle="1" w:styleId="ZwykytekstZnak">
    <w:name w:val="Zwykły tekst Znak"/>
    <w:rsid w:val="002F5CE6"/>
    <w:rPr>
      <w:rFonts w:ascii="Courier New" w:eastAsia="Times New Roman" w:hAnsi="Courier New" w:cs="Courier New"/>
    </w:rPr>
  </w:style>
  <w:style w:type="character" w:customStyle="1" w:styleId="Znakinumeracji">
    <w:name w:val="Znaki numeracji"/>
    <w:rsid w:val="002F5CE6"/>
  </w:style>
  <w:style w:type="paragraph" w:customStyle="1" w:styleId="Tekstkomentarza1">
    <w:name w:val="Tekst komentarza1"/>
    <w:basedOn w:val="Normalny"/>
    <w:rsid w:val="002F5CE6"/>
    <w:pPr>
      <w:suppressAutoHyphens/>
      <w:spacing w:after="0" w:line="240" w:lineRule="auto"/>
    </w:pPr>
    <w:rPr>
      <w:rFonts w:ascii="Times New Roman" w:eastAsia="Times New Roman" w:hAnsi="Times New Roman" w:cs="Times New Roman"/>
      <w:sz w:val="20"/>
      <w:szCs w:val="20"/>
      <w:lang w:eastAsia="ar-SA"/>
    </w:rPr>
  </w:style>
  <w:style w:type="paragraph" w:customStyle="1" w:styleId="Legenda1">
    <w:name w:val="Legenda1"/>
    <w:basedOn w:val="Normalny"/>
    <w:next w:val="Normalny"/>
    <w:rsid w:val="002F5CE6"/>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TekstprzypisukocowegoZnak2">
    <w:name w:val="Tekst przypisu końcowego Znak2"/>
    <w:rsid w:val="002F5CE6"/>
    <w:rPr>
      <w:rFonts w:ascii="Times New Roman" w:eastAsia="Times New Roman" w:hAnsi="Times New Roman"/>
      <w:lang w:eastAsia="ar-SA"/>
    </w:rPr>
  </w:style>
  <w:style w:type="paragraph" w:customStyle="1" w:styleId="font5">
    <w:name w:val="font5"/>
    <w:basedOn w:val="Normalny"/>
    <w:rsid w:val="002F5CE6"/>
    <w:pPr>
      <w:suppressAutoHyphens/>
      <w:spacing w:before="280" w:after="280" w:line="240" w:lineRule="auto"/>
    </w:pPr>
    <w:rPr>
      <w:rFonts w:ascii="Arial" w:eastAsia="Arial Unicode MS" w:hAnsi="Arial" w:cs="Arial"/>
      <w:b/>
      <w:bCs/>
      <w:sz w:val="20"/>
      <w:szCs w:val="20"/>
      <w:lang w:eastAsia="ar-SA"/>
    </w:rPr>
  </w:style>
  <w:style w:type="paragraph" w:customStyle="1" w:styleId="xl24">
    <w:name w:val="xl24"/>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5">
    <w:name w:val="xl25"/>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6">
    <w:name w:val="xl26"/>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7">
    <w:name w:val="xl27"/>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8">
    <w:name w:val="xl28"/>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9">
    <w:name w:val="xl29"/>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0">
    <w:name w:val="xl30"/>
    <w:basedOn w:val="Normalny"/>
    <w:rsid w:val="002F5CE6"/>
    <w:pPr>
      <w:suppressAutoHyphens/>
      <w:spacing w:before="280" w:after="280" w:line="240" w:lineRule="auto"/>
    </w:pPr>
    <w:rPr>
      <w:rFonts w:ascii="Arial" w:eastAsia="Arial Unicode MS" w:hAnsi="Arial" w:cs="Arial"/>
      <w:b/>
      <w:bCs/>
      <w:sz w:val="24"/>
      <w:szCs w:val="24"/>
      <w:lang w:eastAsia="ar-SA"/>
    </w:rPr>
  </w:style>
  <w:style w:type="paragraph" w:customStyle="1" w:styleId="xl31">
    <w:name w:val="xl31"/>
    <w:basedOn w:val="Normalny"/>
    <w:rsid w:val="002F5CE6"/>
    <w:pPr>
      <w:suppressAutoHyphens/>
      <w:spacing w:before="280" w:after="280" w:line="240" w:lineRule="auto"/>
    </w:pPr>
    <w:rPr>
      <w:rFonts w:ascii="Arial" w:eastAsia="Arial Unicode MS" w:hAnsi="Arial" w:cs="Arial"/>
      <w:b/>
      <w:bCs/>
      <w:sz w:val="24"/>
      <w:szCs w:val="24"/>
      <w:lang w:eastAsia="ar-SA"/>
    </w:rPr>
  </w:style>
  <w:style w:type="paragraph" w:customStyle="1" w:styleId="xl32">
    <w:name w:val="xl32"/>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3">
    <w:name w:val="xl33"/>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4">
    <w:name w:val="xl34"/>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5">
    <w:name w:val="xl35"/>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6">
    <w:name w:val="xl36"/>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7">
    <w:name w:val="xl37"/>
    <w:basedOn w:val="Normalny"/>
    <w:rsid w:val="002F5CE6"/>
    <w:pPr>
      <w:suppressAutoHyphens/>
      <w:spacing w:before="280" w:after="280" w:line="240" w:lineRule="auto"/>
    </w:pPr>
    <w:rPr>
      <w:rFonts w:ascii="Arial" w:eastAsia="Arial Unicode MS" w:hAnsi="Arial" w:cs="Arial"/>
      <w:b/>
      <w:bCs/>
      <w:sz w:val="18"/>
      <w:szCs w:val="18"/>
      <w:lang w:eastAsia="ar-SA"/>
    </w:rPr>
  </w:style>
  <w:style w:type="paragraph" w:customStyle="1" w:styleId="xl38">
    <w:name w:val="xl38"/>
    <w:basedOn w:val="Normalny"/>
    <w:rsid w:val="002F5CE6"/>
    <w:pPr>
      <w:suppressAutoHyphens/>
      <w:spacing w:before="280" w:after="280" w:line="240" w:lineRule="auto"/>
    </w:pPr>
    <w:rPr>
      <w:rFonts w:ascii="Arial" w:eastAsia="Arial Unicode MS" w:hAnsi="Arial" w:cs="Arial"/>
      <w:b/>
      <w:bCs/>
      <w:sz w:val="24"/>
      <w:szCs w:val="24"/>
      <w:lang w:eastAsia="ar-SA"/>
    </w:rPr>
  </w:style>
  <w:style w:type="paragraph" w:customStyle="1" w:styleId="xl39">
    <w:name w:val="xl39"/>
    <w:basedOn w:val="Normalny"/>
    <w:rsid w:val="002F5CE6"/>
    <w:pPr>
      <w:suppressAutoHyphens/>
      <w:spacing w:before="280" w:after="280" w:line="240" w:lineRule="auto"/>
    </w:pPr>
    <w:rPr>
      <w:rFonts w:ascii="Arial" w:eastAsia="Arial Unicode MS" w:hAnsi="Arial" w:cs="Arial"/>
      <w:b/>
      <w:bCs/>
      <w:i/>
      <w:iCs/>
      <w:sz w:val="24"/>
      <w:szCs w:val="24"/>
      <w:lang w:eastAsia="ar-SA"/>
    </w:rPr>
  </w:style>
  <w:style w:type="paragraph" w:customStyle="1" w:styleId="xl40">
    <w:name w:val="xl40"/>
    <w:basedOn w:val="Normalny"/>
    <w:rsid w:val="002F5CE6"/>
    <w:pPr>
      <w:suppressAutoHyphens/>
      <w:spacing w:before="280" w:after="280" w:line="240" w:lineRule="auto"/>
    </w:pPr>
    <w:rPr>
      <w:rFonts w:ascii="Arial" w:eastAsia="Arial Unicode MS" w:hAnsi="Arial" w:cs="Arial"/>
      <w:i/>
      <w:iCs/>
      <w:sz w:val="16"/>
      <w:szCs w:val="16"/>
      <w:lang w:eastAsia="ar-SA"/>
    </w:rPr>
  </w:style>
  <w:style w:type="paragraph" w:customStyle="1" w:styleId="xl41">
    <w:name w:val="xl41"/>
    <w:basedOn w:val="Normalny"/>
    <w:rsid w:val="002F5CE6"/>
    <w:pPr>
      <w:suppressAutoHyphens/>
      <w:spacing w:before="280" w:after="280" w:line="240" w:lineRule="auto"/>
      <w:jc w:val="center"/>
    </w:pPr>
    <w:rPr>
      <w:rFonts w:ascii="Arial Unicode MS" w:eastAsia="Arial Unicode MS" w:hAnsi="Arial Unicode MS" w:cs="Arial Unicode MS"/>
      <w:sz w:val="24"/>
      <w:szCs w:val="24"/>
      <w:lang w:eastAsia="ar-SA"/>
    </w:rPr>
  </w:style>
  <w:style w:type="paragraph" w:customStyle="1" w:styleId="xl42">
    <w:name w:val="xl42"/>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3">
    <w:name w:val="xl43"/>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4">
    <w:name w:val="xl44"/>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5">
    <w:name w:val="xl45"/>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6">
    <w:name w:val="xl46"/>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7">
    <w:name w:val="xl47"/>
    <w:basedOn w:val="Normalny"/>
    <w:rsid w:val="002F5CE6"/>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8">
    <w:name w:val="xl48"/>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49">
    <w:name w:val="xl49"/>
    <w:basedOn w:val="Normalny"/>
    <w:rsid w:val="002F5CE6"/>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50">
    <w:name w:val="xl50"/>
    <w:basedOn w:val="Normalny"/>
    <w:rsid w:val="002F5CE6"/>
    <w:pPr>
      <w:suppressAutoHyphens/>
      <w:spacing w:before="280" w:after="280" w:line="240" w:lineRule="auto"/>
      <w:jc w:val="center"/>
    </w:pPr>
    <w:rPr>
      <w:rFonts w:ascii="Arial" w:eastAsia="Arial Unicode MS" w:hAnsi="Arial" w:cs="Arial"/>
      <w:b/>
      <w:bCs/>
      <w:sz w:val="24"/>
      <w:szCs w:val="24"/>
      <w:lang w:eastAsia="ar-SA"/>
    </w:rPr>
  </w:style>
  <w:style w:type="paragraph" w:customStyle="1" w:styleId="tekst">
    <w:name w:val="tekst"/>
    <w:basedOn w:val="Normalny"/>
    <w:rsid w:val="002F5CE6"/>
    <w:pPr>
      <w:suppressLineNumbers/>
      <w:suppressAutoHyphens/>
      <w:spacing w:before="60" w:after="60" w:line="240" w:lineRule="auto"/>
      <w:jc w:val="both"/>
    </w:pPr>
    <w:rPr>
      <w:rFonts w:ascii="Times New Roman" w:eastAsia="Times New Roman" w:hAnsi="Times New Roman" w:cs="Times New Roman"/>
      <w:sz w:val="24"/>
      <w:szCs w:val="24"/>
      <w:lang w:eastAsia="ar-SA"/>
    </w:rPr>
  </w:style>
  <w:style w:type="paragraph" w:customStyle="1" w:styleId="xl51">
    <w:name w:val="xl51"/>
    <w:basedOn w:val="Normalny"/>
    <w:rsid w:val="002F5CE6"/>
    <w:pPr>
      <w:suppressAutoHyphens/>
      <w:spacing w:before="280" w:after="280" w:line="240" w:lineRule="auto"/>
    </w:pPr>
    <w:rPr>
      <w:rFonts w:ascii="Arial" w:eastAsia="Arial Unicode MS" w:hAnsi="Arial" w:cs="Arial"/>
      <w:sz w:val="24"/>
      <w:szCs w:val="24"/>
      <w:lang w:eastAsia="ar-SA"/>
    </w:rPr>
  </w:style>
  <w:style w:type="paragraph" w:customStyle="1" w:styleId="xl52">
    <w:name w:val="xl52"/>
    <w:basedOn w:val="Normalny"/>
    <w:rsid w:val="002F5CE6"/>
    <w:pPr>
      <w:suppressAutoHyphens/>
      <w:spacing w:before="280" w:after="280" w:line="240" w:lineRule="auto"/>
    </w:pPr>
    <w:rPr>
      <w:rFonts w:ascii="Arial" w:eastAsia="Arial Unicode MS" w:hAnsi="Arial" w:cs="Arial"/>
      <w:sz w:val="24"/>
      <w:szCs w:val="24"/>
      <w:lang w:eastAsia="ar-SA"/>
    </w:rPr>
  </w:style>
  <w:style w:type="paragraph" w:customStyle="1" w:styleId="Akapitzlist2">
    <w:name w:val="Akapit z listą2"/>
    <w:basedOn w:val="Normalny"/>
    <w:rsid w:val="002F5CE6"/>
    <w:pPr>
      <w:suppressAutoHyphens/>
      <w:ind w:left="720"/>
    </w:pPr>
    <w:rPr>
      <w:rFonts w:ascii="Calibri" w:eastAsia="Times New Roman" w:hAnsi="Calibri" w:cs="Calibri"/>
      <w:lang w:eastAsia="ar-SA"/>
    </w:rPr>
  </w:style>
  <w:style w:type="paragraph" w:customStyle="1" w:styleId="Zwykytekst1">
    <w:name w:val="Zwykły tekst1"/>
    <w:basedOn w:val="Normalny"/>
    <w:rsid w:val="002F5CE6"/>
    <w:pPr>
      <w:suppressAutoHyphens/>
      <w:spacing w:after="0" w:line="240" w:lineRule="auto"/>
    </w:pPr>
    <w:rPr>
      <w:rFonts w:ascii="Courier New" w:eastAsia="Times New Roman" w:hAnsi="Courier New" w:cs="Courier New"/>
      <w:sz w:val="20"/>
      <w:szCs w:val="20"/>
      <w:lang w:eastAsia="ar-SA"/>
    </w:rPr>
  </w:style>
  <w:style w:type="paragraph" w:customStyle="1" w:styleId="Plandokumentu1">
    <w:name w:val="Plan dokumentu1"/>
    <w:basedOn w:val="Normalny"/>
    <w:rsid w:val="002F5CE6"/>
    <w:pPr>
      <w:shd w:val="clear" w:color="auto" w:fill="000080"/>
      <w:suppressAutoHyphens/>
      <w:spacing w:after="0" w:line="240" w:lineRule="auto"/>
    </w:pPr>
    <w:rPr>
      <w:rFonts w:ascii="Tahoma" w:eastAsia="Times New Roman" w:hAnsi="Tahoma" w:cs="Tahoma"/>
      <w:sz w:val="24"/>
      <w:szCs w:val="24"/>
      <w:lang w:eastAsia="ar-SA"/>
    </w:rPr>
  </w:style>
  <w:style w:type="character" w:styleId="Pogrubienie">
    <w:name w:val="Strong"/>
    <w:uiPriority w:val="22"/>
    <w:qFormat/>
    <w:rsid w:val="002F5CE6"/>
    <w:rPr>
      <w:b/>
      <w:bCs/>
    </w:rPr>
  </w:style>
  <w:style w:type="paragraph" w:customStyle="1" w:styleId="default0">
    <w:name w:val="default"/>
    <w:basedOn w:val="Normalny"/>
    <w:rsid w:val="002F5CE6"/>
    <w:pPr>
      <w:autoSpaceDE w:val="0"/>
      <w:autoSpaceDN w:val="0"/>
      <w:spacing w:after="0" w:line="240" w:lineRule="auto"/>
    </w:pPr>
    <w:rPr>
      <w:rFonts w:ascii="Liberation Sans" w:eastAsia="Calibri" w:hAnsi="Liberation Sans" w:cs="Times New Roman"/>
      <w:color w:val="000000"/>
      <w:sz w:val="24"/>
      <w:szCs w:val="24"/>
      <w:lang w:eastAsia="pl-PL"/>
    </w:rPr>
  </w:style>
  <w:style w:type="character" w:customStyle="1" w:styleId="WW8Num4z1">
    <w:name w:val="WW8Num4z1"/>
    <w:qFormat/>
    <w:rsid w:val="002F5CE6"/>
  </w:style>
  <w:style w:type="character" w:customStyle="1" w:styleId="WW8Num4z2">
    <w:name w:val="WW8Num4z2"/>
    <w:qFormat/>
    <w:rsid w:val="002F5CE6"/>
  </w:style>
  <w:style w:type="character" w:customStyle="1" w:styleId="WW8Num4z3">
    <w:name w:val="WW8Num4z3"/>
    <w:qFormat/>
    <w:rsid w:val="002F5CE6"/>
  </w:style>
  <w:style w:type="character" w:customStyle="1" w:styleId="WW8Num4z4">
    <w:name w:val="WW8Num4z4"/>
    <w:qFormat/>
    <w:rsid w:val="002F5CE6"/>
  </w:style>
  <w:style w:type="character" w:customStyle="1" w:styleId="WW8Num4z5">
    <w:name w:val="WW8Num4z5"/>
    <w:qFormat/>
    <w:rsid w:val="002F5CE6"/>
  </w:style>
  <w:style w:type="character" w:customStyle="1" w:styleId="WW8Num4z6">
    <w:name w:val="WW8Num4z6"/>
    <w:qFormat/>
    <w:rsid w:val="002F5CE6"/>
  </w:style>
  <w:style w:type="character" w:customStyle="1" w:styleId="WW8Num4z7">
    <w:name w:val="WW8Num4z7"/>
    <w:qFormat/>
    <w:rsid w:val="002F5CE6"/>
  </w:style>
  <w:style w:type="character" w:customStyle="1" w:styleId="WW8Num4z8">
    <w:name w:val="WW8Num4z8"/>
    <w:qFormat/>
    <w:rsid w:val="002F5CE6"/>
  </w:style>
  <w:style w:type="character" w:customStyle="1" w:styleId="Domylnaczcionkaakapitu4">
    <w:name w:val="Domyślna czcionka akapitu4"/>
    <w:rsid w:val="002F5CE6"/>
  </w:style>
  <w:style w:type="character" w:customStyle="1" w:styleId="WW8Num3z1">
    <w:name w:val="WW8Num3z1"/>
    <w:rsid w:val="002F5CE6"/>
    <w:rPr>
      <w:rFonts w:ascii="Courier New" w:hAnsi="Courier New" w:cs="Courier New" w:hint="default"/>
    </w:rPr>
  </w:style>
  <w:style w:type="character" w:customStyle="1" w:styleId="WW8Num3z2">
    <w:name w:val="WW8Num3z2"/>
    <w:rsid w:val="002F5CE6"/>
    <w:rPr>
      <w:rFonts w:ascii="Wingdings" w:hAnsi="Wingdings" w:cs="Wingdings" w:hint="default"/>
    </w:rPr>
  </w:style>
  <w:style w:type="character" w:customStyle="1" w:styleId="Domylnaczcionkaakapitu3">
    <w:name w:val="Domyślna czcionka akapitu3"/>
    <w:rsid w:val="002F5CE6"/>
  </w:style>
  <w:style w:type="character" w:customStyle="1" w:styleId="Domylnaczcionkaakapitu2">
    <w:name w:val="Domyślna czcionka akapitu2"/>
    <w:rsid w:val="002F5CE6"/>
  </w:style>
  <w:style w:type="character" w:customStyle="1" w:styleId="Absatz-Standardschriftart">
    <w:name w:val="Absatz-Standardschriftart"/>
    <w:rsid w:val="002F5CE6"/>
  </w:style>
  <w:style w:type="character" w:customStyle="1" w:styleId="WW-Absatz-Standardschriftart">
    <w:name w:val="WW-Absatz-Standardschriftart"/>
    <w:rsid w:val="002F5CE6"/>
  </w:style>
  <w:style w:type="character" w:customStyle="1" w:styleId="Domylnaczcionkaakapitu5">
    <w:name w:val="Domyślna czcionka akapitu5"/>
    <w:rsid w:val="002F5CE6"/>
  </w:style>
  <w:style w:type="character" w:customStyle="1" w:styleId="FontStyle80">
    <w:name w:val="Font Style80"/>
    <w:rsid w:val="002F5CE6"/>
    <w:rPr>
      <w:rFonts w:ascii="Arial" w:hAnsi="Arial" w:cs="Arial"/>
      <w:color w:val="000000"/>
      <w:sz w:val="16"/>
      <w:szCs w:val="16"/>
    </w:rPr>
  </w:style>
  <w:style w:type="character" w:customStyle="1" w:styleId="FontStyle79">
    <w:name w:val="Font Style79"/>
    <w:rsid w:val="002F5CE6"/>
    <w:rPr>
      <w:rFonts w:ascii="Arial" w:hAnsi="Arial" w:cs="Arial"/>
      <w:b/>
      <w:bCs/>
      <w:color w:val="000000"/>
      <w:sz w:val="16"/>
      <w:szCs w:val="16"/>
    </w:rPr>
  </w:style>
  <w:style w:type="character" w:customStyle="1" w:styleId="spelle">
    <w:name w:val="spelle"/>
    <w:rsid w:val="002F5CE6"/>
  </w:style>
  <w:style w:type="character" w:customStyle="1" w:styleId="grame">
    <w:name w:val="grame"/>
    <w:rsid w:val="002F5CE6"/>
  </w:style>
  <w:style w:type="character" w:customStyle="1" w:styleId="FontStyle15">
    <w:name w:val="Font Style15"/>
    <w:rsid w:val="002F5CE6"/>
    <w:rPr>
      <w:rFonts w:ascii="Times New Roman" w:hAnsi="Times New Roman" w:cs="Times New Roman"/>
      <w:sz w:val="20"/>
      <w:szCs w:val="20"/>
    </w:rPr>
  </w:style>
  <w:style w:type="paragraph" w:customStyle="1" w:styleId="Nagwek40">
    <w:name w:val="Nagłówek4"/>
    <w:basedOn w:val="Normalny"/>
    <w:next w:val="Tekstpodstawowy"/>
    <w:rsid w:val="002F5CE6"/>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30">
    <w:name w:val="Nagłówek3"/>
    <w:basedOn w:val="Normalny"/>
    <w:next w:val="Tekstpodstawowy"/>
    <w:rsid w:val="002F5CE6"/>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20">
    <w:name w:val="Nagłówek2"/>
    <w:basedOn w:val="Normalny"/>
    <w:next w:val="Tekstpodstawowy"/>
    <w:rsid w:val="002F5CE6"/>
    <w:pPr>
      <w:keepNext/>
      <w:widowControl w:val="0"/>
      <w:suppressAutoHyphens/>
      <w:spacing w:before="240" w:after="120" w:line="240" w:lineRule="auto"/>
    </w:pPr>
    <w:rPr>
      <w:rFonts w:ascii="Arial" w:eastAsia="Microsoft YaHei" w:hAnsi="Arial" w:cs="Arial Unicode MS"/>
      <w:sz w:val="28"/>
      <w:szCs w:val="28"/>
      <w:lang w:val="en-US" w:eastAsia="zh-CN"/>
    </w:rPr>
  </w:style>
  <w:style w:type="paragraph" w:customStyle="1" w:styleId="Podpis3">
    <w:name w:val="Podpis3"/>
    <w:basedOn w:val="Normalny"/>
    <w:rsid w:val="002F5CE6"/>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paragraph" w:customStyle="1" w:styleId="Podpis2">
    <w:name w:val="Podpis2"/>
    <w:basedOn w:val="Normalny"/>
    <w:rsid w:val="002F5CE6"/>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character" w:customStyle="1" w:styleId="StopkaZnak1">
    <w:name w:val="Stopka Znak1"/>
    <w:rsid w:val="002F5CE6"/>
    <w:rPr>
      <w:lang w:val="en-US" w:eastAsia="zh-CN"/>
    </w:rPr>
  </w:style>
  <w:style w:type="paragraph" w:customStyle="1" w:styleId="ZnakZnak1ZnakZnakZnak1">
    <w:name w:val="Znak Znak1 Znak Znak Znak1"/>
    <w:basedOn w:val="Normalny"/>
    <w:rsid w:val="002F5CE6"/>
    <w:pPr>
      <w:spacing w:after="0" w:line="240" w:lineRule="auto"/>
    </w:pPr>
    <w:rPr>
      <w:rFonts w:ascii="Arial" w:eastAsia="Times New Roman" w:hAnsi="Arial" w:cs="Arial"/>
      <w:sz w:val="24"/>
      <w:szCs w:val="24"/>
      <w:lang w:eastAsia="zh-CN"/>
    </w:rPr>
  </w:style>
  <w:style w:type="character" w:customStyle="1" w:styleId="TekstdymkaZnak1">
    <w:name w:val="Tekst dymka Znak1"/>
    <w:uiPriority w:val="99"/>
    <w:rsid w:val="002F5CE6"/>
    <w:rPr>
      <w:rFonts w:ascii="Tahoma" w:hAnsi="Tahoma" w:cs="Tahoma"/>
      <w:sz w:val="16"/>
      <w:szCs w:val="16"/>
      <w:lang w:val="en-US" w:eastAsia="zh-CN"/>
    </w:rPr>
  </w:style>
  <w:style w:type="paragraph" w:customStyle="1" w:styleId="Style26">
    <w:name w:val="Style26"/>
    <w:basedOn w:val="Normalny"/>
    <w:rsid w:val="002F5CE6"/>
    <w:pPr>
      <w:widowControl w:val="0"/>
      <w:autoSpaceDE w:val="0"/>
      <w:spacing w:after="0" w:line="216" w:lineRule="exact"/>
    </w:pPr>
    <w:rPr>
      <w:rFonts w:ascii="Times New Roman" w:eastAsia="Times New Roman" w:hAnsi="Times New Roman" w:cs="Times New Roman"/>
      <w:sz w:val="24"/>
      <w:szCs w:val="24"/>
      <w:lang w:eastAsia="zh-CN"/>
    </w:rPr>
  </w:style>
  <w:style w:type="paragraph" w:customStyle="1" w:styleId="Style48">
    <w:name w:val="Style48"/>
    <w:basedOn w:val="Normalny"/>
    <w:rsid w:val="002F5CE6"/>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2">
    <w:name w:val="Style2"/>
    <w:basedOn w:val="Normalny"/>
    <w:rsid w:val="002F5CE6"/>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43">
    <w:name w:val="Style43"/>
    <w:basedOn w:val="Normalny"/>
    <w:rsid w:val="002F5CE6"/>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TableContents">
    <w:name w:val="Table Contents"/>
    <w:basedOn w:val="Standard"/>
    <w:rsid w:val="002F5CE6"/>
    <w:pPr>
      <w:widowControl w:val="0"/>
      <w:suppressLineNumbers/>
      <w:autoSpaceDN w:val="0"/>
      <w:spacing w:after="0" w:line="240" w:lineRule="auto"/>
    </w:pPr>
    <w:rPr>
      <w:rFonts w:ascii="Times New Roman" w:eastAsia="SimSun" w:hAnsi="Times New Roman" w:cs="Arial"/>
      <w:kern w:val="3"/>
      <w:sz w:val="24"/>
      <w:szCs w:val="24"/>
      <w:lang w:eastAsia="zh-CN" w:bidi="hi-IN"/>
    </w:rPr>
  </w:style>
  <w:style w:type="paragraph" w:customStyle="1" w:styleId="TableText">
    <w:name w:val="Table Text"/>
    <w:rsid w:val="002F5CE6"/>
    <w:pPr>
      <w:suppressAutoHyphens/>
      <w:autoSpaceDE w:val="0"/>
      <w:autoSpaceDN w:val="0"/>
      <w:spacing w:after="0" w:line="240" w:lineRule="auto"/>
      <w:textAlignment w:val="baseline"/>
    </w:pPr>
    <w:rPr>
      <w:rFonts w:ascii="Arial" w:eastAsia="Arial" w:hAnsi="Arial" w:cs="Arial"/>
      <w:color w:val="000000"/>
      <w:kern w:val="3"/>
      <w:sz w:val="20"/>
      <w:szCs w:val="20"/>
      <w:lang w:eastAsia="zh-CN"/>
    </w:rPr>
  </w:style>
  <w:style w:type="numbering" w:customStyle="1" w:styleId="WW8Num37">
    <w:name w:val="WW8Num37"/>
    <w:basedOn w:val="Bezlisty"/>
    <w:rsid w:val="002F5CE6"/>
    <w:pPr>
      <w:numPr>
        <w:numId w:val="34"/>
      </w:numPr>
    </w:pPr>
  </w:style>
  <w:style w:type="numbering" w:customStyle="1" w:styleId="WW8Num20">
    <w:name w:val="WW8Num20"/>
    <w:basedOn w:val="Bezlisty"/>
    <w:rsid w:val="002F5CE6"/>
    <w:pPr>
      <w:numPr>
        <w:numId w:val="35"/>
      </w:numPr>
    </w:pPr>
  </w:style>
  <w:style w:type="numbering" w:customStyle="1" w:styleId="WW8Num12">
    <w:name w:val="WW8Num12"/>
    <w:basedOn w:val="Bezlisty"/>
    <w:rsid w:val="002F5CE6"/>
    <w:pPr>
      <w:numPr>
        <w:numId w:val="36"/>
      </w:numPr>
    </w:pPr>
  </w:style>
  <w:style w:type="numbering" w:customStyle="1" w:styleId="WW8Num32">
    <w:name w:val="WW8Num32"/>
    <w:basedOn w:val="Bezlisty"/>
    <w:rsid w:val="002F5CE6"/>
    <w:pPr>
      <w:numPr>
        <w:numId w:val="37"/>
      </w:numPr>
    </w:pPr>
  </w:style>
  <w:style w:type="numbering" w:customStyle="1" w:styleId="WW8Num69">
    <w:name w:val="WW8Num69"/>
    <w:basedOn w:val="Bezlisty"/>
    <w:rsid w:val="002F5CE6"/>
    <w:pPr>
      <w:numPr>
        <w:numId w:val="38"/>
      </w:numPr>
    </w:pPr>
  </w:style>
  <w:style w:type="numbering" w:customStyle="1" w:styleId="WW8Num82">
    <w:name w:val="WW8Num82"/>
    <w:basedOn w:val="Bezlisty"/>
    <w:rsid w:val="002F5CE6"/>
    <w:pPr>
      <w:numPr>
        <w:numId w:val="39"/>
      </w:numPr>
    </w:pPr>
  </w:style>
  <w:style w:type="numbering" w:customStyle="1" w:styleId="WW8Num86">
    <w:name w:val="WW8Num86"/>
    <w:basedOn w:val="Bezlisty"/>
    <w:rsid w:val="002F5CE6"/>
    <w:pPr>
      <w:numPr>
        <w:numId w:val="40"/>
      </w:numPr>
    </w:pPr>
  </w:style>
  <w:style w:type="numbering" w:customStyle="1" w:styleId="WW8Num29">
    <w:name w:val="WW8Num29"/>
    <w:basedOn w:val="Bezlisty"/>
    <w:rsid w:val="002F5CE6"/>
    <w:pPr>
      <w:numPr>
        <w:numId w:val="41"/>
      </w:numPr>
    </w:pPr>
  </w:style>
  <w:style w:type="numbering" w:customStyle="1" w:styleId="WW8Num821">
    <w:name w:val="WW8Num821"/>
    <w:rsid w:val="002F5CE6"/>
    <w:pPr>
      <w:numPr>
        <w:numId w:val="3"/>
      </w:numPr>
    </w:pPr>
  </w:style>
  <w:style w:type="numbering" w:customStyle="1" w:styleId="WWNum31">
    <w:name w:val="WWNum31"/>
    <w:basedOn w:val="Bezlisty"/>
    <w:rsid w:val="002F5CE6"/>
    <w:pPr>
      <w:numPr>
        <w:numId w:val="9"/>
      </w:numPr>
    </w:pPr>
  </w:style>
  <w:style w:type="numbering" w:customStyle="1" w:styleId="WWNum131">
    <w:name w:val="WWNum131"/>
    <w:basedOn w:val="Bezlisty"/>
    <w:rsid w:val="002F5CE6"/>
    <w:pPr>
      <w:numPr>
        <w:numId w:val="10"/>
      </w:numPr>
    </w:pPr>
  </w:style>
  <w:style w:type="numbering" w:customStyle="1" w:styleId="WWNum141">
    <w:name w:val="WWNum141"/>
    <w:basedOn w:val="Bezlisty"/>
    <w:rsid w:val="002F5CE6"/>
    <w:pPr>
      <w:numPr>
        <w:numId w:val="11"/>
      </w:numPr>
    </w:pPr>
  </w:style>
  <w:style w:type="numbering" w:customStyle="1" w:styleId="WWNum151">
    <w:name w:val="WWNum151"/>
    <w:basedOn w:val="Bezlisty"/>
    <w:rsid w:val="002F5CE6"/>
    <w:pPr>
      <w:numPr>
        <w:numId w:val="12"/>
      </w:numPr>
    </w:pPr>
  </w:style>
  <w:style w:type="numbering" w:customStyle="1" w:styleId="WWNum161">
    <w:name w:val="WWNum161"/>
    <w:basedOn w:val="Bezlisty"/>
    <w:rsid w:val="002F5CE6"/>
    <w:pPr>
      <w:numPr>
        <w:numId w:val="13"/>
      </w:numPr>
    </w:pPr>
  </w:style>
  <w:style w:type="numbering" w:customStyle="1" w:styleId="WWNum171">
    <w:name w:val="WWNum171"/>
    <w:basedOn w:val="Bezlisty"/>
    <w:rsid w:val="002F5CE6"/>
    <w:pPr>
      <w:numPr>
        <w:numId w:val="14"/>
      </w:numPr>
    </w:pPr>
  </w:style>
  <w:style w:type="numbering" w:customStyle="1" w:styleId="WWNum181">
    <w:name w:val="WWNum181"/>
    <w:basedOn w:val="Bezlisty"/>
    <w:rsid w:val="002F5CE6"/>
    <w:pPr>
      <w:numPr>
        <w:numId w:val="15"/>
      </w:numPr>
    </w:pPr>
  </w:style>
  <w:style w:type="numbering" w:customStyle="1" w:styleId="WWNum211">
    <w:name w:val="WWNum211"/>
    <w:basedOn w:val="Bezlisty"/>
    <w:rsid w:val="002F5CE6"/>
    <w:pPr>
      <w:numPr>
        <w:numId w:val="16"/>
      </w:numPr>
    </w:pPr>
  </w:style>
  <w:style w:type="character" w:customStyle="1" w:styleId="FontStyle113">
    <w:name w:val="Font Style113"/>
    <w:rsid w:val="002F5CE6"/>
    <w:rPr>
      <w:rFonts w:ascii="Arial" w:hAnsi="Arial" w:cs="Arial"/>
      <w:sz w:val="16"/>
      <w:szCs w:val="16"/>
    </w:rPr>
  </w:style>
  <w:style w:type="paragraph" w:customStyle="1" w:styleId="Domynie">
    <w:name w:val="Domy徑nie"/>
    <w:rsid w:val="002F5CE6"/>
    <w:pPr>
      <w:widowControl w:val="0"/>
      <w:suppressAutoHyphens/>
      <w:spacing w:after="0" w:line="240" w:lineRule="auto"/>
    </w:pPr>
    <w:rPr>
      <w:rFonts w:ascii="Garamond" w:eastAsia="Times New Roman" w:hAnsi="Garamond" w:cs="Garamond"/>
      <w:kern w:val="1"/>
      <w:sz w:val="24"/>
      <w:szCs w:val="24"/>
      <w:lang w:eastAsia="zh-CN" w:bidi="hi-IN"/>
    </w:rPr>
  </w:style>
  <w:style w:type="paragraph" w:customStyle="1" w:styleId="Style21">
    <w:name w:val="Style21"/>
    <w:basedOn w:val="Normalny"/>
    <w:rsid w:val="002F5CE6"/>
    <w:pPr>
      <w:widowControl w:val="0"/>
      <w:suppressAutoHyphens/>
      <w:autoSpaceDE w:val="0"/>
      <w:spacing w:after="0" w:line="183" w:lineRule="exact"/>
    </w:pPr>
    <w:rPr>
      <w:rFonts w:ascii="Times New Roman" w:eastAsia="Times New Roman" w:hAnsi="Times New Roman" w:cs="Times New Roman"/>
      <w:sz w:val="24"/>
      <w:szCs w:val="24"/>
      <w:lang w:eastAsia="zh-CN"/>
    </w:rPr>
  </w:style>
  <w:style w:type="paragraph" w:customStyle="1" w:styleId="Nazwazacznika">
    <w:name w:val="Nazwa załącznika"/>
    <w:basedOn w:val="Normalny"/>
    <w:qFormat/>
    <w:rsid w:val="002F5CE6"/>
    <w:pPr>
      <w:spacing w:after="0"/>
      <w:jc w:val="center"/>
    </w:pPr>
    <w:rPr>
      <w:rFonts w:ascii="Calibri" w:eastAsia="Times New Roman" w:hAnsi="Calibri" w:cs="Calibri"/>
      <w:b/>
      <w:szCs w:val="26"/>
      <w:lang w:eastAsia="pl-PL"/>
    </w:rPr>
  </w:style>
  <w:style w:type="character" w:styleId="Uwydatnienie">
    <w:name w:val="Emphasis"/>
    <w:qFormat/>
    <w:rsid w:val="002F5CE6"/>
    <w:rPr>
      <w:i/>
      <w:iCs/>
    </w:rPr>
  </w:style>
  <w:style w:type="paragraph" w:customStyle="1" w:styleId="Tekstpodstawowywcity0">
    <w:name w:val="Tekst podstawowy wci?ty"/>
    <w:basedOn w:val="Normalny"/>
    <w:rsid w:val="002F5CE6"/>
    <w:pPr>
      <w:widowControl w:val="0"/>
      <w:suppressAutoHyphens/>
      <w:spacing w:after="0" w:line="240" w:lineRule="auto"/>
      <w:ind w:right="51"/>
      <w:jc w:val="both"/>
    </w:pPr>
    <w:rPr>
      <w:rFonts w:ascii="Liberation Serif" w:eastAsia="NSimSun" w:hAnsi="Liberation Serif" w:cs="Lucida Sans"/>
      <w:kern w:val="2"/>
      <w:sz w:val="24"/>
      <w:szCs w:val="20"/>
      <w:lang w:eastAsia="zh-CN" w:bidi="hi-IN"/>
    </w:rPr>
  </w:style>
  <w:style w:type="paragraph" w:customStyle="1" w:styleId="Tekstkomentarza3">
    <w:name w:val="Tekst komentarza3"/>
    <w:basedOn w:val="Normalny"/>
    <w:rsid w:val="002F5CE6"/>
    <w:pPr>
      <w:widowControl w:val="0"/>
      <w:suppressAutoHyphens/>
      <w:spacing w:after="0" w:line="240" w:lineRule="auto"/>
    </w:pPr>
    <w:rPr>
      <w:rFonts w:ascii="Liberation Serif" w:eastAsia="Andale Sans UI" w:hAnsi="Liberation Serif" w:cs="Lucida Sans"/>
      <w:kern w:val="2"/>
      <w:sz w:val="24"/>
      <w:szCs w:val="24"/>
      <w:lang w:eastAsia="zh-CN" w:bidi="en-US"/>
    </w:rPr>
  </w:style>
  <w:style w:type="paragraph" w:customStyle="1" w:styleId="Tekstpodstawowywcity31">
    <w:name w:val="Tekst podstawowy wcięty 31"/>
    <w:basedOn w:val="Normalny"/>
    <w:rsid w:val="002F5CE6"/>
    <w:pPr>
      <w:suppressAutoHyphens/>
      <w:spacing w:before="60" w:after="60" w:line="240" w:lineRule="auto"/>
      <w:ind w:left="720"/>
      <w:jc w:val="both"/>
    </w:pPr>
    <w:rPr>
      <w:rFonts w:ascii="Tahoma" w:eastAsia="NSimSun" w:hAnsi="Tahoma" w:cs="Tahoma"/>
      <w:color w:val="000000"/>
      <w:kern w:val="2"/>
      <w:sz w:val="18"/>
      <w:szCs w:val="24"/>
      <w:lang w:eastAsia="zh-CN" w:bidi="hi-IN"/>
    </w:rPr>
  </w:style>
  <w:style w:type="paragraph" w:styleId="Mapadokumentu">
    <w:name w:val="Document Map"/>
    <w:basedOn w:val="Normalny"/>
    <w:link w:val="MapadokumentuZnak1"/>
    <w:uiPriority w:val="99"/>
    <w:semiHidden/>
    <w:unhideWhenUsed/>
    <w:rsid w:val="002F5CE6"/>
    <w:pPr>
      <w:suppressAutoHyphens/>
      <w:spacing w:after="0" w:line="240" w:lineRule="auto"/>
    </w:pPr>
    <w:rPr>
      <w:rFonts w:ascii="Tahoma" w:eastAsia="Times New Roman" w:hAnsi="Tahoma" w:cs="Times New Roman"/>
      <w:sz w:val="16"/>
      <w:szCs w:val="16"/>
      <w:lang w:eastAsia="ar-SA"/>
    </w:rPr>
  </w:style>
  <w:style w:type="character" w:customStyle="1" w:styleId="MapadokumentuZnak">
    <w:name w:val="Mapa dokumentu Znak"/>
    <w:basedOn w:val="Domylnaczcionkaakapitu"/>
    <w:uiPriority w:val="99"/>
    <w:semiHidden/>
    <w:rsid w:val="002F5CE6"/>
    <w:rPr>
      <w:rFonts w:ascii="Segoe UI" w:hAnsi="Segoe UI" w:cs="Segoe UI"/>
      <w:sz w:val="16"/>
      <w:szCs w:val="16"/>
    </w:rPr>
  </w:style>
  <w:style w:type="character" w:customStyle="1" w:styleId="MapadokumentuZnak1">
    <w:name w:val="Mapa dokumentu Znak1"/>
    <w:link w:val="Mapadokumentu"/>
    <w:uiPriority w:val="99"/>
    <w:semiHidden/>
    <w:rsid w:val="002F5CE6"/>
    <w:rPr>
      <w:rFonts w:ascii="Tahoma" w:eastAsia="Times New Roman" w:hAnsi="Tahoma" w:cs="Times New Roman"/>
      <w:sz w:val="16"/>
      <w:szCs w:val="16"/>
      <w:lang w:eastAsia="ar-SA"/>
    </w:rPr>
  </w:style>
  <w:style w:type="table" w:customStyle="1" w:styleId="Tabela-Siatka21">
    <w:name w:val="Tabela - Siatka21"/>
    <w:basedOn w:val="Standardowy"/>
    <w:next w:val="Tabela-Siatka"/>
    <w:uiPriority w:val="59"/>
    <w:rsid w:val="002F5CE6"/>
    <w:pPr>
      <w:autoSpaceDN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11">
    <w:name w:val="WWNum1811"/>
    <w:basedOn w:val="Bezlisty"/>
    <w:rsid w:val="002F5CE6"/>
    <w:pPr>
      <w:numPr>
        <w:numId w:val="1"/>
      </w:numPr>
    </w:pPr>
  </w:style>
  <w:style w:type="paragraph" w:customStyle="1" w:styleId="ox-8816b39434-msolistparagraph">
    <w:name w:val="ox-8816b39434-msolistparagraph"/>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style">
    <w:name w:val="default-style"/>
    <w:basedOn w:val="Normalny"/>
    <w:rsid w:val="002F5CE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2">
    <w:name w:val="Tabela - Siatka12"/>
    <w:basedOn w:val="Standardowy"/>
    <w:next w:val="Tabela-Siatka"/>
    <w:uiPriority w:val="39"/>
    <w:rsid w:val="00914442"/>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8">
    <w:name w:val="Znak Znak"/>
    <w:basedOn w:val="Normalny"/>
    <w:rsid w:val="00914442"/>
    <w:pPr>
      <w:spacing w:after="0" w:line="240" w:lineRule="auto"/>
    </w:pPr>
    <w:rPr>
      <w:rFonts w:ascii="Arial" w:eastAsia="Times New Roman" w:hAnsi="Arial" w:cs="Arial"/>
      <w:sz w:val="24"/>
      <w:szCs w:val="24"/>
      <w:lang w:eastAsia="pl-PL"/>
    </w:rPr>
  </w:style>
  <w:style w:type="character" w:customStyle="1" w:styleId="Domylnaczcionkaakapitu6">
    <w:name w:val="Domyślna czcionka akapitu6"/>
    <w:rsid w:val="00914442"/>
  </w:style>
  <w:style w:type="table" w:customStyle="1" w:styleId="Tabela-Siatka22">
    <w:name w:val="Tabela - Siatka22"/>
    <w:basedOn w:val="Standardowy"/>
    <w:next w:val="Tabela-Siatka"/>
    <w:uiPriority w:val="59"/>
    <w:rsid w:val="00914442"/>
    <w:pPr>
      <w:autoSpaceDN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A31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2998">
      <w:bodyDiv w:val="1"/>
      <w:marLeft w:val="0"/>
      <w:marRight w:val="0"/>
      <w:marTop w:val="0"/>
      <w:marBottom w:val="0"/>
      <w:divBdr>
        <w:top w:val="none" w:sz="0" w:space="0" w:color="auto"/>
        <w:left w:val="none" w:sz="0" w:space="0" w:color="auto"/>
        <w:bottom w:val="none" w:sz="0" w:space="0" w:color="auto"/>
        <w:right w:val="none" w:sz="0" w:space="0" w:color="auto"/>
      </w:divBdr>
    </w:div>
    <w:div w:id="131027820">
      <w:bodyDiv w:val="1"/>
      <w:marLeft w:val="0"/>
      <w:marRight w:val="0"/>
      <w:marTop w:val="0"/>
      <w:marBottom w:val="0"/>
      <w:divBdr>
        <w:top w:val="none" w:sz="0" w:space="0" w:color="auto"/>
        <w:left w:val="none" w:sz="0" w:space="0" w:color="auto"/>
        <w:bottom w:val="none" w:sz="0" w:space="0" w:color="auto"/>
        <w:right w:val="none" w:sz="0" w:space="0" w:color="auto"/>
      </w:divBdr>
    </w:div>
    <w:div w:id="152456284">
      <w:bodyDiv w:val="1"/>
      <w:marLeft w:val="0"/>
      <w:marRight w:val="0"/>
      <w:marTop w:val="0"/>
      <w:marBottom w:val="0"/>
      <w:divBdr>
        <w:top w:val="none" w:sz="0" w:space="0" w:color="auto"/>
        <w:left w:val="none" w:sz="0" w:space="0" w:color="auto"/>
        <w:bottom w:val="none" w:sz="0" w:space="0" w:color="auto"/>
        <w:right w:val="none" w:sz="0" w:space="0" w:color="auto"/>
      </w:divBdr>
    </w:div>
    <w:div w:id="302007199">
      <w:bodyDiv w:val="1"/>
      <w:marLeft w:val="0"/>
      <w:marRight w:val="0"/>
      <w:marTop w:val="0"/>
      <w:marBottom w:val="0"/>
      <w:divBdr>
        <w:top w:val="none" w:sz="0" w:space="0" w:color="auto"/>
        <w:left w:val="none" w:sz="0" w:space="0" w:color="auto"/>
        <w:bottom w:val="none" w:sz="0" w:space="0" w:color="auto"/>
        <w:right w:val="none" w:sz="0" w:space="0" w:color="auto"/>
      </w:divBdr>
    </w:div>
    <w:div w:id="303043858">
      <w:bodyDiv w:val="1"/>
      <w:marLeft w:val="0"/>
      <w:marRight w:val="0"/>
      <w:marTop w:val="0"/>
      <w:marBottom w:val="0"/>
      <w:divBdr>
        <w:top w:val="none" w:sz="0" w:space="0" w:color="auto"/>
        <w:left w:val="none" w:sz="0" w:space="0" w:color="auto"/>
        <w:bottom w:val="none" w:sz="0" w:space="0" w:color="auto"/>
        <w:right w:val="none" w:sz="0" w:space="0" w:color="auto"/>
      </w:divBdr>
      <w:divsChild>
        <w:div w:id="740715124">
          <w:marLeft w:val="0"/>
          <w:marRight w:val="0"/>
          <w:marTop w:val="0"/>
          <w:marBottom w:val="0"/>
          <w:divBdr>
            <w:top w:val="none" w:sz="0" w:space="0" w:color="auto"/>
            <w:left w:val="none" w:sz="0" w:space="0" w:color="auto"/>
            <w:bottom w:val="none" w:sz="0" w:space="0" w:color="auto"/>
            <w:right w:val="none" w:sz="0" w:space="0" w:color="auto"/>
          </w:divBdr>
        </w:div>
        <w:div w:id="69665583">
          <w:marLeft w:val="0"/>
          <w:marRight w:val="0"/>
          <w:marTop w:val="0"/>
          <w:marBottom w:val="0"/>
          <w:divBdr>
            <w:top w:val="none" w:sz="0" w:space="0" w:color="auto"/>
            <w:left w:val="none" w:sz="0" w:space="0" w:color="auto"/>
            <w:bottom w:val="none" w:sz="0" w:space="0" w:color="auto"/>
            <w:right w:val="none" w:sz="0" w:space="0" w:color="auto"/>
          </w:divBdr>
        </w:div>
        <w:div w:id="440271859">
          <w:marLeft w:val="0"/>
          <w:marRight w:val="0"/>
          <w:marTop w:val="0"/>
          <w:marBottom w:val="0"/>
          <w:divBdr>
            <w:top w:val="none" w:sz="0" w:space="0" w:color="auto"/>
            <w:left w:val="none" w:sz="0" w:space="0" w:color="auto"/>
            <w:bottom w:val="none" w:sz="0" w:space="0" w:color="auto"/>
            <w:right w:val="none" w:sz="0" w:space="0" w:color="auto"/>
          </w:divBdr>
        </w:div>
        <w:div w:id="2142964050">
          <w:marLeft w:val="0"/>
          <w:marRight w:val="0"/>
          <w:marTop w:val="0"/>
          <w:marBottom w:val="0"/>
          <w:divBdr>
            <w:top w:val="none" w:sz="0" w:space="0" w:color="auto"/>
            <w:left w:val="none" w:sz="0" w:space="0" w:color="auto"/>
            <w:bottom w:val="none" w:sz="0" w:space="0" w:color="auto"/>
            <w:right w:val="none" w:sz="0" w:space="0" w:color="auto"/>
          </w:divBdr>
        </w:div>
      </w:divsChild>
    </w:div>
    <w:div w:id="364333915">
      <w:bodyDiv w:val="1"/>
      <w:marLeft w:val="0"/>
      <w:marRight w:val="0"/>
      <w:marTop w:val="0"/>
      <w:marBottom w:val="0"/>
      <w:divBdr>
        <w:top w:val="none" w:sz="0" w:space="0" w:color="auto"/>
        <w:left w:val="none" w:sz="0" w:space="0" w:color="auto"/>
        <w:bottom w:val="none" w:sz="0" w:space="0" w:color="auto"/>
        <w:right w:val="none" w:sz="0" w:space="0" w:color="auto"/>
      </w:divBdr>
      <w:divsChild>
        <w:div w:id="130633664">
          <w:marLeft w:val="0"/>
          <w:marRight w:val="0"/>
          <w:marTop w:val="0"/>
          <w:marBottom w:val="0"/>
          <w:divBdr>
            <w:top w:val="none" w:sz="0" w:space="0" w:color="auto"/>
            <w:left w:val="none" w:sz="0" w:space="0" w:color="auto"/>
            <w:bottom w:val="none" w:sz="0" w:space="0" w:color="auto"/>
            <w:right w:val="none" w:sz="0" w:space="0" w:color="auto"/>
          </w:divBdr>
        </w:div>
        <w:div w:id="276135373">
          <w:marLeft w:val="0"/>
          <w:marRight w:val="0"/>
          <w:marTop w:val="0"/>
          <w:marBottom w:val="0"/>
          <w:divBdr>
            <w:top w:val="none" w:sz="0" w:space="0" w:color="auto"/>
            <w:left w:val="none" w:sz="0" w:space="0" w:color="auto"/>
            <w:bottom w:val="none" w:sz="0" w:space="0" w:color="auto"/>
            <w:right w:val="none" w:sz="0" w:space="0" w:color="auto"/>
          </w:divBdr>
        </w:div>
        <w:div w:id="1082220735">
          <w:marLeft w:val="0"/>
          <w:marRight w:val="0"/>
          <w:marTop w:val="0"/>
          <w:marBottom w:val="0"/>
          <w:divBdr>
            <w:top w:val="none" w:sz="0" w:space="0" w:color="auto"/>
            <w:left w:val="none" w:sz="0" w:space="0" w:color="auto"/>
            <w:bottom w:val="none" w:sz="0" w:space="0" w:color="auto"/>
            <w:right w:val="none" w:sz="0" w:space="0" w:color="auto"/>
          </w:divBdr>
        </w:div>
      </w:divsChild>
    </w:div>
    <w:div w:id="384185085">
      <w:bodyDiv w:val="1"/>
      <w:marLeft w:val="0"/>
      <w:marRight w:val="0"/>
      <w:marTop w:val="0"/>
      <w:marBottom w:val="0"/>
      <w:divBdr>
        <w:top w:val="none" w:sz="0" w:space="0" w:color="auto"/>
        <w:left w:val="none" w:sz="0" w:space="0" w:color="auto"/>
        <w:bottom w:val="none" w:sz="0" w:space="0" w:color="auto"/>
        <w:right w:val="none" w:sz="0" w:space="0" w:color="auto"/>
      </w:divBdr>
    </w:div>
    <w:div w:id="404953442">
      <w:bodyDiv w:val="1"/>
      <w:marLeft w:val="0"/>
      <w:marRight w:val="0"/>
      <w:marTop w:val="0"/>
      <w:marBottom w:val="0"/>
      <w:divBdr>
        <w:top w:val="none" w:sz="0" w:space="0" w:color="auto"/>
        <w:left w:val="none" w:sz="0" w:space="0" w:color="auto"/>
        <w:bottom w:val="none" w:sz="0" w:space="0" w:color="auto"/>
        <w:right w:val="none" w:sz="0" w:space="0" w:color="auto"/>
      </w:divBdr>
      <w:divsChild>
        <w:div w:id="738212126">
          <w:marLeft w:val="0"/>
          <w:marRight w:val="0"/>
          <w:marTop w:val="0"/>
          <w:marBottom w:val="0"/>
          <w:divBdr>
            <w:top w:val="none" w:sz="0" w:space="0" w:color="auto"/>
            <w:left w:val="none" w:sz="0" w:space="0" w:color="auto"/>
            <w:bottom w:val="none" w:sz="0" w:space="0" w:color="auto"/>
            <w:right w:val="none" w:sz="0" w:space="0" w:color="auto"/>
          </w:divBdr>
        </w:div>
        <w:div w:id="1341273339">
          <w:marLeft w:val="0"/>
          <w:marRight w:val="0"/>
          <w:marTop w:val="0"/>
          <w:marBottom w:val="0"/>
          <w:divBdr>
            <w:top w:val="none" w:sz="0" w:space="0" w:color="auto"/>
            <w:left w:val="none" w:sz="0" w:space="0" w:color="auto"/>
            <w:bottom w:val="none" w:sz="0" w:space="0" w:color="auto"/>
            <w:right w:val="none" w:sz="0" w:space="0" w:color="auto"/>
          </w:divBdr>
        </w:div>
        <w:div w:id="656227667">
          <w:marLeft w:val="0"/>
          <w:marRight w:val="0"/>
          <w:marTop w:val="0"/>
          <w:marBottom w:val="0"/>
          <w:divBdr>
            <w:top w:val="none" w:sz="0" w:space="0" w:color="auto"/>
            <w:left w:val="none" w:sz="0" w:space="0" w:color="auto"/>
            <w:bottom w:val="none" w:sz="0" w:space="0" w:color="auto"/>
            <w:right w:val="none" w:sz="0" w:space="0" w:color="auto"/>
          </w:divBdr>
        </w:div>
        <w:div w:id="1170487777">
          <w:marLeft w:val="0"/>
          <w:marRight w:val="0"/>
          <w:marTop w:val="0"/>
          <w:marBottom w:val="0"/>
          <w:divBdr>
            <w:top w:val="none" w:sz="0" w:space="0" w:color="auto"/>
            <w:left w:val="none" w:sz="0" w:space="0" w:color="auto"/>
            <w:bottom w:val="none" w:sz="0" w:space="0" w:color="auto"/>
            <w:right w:val="none" w:sz="0" w:space="0" w:color="auto"/>
          </w:divBdr>
        </w:div>
        <w:div w:id="333533280">
          <w:marLeft w:val="0"/>
          <w:marRight w:val="0"/>
          <w:marTop w:val="0"/>
          <w:marBottom w:val="0"/>
          <w:divBdr>
            <w:top w:val="none" w:sz="0" w:space="0" w:color="auto"/>
            <w:left w:val="none" w:sz="0" w:space="0" w:color="auto"/>
            <w:bottom w:val="none" w:sz="0" w:space="0" w:color="auto"/>
            <w:right w:val="none" w:sz="0" w:space="0" w:color="auto"/>
          </w:divBdr>
        </w:div>
      </w:divsChild>
    </w:div>
    <w:div w:id="488177929">
      <w:bodyDiv w:val="1"/>
      <w:marLeft w:val="0"/>
      <w:marRight w:val="0"/>
      <w:marTop w:val="0"/>
      <w:marBottom w:val="0"/>
      <w:divBdr>
        <w:top w:val="none" w:sz="0" w:space="0" w:color="auto"/>
        <w:left w:val="none" w:sz="0" w:space="0" w:color="auto"/>
        <w:bottom w:val="none" w:sz="0" w:space="0" w:color="auto"/>
        <w:right w:val="none" w:sz="0" w:space="0" w:color="auto"/>
      </w:divBdr>
      <w:divsChild>
        <w:div w:id="776408040">
          <w:marLeft w:val="0"/>
          <w:marRight w:val="0"/>
          <w:marTop w:val="0"/>
          <w:marBottom w:val="0"/>
          <w:divBdr>
            <w:top w:val="none" w:sz="0" w:space="0" w:color="auto"/>
            <w:left w:val="none" w:sz="0" w:space="0" w:color="auto"/>
            <w:bottom w:val="none" w:sz="0" w:space="0" w:color="auto"/>
            <w:right w:val="none" w:sz="0" w:space="0" w:color="auto"/>
          </w:divBdr>
        </w:div>
        <w:div w:id="1472594892">
          <w:marLeft w:val="0"/>
          <w:marRight w:val="0"/>
          <w:marTop w:val="0"/>
          <w:marBottom w:val="0"/>
          <w:divBdr>
            <w:top w:val="none" w:sz="0" w:space="0" w:color="auto"/>
            <w:left w:val="none" w:sz="0" w:space="0" w:color="auto"/>
            <w:bottom w:val="none" w:sz="0" w:space="0" w:color="auto"/>
            <w:right w:val="none" w:sz="0" w:space="0" w:color="auto"/>
          </w:divBdr>
        </w:div>
        <w:div w:id="1087265134">
          <w:marLeft w:val="0"/>
          <w:marRight w:val="0"/>
          <w:marTop w:val="0"/>
          <w:marBottom w:val="0"/>
          <w:divBdr>
            <w:top w:val="none" w:sz="0" w:space="0" w:color="auto"/>
            <w:left w:val="none" w:sz="0" w:space="0" w:color="auto"/>
            <w:bottom w:val="none" w:sz="0" w:space="0" w:color="auto"/>
            <w:right w:val="none" w:sz="0" w:space="0" w:color="auto"/>
          </w:divBdr>
        </w:div>
        <w:div w:id="2100827526">
          <w:marLeft w:val="0"/>
          <w:marRight w:val="0"/>
          <w:marTop w:val="0"/>
          <w:marBottom w:val="0"/>
          <w:divBdr>
            <w:top w:val="none" w:sz="0" w:space="0" w:color="auto"/>
            <w:left w:val="none" w:sz="0" w:space="0" w:color="auto"/>
            <w:bottom w:val="none" w:sz="0" w:space="0" w:color="auto"/>
            <w:right w:val="none" w:sz="0" w:space="0" w:color="auto"/>
          </w:divBdr>
        </w:div>
        <w:div w:id="1321034134">
          <w:marLeft w:val="0"/>
          <w:marRight w:val="0"/>
          <w:marTop w:val="0"/>
          <w:marBottom w:val="0"/>
          <w:divBdr>
            <w:top w:val="none" w:sz="0" w:space="0" w:color="auto"/>
            <w:left w:val="none" w:sz="0" w:space="0" w:color="auto"/>
            <w:bottom w:val="none" w:sz="0" w:space="0" w:color="auto"/>
            <w:right w:val="none" w:sz="0" w:space="0" w:color="auto"/>
          </w:divBdr>
        </w:div>
        <w:div w:id="1723552301">
          <w:marLeft w:val="0"/>
          <w:marRight w:val="0"/>
          <w:marTop w:val="0"/>
          <w:marBottom w:val="0"/>
          <w:divBdr>
            <w:top w:val="none" w:sz="0" w:space="0" w:color="auto"/>
            <w:left w:val="none" w:sz="0" w:space="0" w:color="auto"/>
            <w:bottom w:val="none" w:sz="0" w:space="0" w:color="auto"/>
            <w:right w:val="none" w:sz="0" w:space="0" w:color="auto"/>
          </w:divBdr>
        </w:div>
      </w:divsChild>
    </w:div>
    <w:div w:id="499660357">
      <w:bodyDiv w:val="1"/>
      <w:marLeft w:val="0"/>
      <w:marRight w:val="0"/>
      <w:marTop w:val="0"/>
      <w:marBottom w:val="0"/>
      <w:divBdr>
        <w:top w:val="none" w:sz="0" w:space="0" w:color="auto"/>
        <w:left w:val="none" w:sz="0" w:space="0" w:color="auto"/>
        <w:bottom w:val="none" w:sz="0" w:space="0" w:color="auto"/>
        <w:right w:val="none" w:sz="0" w:space="0" w:color="auto"/>
      </w:divBdr>
    </w:div>
    <w:div w:id="500394649">
      <w:bodyDiv w:val="1"/>
      <w:marLeft w:val="0"/>
      <w:marRight w:val="0"/>
      <w:marTop w:val="0"/>
      <w:marBottom w:val="0"/>
      <w:divBdr>
        <w:top w:val="none" w:sz="0" w:space="0" w:color="auto"/>
        <w:left w:val="none" w:sz="0" w:space="0" w:color="auto"/>
        <w:bottom w:val="none" w:sz="0" w:space="0" w:color="auto"/>
        <w:right w:val="none" w:sz="0" w:space="0" w:color="auto"/>
      </w:divBdr>
    </w:div>
    <w:div w:id="545140314">
      <w:bodyDiv w:val="1"/>
      <w:marLeft w:val="0"/>
      <w:marRight w:val="0"/>
      <w:marTop w:val="0"/>
      <w:marBottom w:val="0"/>
      <w:divBdr>
        <w:top w:val="none" w:sz="0" w:space="0" w:color="auto"/>
        <w:left w:val="none" w:sz="0" w:space="0" w:color="auto"/>
        <w:bottom w:val="none" w:sz="0" w:space="0" w:color="auto"/>
        <w:right w:val="none" w:sz="0" w:space="0" w:color="auto"/>
      </w:divBdr>
    </w:div>
    <w:div w:id="679627648">
      <w:bodyDiv w:val="1"/>
      <w:marLeft w:val="0"/>
      <w:marRight w:val="0"/>
      <w:marTop w:val="0"/>
      <w:marBottom w:val="0"/>
      <w:divBdr>
        <w:top w:val="none" w:sz="0" w:space="0" w:color="auto"/>
        <w:left w:val="none" w:sz="0" w:space="0" w:color="auto"/>
        <w:bottom w:val="none" w:sz="0" w:space="0" w:color="auto"/>
        <w:right w:val="none" w:sz="0" w:space="0" w:color="auto"/>
      </w:divBdr>
    </w:div>
    <w:div w:id="687680662">
      <w:bodyDiv w:val="1"/>
      <w:marLeft w:val="0"/>
      <w:marRight w:val="0"/>
      <w:marTop w:val="0"/>
      <w:marBottom w:val="0"/>
      <w:divBdr>
        <w:top w:val="none" w:sz="0" w:space="0" w:color="auto"/>
        <w:left w:val="none" w:sz="0" w:space="0" w:color="auto"/>
        <w:bottom w:val="none" w:sz="0" w:space="0" w:color="auto"/>
        <w:right w:val="none" w:sz="0" w:space="0" w:color="auto"/>
      </w:divBdr>
      <w:divsChild>
        <w:div w:id="128328277">
          <w:marLeft w:val="0"/>
          <w:marRight w:val="0"/>
          <w:marTop w:val="0"/>
          <w:marBottom w:val="0"/>
          <w:divBdr>
            <w:top w:val="none" w:sz="0" w:space="0" w:color="auto"/>
            <w:left w:val="none" w:sz="0" w:space="0" w:color="auto"/>
            <w:bottom w:val="none" w:sz="0" w:space="0" w:color="auto"/>
            <w:right w:val="none" w:sz="0" w:space="0" w:color="auto"/>
          </w:divBdr>
        </w:div>
        <w:div w:id="624966273">
          <w:marLeft w:val="0"/>
          <w:marRight w:val="0"/>
          <w:marTop w:val="0"/>
          <w:marBottom w:val="0"/>
          <w:divBdr>
            <w:top w:val="none" w:sz="0" w:space="0" w:color="auto"/>
            <w:left w:val="none" w:sz="0" w:space="0" w:color="auto"/>
            <w:bottom w:val="none" w:sz="0" w:space="0" w:color="auto"/>
            <w:right w:val="none" w:sz="0" w:space="0" w:color="auto"/>
          </w:divBdr>
        </w:div>
        <w:div w:id="2034571905">
          <w:marLeft w:val="0"/>
          <w:marRight w:val="0"/>
          <w:marTop w:val="0"/>
          <w:marBottom w:val="0"/>
          <w:divBdr>
            <w:top w:val="none" w:sz="0" w:space="0" w:color="auto"/>
            <w:left w:val="none" w:sz="0" w:space="0" w:color="auto"/>
            <w:bottom w:val="none" w:sz="0" w:space="0" w:color="auto"/>
            <w:right w:val="none" w:sz="0" w:space="0" w:color="auto"/>
          </w:divBdr>
        </w:div>
        <w:div w:id="1194535694">
          <w:marLeft w:val="0"/>
          <w:marRight w:val="0"/>
          <w:marTop w:val="0"/>
          <w:marBottom w:val="0"/>
          <w:divBdr>
            <w:top w:val="none" w:sz="0" w:space="0" w:color="auto"/>
            <w:left w:val="none" w:sz="0" w:space="0" w:color="auto"/>
            <w:bottom w:val="none" w:sz="0" w:space="0" w:color="auto"/>
            <w:right w:val="none" w:sz="0" w:space="0" w:color="auto"/>
          </w:divBdr>
        </w:div>
        <w:div w:id="1545169158">
          <w:marLeft w:val="0"/>
          <w:marRight w:val="0"/>
          <w:marTop w:val="0"/>
          <w:marBottom w:val="0"/>
          <w:divBdr>
            <w:top w:val="none" w:sz="0" w:space="0" w:color="auto"/>
            <w:left w:val="none" w:sz="0" w:space="0" w:color="auto"/>
            <w:bottom w:val="none" w:sz="0" w:space="0" w:color="auto"/>
            <w:right w:val="none" w:sz="0" w:space="0" w:color="auto"/>
          </w:divBdr>
        </w:div>
        <w:div w:id="872959937">
          <w:marLeft w:val="0"/>
          <w:marRight w:val="0"/>
          <w:marTop w:val="0"/>
          <w:marBottom w:val="0"/>
          <w:divBdr>
            <w:top w:val="none" w:sz="0" w:space="0" w:color="auto"/>
            <w:left w:val="none" w:sz="0" w:space="0" w:color="auto"/>
            <w:bottom w:val="none" w:sz="0" w:space="0" w:color="auto"/>
            <w:right w:val="none" w:sz="0" w:space="0" w:color="auto"/>
          </w:divBdr>
        </w:div>
        <w:div w:id="866915373">
          <w:marLeft w:val="0"/>
          <w:marRight w:val="0"/>
          <w:marTop w:val="0"/>
          <w:marBottom w:val="0"/>
          <w:divBdr>
            <w:top w:val="none" w:sz="0" w:space="0" w:color="auto"/>
            <w:left w:val="none" w:sz="0" w:space="0" w:color="auto"/>
            <w:bottom w:val="none" w:sz="0" w:space="0" w:color="auto"/>
            <w:right w:val="none" w:sz="0" w:space="0" w:color="auto"/>
          </w:divBdr>
        </w:div>
        <w:div w:id="173808283">
          <w:marLeft w:val="0"/>
          <w:marRight w:val="0"/>
          <w:marTop w:val="0"/>
          <w:marBottom w:val="0"/>
          <w:divBdr>
            <w:top w:val="none" w:sz="0" w:space="0" w:color="auto"/>
            <w:left w:val="none" w:sz="0" w:space="0" w:color="auto"/>
            <w:bottom w:val="none" w:sz="0" w:space="0" w:color="auto"/>
            <w:right w:val="none" w:sz="0" w:space="0" w:color="auto"/>
          </w:divBdr>
        </w:div>
      </w:divsChild>
    </w:div>
    <w:div w:id="693921062">
      <w:bodyDiv w:val="1"/>
      <w:marLeft w:val="0"/>
      <w:marRight w:val="0"/>
      <w:marTop w:val="0"/>
      <w:marBottom w:val="0"/>
      <w:divBdr>
        <w:top w:val="none" w:sz="0" w:space="0" w:color="auto"/>
        <w:left w:val="none" w:sz="0" w:space="0" w:color="auto"/>
        <w:bottom w:val="none" w:sz="0" w:space="0" w:color="auto"/>
        <w:right w:val="none" w:sz="0" w:space="0" w:color="auto"/>
      </w:divBdr>
      <w:divsChild>
        <w:div w:id="180165331">
          <w:marLeft w:val="0"/>
          <w:marRight w:val="0"/>
          <w:marTop w:val="0"/>
          <w:marBottom w:val="0"/>
          <w:divBdr>
            <w:top w:val="none" w:sz="0" w:space="0" w:color="auto"/>
            <w:left w:val="none" w:sz="0" w:space="0" w:color="auto"/>
            <w:bottom w:val="none" w:sz="0" w:space="0" w:color="auto"/>
            <w:right w:val="none" w:sz="0" w:space="0" w:color="auto"/>
          </w:divBdr>
        </w:div>
        <w:div w:id="647176412">
          <w:marLeft w:val="0"/>
          <w:marRight w:val="0"/>
          <w:marTop w:val="0"/>
          <w:marBottom w:val="0"/>
          <w:divBdr>
            <w:top w:val="none" w:sz="0" w:space="0" w:color="auto"/>
            <w:left w:val="none" w:sz="0" w:space="0" w:color="auto"/>
            <w:bottom w:val="none" w:sz="0" w:space="0" w:color="auto"/>
            <w:right w:val="none" w:sz="0" w:space="0" w:color="auto"/>
          </w:divBdr>
        </w:div>
        <w:div w:id="640774632">
          <w:marLeft w:val="0"/>
          <w:marRight w:val="0"/>
          <w:marTop w:val="0"/>
          <w:marBottom w:val="0"/>
          <w:divBdr>
            <w:top w:val="none" w:sz="0" w:space="0" w:color="auto"/>
            <w:left w:val="none" w:sz="0" w:space="0" w:color="auto"/>
            <w:bottom w:val="none" w:sz="0" w:space="0" w:color="auto"/>
            <w:right w:val="none" w:sz="0" w:space="0" w:color="auto"/>
          </w:divBdr>
        </w:div>
        <w:div w:id="64189062">
          <w:marLeft w:val="0"/>
          <w:marRight w:val="0"/>
          <w:marTop w:val="0"/>
          <w:marBottom w:val="0"/>
          <w:divBdr>
            <w:top w:val="none" w:sz="0" w:space="0" w:color="auto"/>
            <w:left w:val="none" w:sz="0" w:space="0" w:color="auto"/>
            <w:bottom w:val="none" w:sz="0" w:space="0" w:color="auto"/>
            <w:right w:val="none" w:sz="0" w:space="0" w:color="auto"/>
          </w:divBdr>
        </w:div>
        <w:div w:id="724916164">
          <w:marLeft w:val="0"/>
          <w:marRight w:val="0"/>
          <w:marTop w:val="0"/>
          <w:marBottom w:val="0"/>
          <w:divBdr>
            <w:top w:val="none" w:sz="0" w:space="0" w:color="auto"/>
            <w:left w:val="none" w:sz="0" w:space="0" w:color="auto"/>
            <w:bottom w:val="none" w:sz="0" w:space="0" w:color="auto"/>
            <w:right w:val="none" w:sz="0" w:space="0" w:color="auto"/>
          </w:divBdr>
        </w:div>
        <w:div w:id="443500143">
          <w:marLeft w:val="0"/>
          <w:marRight w:val="0"/>
          <w:marTop w:val="0"/>
          <w:marBottom w:val="0"/>
          <w:divBdr>
            <w:top w:val="none" w:sz="0" w:space="0" w:color="auto"/>
            <w:left w:val="none" w:sz="0" w:space="0" w:color="auto"/>
            <w:bottom w:val="none" w:sz="0" w:space="0" w:color="auto"/>
            <w:right w:val="none" w:sz="0" w:space="0" w:color="auto"/>
          </w:divBdr>
        </w:div>
        <w:div w:id="747389499">
          <w:marLeft w:val="0"/>
          <w:marRight w:val="0"/>
          <w:marTop w:val="0"/>
          <w:marBottom w:val="0"/>
          <w:divBdr>
            <w:top w:val="none" w:sz="0" w:space="0" w:color="auto"/>
            <w:left w:val="none" w:sz="0" w:space="0" w:color="auto"/>
            <w:bottom w:val="none" w:sz="0" w:space="0" w:color="auto"/>
            <w:right w:val="none" w:sz="0" w:space="0" w:color="auto"/>
          </w:divBdr>
        </w:div>
        <w:div w:id="4208767">
          <w:marLeft w:val="0"/>
          <w:marRight w:val="0"/>
          <w:marTop w:val="0"/>
          <w:marBottom w:val="0"/>
          <w:divBdr>
            <w:top w:val="none" w:sz="0" w:space="0" w:color="auto"/>
            <w:left w:val="none" w:sz="0" w:space="0" w:color="auto"/>
            <w:bottom w:val="none" w:sz="0" w:space="0" w:color="auto"/>
            <w:right w:val="none" w:sz="0" w:space="0" w:color="auto"/>
          </w:divBdr>
        </w:div>
        <w:div w:id="191379374">
          <w:marLeft w:val="0"/>
          <w:marRight w:val="0"/>
          <w:marTop w:val="0"/>
          <w:marBottom w:val="0"/>
          <w:divBdr>
            <w:top w:val="none" w:sz="0" w:space="0" w:color="auto"/>
            <w:left w:val="none" w:sz="0" w:space="0" w:color="auto"/>
            <w:bottom w:val="none" w:sz="0" w:space="0" w:color="auto"/>
            <w:right w:val="none" w:sz="0" w:space="0" w:color="auto"/>
          </w:divBdr>
        </w:div>
        <w:div w:id="922879995">
          <w:marLeft w:val="0"/>
          <w:marRight w:val="0"/>
          <w:marTop w:val="0"/>
          <w:marBottom w:val="0"/>
          <w:divBdr>
            <w:top w:val="none" w:sz="0" w:space="0" w:color="auto"/>
            <w:left w:val="none" w:sz="0" w:space="0" w:color="auto"/>
            <w:bottom w:val="none" w:sz="0" w:space="0" w:color="auto"/>
            <w:right w:val="none" w:sz="0" w:space="0" w:color="auto"/>
          </w:divBdr>
        </w:div>
        <w:div w:id="668870174">
          <w:marLeft w:val="0"/>
          <w:marRight w:val="0"/>
          <w:marTop w:val="0"/>
          <w:marBottom w:val="0"/>
          <w:divBdr>
            <w:top w:val="none" w:sz="0" w:space="0" w:color="auto"/>
            <w:left w:val="none" w:sz="0" w:space="0" w:color="auto"/>
            <w:bottom w:val="none" w:sz="0" w:space="0" w:color="auto"/>
            <w:right w:val="none" w:sz="0" w:space="0" w:color="auto"/>
          </w:divBdr>
        </w:div>
        <w:div w:id="1472021851">
          <w:marLeft w:val="0"/>
          <w:marRight w:val="0"/>
          <w:marTop w:val="0"/>
          <w:marBottom w:val="0"/>
          <w:divBdr>
            <w:top w:val="none" w:sz="0" w:space="0" w:color="auto"/>
            <w:left w:val="none" w:sz="0" w:space="0" w:color="auto"/>
            <w:bottom w:val="none" w:sz="0" w:space="0" w:color="auto"/>
            <w:right w:val="none" w:sz="0" w:space="0" w:color="auto"/>
          </w:divBdr>
        </w:div>
        <w:div w:id="1578132666">
          <w:marLeft w:val="0"/>
          <w:marRight w:val="0"/>
          <w:marTop w:val="0"/>
          <w:marBottom w:val="0"/>
          <w:divBdr>
            <w:top w:val="none" w:sz="0" w:space="0" w:color="auto"/>
            <w:left w:val="none" w:sz="0" w:space="0" w:color="auto"/>
            <w:bottom w:val="none" w:sz="0" w:space="0" w:color="auto"/>
            <w:right w:val="none" w:sz="0" w:space="0" w:color="auto"/>
          </w:divBdr>
        </w:div>
        <w:div w:id="1379820498">
          <w:marLeft w:val="0"/>
          <w:marRight w:val="0"/>
          <w:marTop w:val="0"/>
          <w:marBottom w:val="0"/>
          <w:divBdr>
            <w:top w:val="none" w:sz="0" w:space="0" w:color="auto"/>
            <w:left w:val="none" w:sz="0" w:space="0" w:color="auto"/>
            <w:bottom w:val="none" w:sz="0" w:space="0" w:color="auto"/>
            <w:right w:val="none" w:sz="0" w:space="0" w:color="auto"/>
          </w:divBdr>
        </w:div>
        <w:div w:id="424157361">
          <w:marLeft w:val="0"/>
          <w:marRight w:val="0"/>
          <w:marTop w:val="0"/>
          <w:marBottom w:val="0"/>
          <w:divBdr>
            <w:top w:val="none" w:sz="0" w:space="0" w:color="auto"/>
            <w:left w:val="none" w:sz="0" w:space="0" w:color="auto"/>
            <w:bottom w:val="none" w:sz="0" w:space="0" w:color="auto"/>
            <w:right w:val="none" w:sz="0" w:space="0" w:color="auto"/>
          </w:divBdr>
        </w:div>
        <w:div w:id="983319506">
          <w:marLeft w:val="0"/>
          <w:marRight w:val="0"/>
          <w:marTop w:val="0"/>
          <w:marBottom w:val="0"/>
          <w:divBdr>
            <w:top w:val="none" w:sz="0" w:space="0" w:color="auto"/>
            <w:left w:val="none" w:sz="0" w:space="0" w:color="auto"/>
            <w:bottom w:val="none" w:sz="0" w:space="0" w:color="auto"/>
            <w:right w:val="none" w:sz="0" w:space="0" w:color="auto"/>
          </w:divBdr>
        </w:div>
        <w:div w:id="1701588017">
          <w:marLeft w:val="0"/>
          <w:marRight w:val="0"/>
          <w:marTop w:val="0"/>
          <w:marBottom w:val="0"/>
          <w:divBdr>
            <w:top w:val="none" w:sz="0" w:space="0" w:color="auto"/>
            <w:left w:val="none" w:sz="0" w:space="0" w:color="auto"/>
            <w:bottom w:val="none" w:sz="0" w:space="0" w:color="auto"/>
            <w:right w:val="none" w:sz="0" w:space="0" w:color="auto"/>
          </w:divBdr>
        </w:div>
        <w:div w:id="1741127050">
          <w:marLeft w:val="0"/>
          <w:marRight w:val="0"/>
          <w:marTop w:val="0"/>
          <w:marBottom w:val="0"/>
          <w:divBdr>
            <w:top w:val="none" w:sz="0" w:space="0" w:color="auto"/>
            <w:left w:val="none" w:sz="0" w:space="0" w:color="auto"/>
            <w:bottom w:val="none" w:sz="0" w:space="0" w:color="auto"/>
            <w:right w:val="none" w:sz="0" w:space="0" w:color="auto"/>
          </w:divBdr>
        </w:div>
        <w:div w:id="1383677922">
          <w:marLeft w:val="0"/>
          <w:marRight w:val="0"/>
          <w:marTop w:val="0"/>
          <w:marBottom w:val="0"/>
          <w:divBdr>
            <w:top w:val="none" w:sz="0" w:space="0" w:color="auto"/>
            <w:left w:val="none" w:sz="0" w:space="0" w:color="auto"/>
            <w:bottom w:val="none" w:sz="0" w:space="0" w:color="auto"/>
            <w:right w:val="none" w:sz="0" w:space="0" w:color="auto"/>
          </w:divBdr>
        </w:div>
        <w:div w:id="1450589374">
          <w:marLeft w:val="0"/>
          <w:marRight w:val="0"/>
          <w:marTop w:val="0"/>
          <w:marBottom w:val="0"/>
          <w:divBdr>
            <w:top w:val="none" w:sz="0" w:space="0" w:color="auto"/>
            <w:left w:val="none" w:sz="0" w:space="0" w:color="auto"/>
            <w:bottom w:val="none" w:sz="0" w:space="0" w:color="auto"/>
            <w:right w:val="none" w:sz="0" w:space="0" w:color="auto"/>
          </w:divBdr>
        </w:div>
        <w:div w:id="1377854638">
          <w:marLeft w:val="0"/>
          <w:marRight w:val="0"/>
          <w:marTop w:val="0"/>
          <w:marBottom w:val="0"/>
          <w:divBdr>
            <w:top w:val="none" w:sz="0" w:space="0" w:color="auto"/>
            <w:left w:val="none" w:sz="0" w:space="0" w:color="auto"/>
            <w:bottom w:val="none" w:sz="0" w:space="0" w:color="auto"/>
            <w:right w:val="none" w:sz="0" w:space="0" w:color="auto"/>
          </w:divBdr>
        </w:div>
        <w:div w:id="152110191">
          <w:marLeft w:val="0"/>
          <w:marRight w:val="0"/>
          <w:marTop w:val="0"/>
          <w:marBottom w:val="0"/>
          <w:divBdr>
            <w:top w:val="none" w:sz="0" w:space="0" w:color="auto"/>
            <w:left w:val="none" w:sz="0" w:space="0" w:color="auto"/>
            <w:bottom w:val="none" w:sz="0" w:space="0" w:color="auto"/>
            <w:right w:val="none" w:sz="0" w:space="0" w:color="auto"/>
          </w:divBdr>
        </w:div>
        <w:div w:id="805780297">
          <w:marLeft w:val="0"/>
          <w:marRight w:val="0"/>
          <w:marTop w:val="0"/>
          <w:marBottom w:val="0"/>
          <w:divBdr>
            <w:top w:val="none" w:sz="0" w:space="0" w:color="auto"/>
            <w:left w:val="none" w:sz="0" w:space="0" w:color="auto"/>
            <w:bottom w:val="none" w:sz="0" w:space="0" w:color="auto"/>
            <w:right w:val="none" w:sz="0" w:space="0" w:color="auto"/>
          </w:divBdr>
        </w:div>
        <w:div w:id="134417595">
          <w:marLeft w:val="0"/>
          <w:marRight w:val="0"/>
          <w:marTop w:val="0"/>
          <w:marBottom w:val="0"/>
          <w:divBdr>
            <w:top w:val="none" w:sz="0" w:space="0" w:color="auto"/>
            <w:left w:val="none" w:sz="0" w:space="0" w:color="auto"/>
            <w:bottom w:val="none" w:sz="0" w:space="0" w:color="auto"/>
            <w:right w:val="none" w:sz="0" w:space="0" w:color="auto"/>
          </w:divBdr>
        </w:div>
        <w:div w:id="2142921470">
          <w:marLeft w:val="0"/>
          <w:marRight w:val="0"/>
          <w:marTop w:val="0"/>
          <w:marBottom w:val="0"/>
          <w:divBdr>
            <w:top w:val="none" w:sz="0" w:space="0" w:color="auto"/>
            <w:left w:val="none" w:sz="0" w:space="0" w:color="auto"/>
            <w:bottom w:val="none" w:sz="0" w:space="0" w:color="auto"/>
            <w:right w:val="none" w:sz="0" w:space="0" w:color="auto"/>
          </w:divBdr>
        </w:div>
        <w:div w:id="1303384612">
          <w:marLeft w:val="0"/>
          <w:marRight w:val="0"/>
          <w:marTop w:val="0"/>
          <w:marBottom w:val="0"/>
          <w:divBdr>
            <w:top w:val="none" w:sz="0" w:space="0" w:color="auto"/>
            <w:left w:val="none" w:sz="0" w:space="0" w:color="auto"/>
            <w:bottom w:val="none" w:sz="0" w:space="0" w:color="auto"/>
            <w:right w:val="none" w:sz="0" w:space="0" w:color="auto"/>
          </w:divBdr>
        </w:div>
        <w:div w:id="105777851">
          <w:marLeft w:val="0"/>
          <w:marRight w:val="0"/>
          <w:marTop w:val="0"/>
          <w:marBottom w:val="0"/>
          <w:divBdr>
            <w:top w:val="none" w:sz="0" w:space="0" w:color="auto"/>
            <w:left w:val="none" w:sz="0" w:space="0" w:color="auto"/>
            <w:bottom w:val="none" w:sz="0" w:space="0" w:color="auto"/>
            <w:right w:val="none" w:sz="0" w:space="0" w:color="auto"/>
          </w:divBdr>
        </w:div>
      </w:divsChild>
    </w:div>
    <w:div w:id="739332793">
      <w:bodyDiv w:val="1"/>
      <w:marLeft w:val="0"/>
      <w:marRight w:val="0"/>
      <w:marTop w:val="0"/>
      <w:marBottom w:val="0"/>
      <w:divBdr>
        <w:top w:val="none" w:sz="0" w:space="0" w:color="auto"/>
        <w:left w:val="none" w:sz="0" w:space="0" w:color="auto"/>
        <w:bottom w:val="none" w:sz="0" w:space="0" w:color="auto"/>
        <w:right w:val="none" w:sz="0" w:space="0" w:color="auto"/>
      </w:divBdr>
      <w:divsChild>
        <w:div w:id="825047977">
          <w:marLeft w:val="0"/>
          <w:marRight w:val="0"/>
          <w:marTop w:val="0"/>
          <w:marBottom w:val="0"/>
          <w:divBdr>
            <w:top w:val="none" w:sz="0" w:space="0" w:color="auto"/>
            <w:left w:val="none" w:sz="0" w:space="0" w:color="auto"/>
            <w:bottom w:val="none" w:sz="0" w:space="0" w:color="auto"/>
            <w:right w:val="none" w:sz="0" w:space="0" w:color="auto"/>
          </w:divBdr>
        </w:div>
        <w:div w:id="1254558659">
          <w:marLeft w:val="0"/>
          <w:marRight w:val="0"/>
          <w:marTop w:val="0"/>
          <w:marBottom w:val="0"/>
          <w:divBdr>
            <w:top w:val="none" w:sz="0" w:space="0" w:color="auto"/>
            <w:left w:val="none" w:sz="0" w:space="0" w:color="auto"/>
            <w:bottom w:val="none" w:sz="0" w:space="0" w:color="auto"/>
            <w:right w:val="none" w:sz="0" w:space="0" w:color="auto"/>
          </w:divBdr>
        </w:div>
        <w:div w:id="1262689641">
          <w:marLeft w:val="0"/>
          <w:marRight w:val="0"/>
          <w:marTop w:val="0"/>
          <w:marBottom w:val="0"/>
          <w:divBdr>
            <w:top w:val="none" w:sz="0" w:space="0" w:color="auto"/>
            <w:left w:val="none" w:sz="0" w:space="0" w:color="auto"/>
            <w:bottom w:val="none" w:sz="0" w:space="0" w:color="auto"/>
            <w:right w:val="none" w:sz="0" w:space="0" w:color="auto"/>
          </w:divBdr>
        </w:div>
        <w:div w:id="1640456577">
          <w:marLeft w:val="0"/>
          <w:marRight w:val="0"/>
          <w:marTop w:val="0"/>
          <w:marBottom w:val="0"/>
          <w:divBdr>
            <w:top w:val="none" w:sz="0" w:space="0" w:color="auto"/>
            <w:left w:val="none" w:sz="0" w:space="0" w:color="auto"/>
            <w:bottom w:val="none" w:sz="0" w:space="0" w:color="auto"/>
            <w:right w:val="none" w:sz="0" w:space="0" w:color="auto"/>
          </w:divBdr>
        </w:div>
        <w:div w:id="739404543">
          <w:marLeft w:val="0"/>
          <w:marRight w:val="0"/>
          <w:marTop w:val="0"/>
          <w:marBottom w:val="0"/>
          <w:divBdr>
            <w:top w:val="none" w:sz="0" w:space="0" w:color="auto"/>
            <w:left w:val="none" w:sz="0" w:space="0" w:color="auto"/>
            <w:bottom w:val="none" w:sz="0" w:space="0" w:color="auto"/>
            <w:right w:val="none" w:sz="0" w:space="0" w:color="auto"/>
          </w:divBdr>
        </w:div>
        <w:div w:id="1757827142">
          <w:marLeft w:val="0"/>
          <w:marRight w:val="0"/>
          <w:marTop w:val="0"/>
          <w:marBottom w:val="0"/>
          <w:divBdr>
            <w:top w:val="none" w:sz="0" w:space="0" w:color="auto"/>
            <w:left w:val="none" w:sz="0" w:space="0" w:color="auto"/>
            <w:bottom w:val="none" w:sz="0" w:space="0" w:color="auto"/>
            <w:right w:val="none" w:sz="0" w:space="0" w:color="auto"/>
          </w:divBdr>
        </w:div>
        <w:div w:id="761221724">
          <w:marLeft w:val="0"/>
          <w:marRight w:val="0"/>
          <w:marTop w:val="0"/>
          <w:marBottom w:val="0"/>
          <w:divBdr>
            <w:top w:val="none" w:sz="0" w:space="0" w:color="auto"/>
            <w:left w:val="none" w:sz="0" w:space="0" w:color="auto"/>
            <w:bottom w:val="none" w:sz="0" w:space="0" w:color="auto"/>
            <w:right w:val="none" w:sz="0" w:space="0" w:color="auto"/>
          </w:divBdr>
        </w:div>
        <w:div w:id="954140576">
          <w:marLeft w:val="0"/>
          <w:marRight w:val="0"/>
          <w:marTop w:val="0"/>
          <w:marBottom w:val="0"/>
          <w:divBdr>
            <w:top w:val="none" w:sz="0" w:space="0" w:color="auto"/>
            <w:left w:val="none" w:sz="0" w:space="0" w:color="auto"/>
            <w:bottom w:val="none" w:sz="0" w:space="0" w:color="auto"/>
            <w:right w:val="none" w:sz="0" w:space="0" w:color="auto"/>
          </w:divBdr>
        </w:div>
        <w:div w:id="551622862">
          <w:marLeft w:val="0"/>
          <w:marRight w:val="0"/>
          <w:marTop w:val="0"/>
          <w:marBottom w:val="0"/>
          <w:divBdr>
            <w:top w:val="none" w:sz="0" w:space="0" w:color="auto"/>
            <w:left w:val="none" w:sz="0" w:space="0" w:color="auto"/>
            <w:bottom w:val="none" w:sz="0" w:space="0" w:color="auto"/>
            <w:right w:val="none" w:sz="0" w:space="0" w:color="auto"/>
          </w:divBdr>
        </w:div>
      </w:divsChild>
    </w:div>
    <w:div w:id="793400757">
      <w:bodyDiv w:val="1"/>
      <w:marLeft w:val="0"/>
      <w:marRight w:val="0"/>
      <w:marTop w:val="0"/>
      <w:marBottom w:val="0"/>
      <w:divBdr>
        <w:top w:val="none" w:sz="0" w:space="0" w:color="auto"/>
        <w:left w:val="none" w:sz="0" w:space="0" w:color="auto"/>
        <w:bottom w:val="none" w:sz="0" w:space="0" w:color="auto"/>
        <w:right w:val="none" w:sz="0" w:space="0" w:color="auto"/>
      </w:divBdr>
      <w:divsChild>
        <w:div w:id="540484244">
          <w:marLeft w:val="0"/>
          <w:marRight w:val="0"/>
          <w:marTop w:val="0"/>
          <w:marBottom w:val="0"/>
          <w:divBdr>
            <w:top w:val="none" w:sz="0" w:space="0" w:color="auto"/>
            <w:left w:val="none" w:sz="0" w:space="0" w:color="auto"/>
            <w:bottom w:val="none" w:sz="0" w:space="0" w:color="auto"/>
            <w:right w:val="none" w:sz="0" w:space="0" w:color="auto"/>
          </w:divBdr>
        </w:div>
        <w:div w:id="527259712">
          <w:marLeft w:val="0"/>
          <w:marRight w:val="0"/>
          <w:marTop w:val="0"/>
          <w:marBottom w:val="0"/>
          <w:divBdr>
            <w:top w:val="none" w:sz="0" w:space="0" w:color="auto"/>
            <w:left w:val="none" w:sz="0" w:space="0" w:color="auto"/>
            <w:bottom w:val="none" w:sz="0" w:space="0" w:color="auto"/>
            <w:right w:val="none" w:sz="0" w:space="0" w:color="auto"/>
          </w:divBdr>
        </w:div>
      </w:divsChild>
    </w:div>
    <w:div w:id="818494149">
      <w:bodyDiv w:val="1"/>
      <w:marLeft w:val="0"/>
      <w:marRight w:val="0"/>
      <w:marTop w:val="0"/>
      <w:marBottom w:val="0"/>
      <w:divBdr>
        <w:top w:val="none" w:sz="0" w:space="0" w:color="auto"/>
        <w:left w:val="none" w:sz="0" w:space="0" w:color="auto"/>
        <w:bottom w:val="none" w:sz="0" w:space="0" w:color="auto"/>
        <w:right w:val="none" w:sz="0" w:space="0" w:color="auto"/>
      </w:divBdr>
    </w:div>
    <w:div w:id="863593601">
      <w:bodyDiv w:val="1"/>
      <w:marLeft w:val="0"/>
      <w:marRight w:val="0"/>
      <w:marTop w:val="0"/>
      <w:marBottom w:val="0"/>
      <w:divBdr>
        <w:top w:val="none" w:sz="0" w:space="0" w:color="auto"/>
        <w:left w:val="none" w:sz="0" w:space="0" w:color="auto"/>
        <w:bottom w:val="none" w:sz="0" w:space="0" w:color="auto"/>
        <w:right w:val="none" w:sz="0" w:space="0" w:color="auto"/>
      </w:divBdr>
    </w:div>
    <w:div w:id="881283184">
      <w:bodyDiv w:val="1"/>
      <w:marLeft w:val="0"/>
      <w:marRight w:val="0"/>
      <w:marTop w:val="0"/>
      <w:marBottom w:val="0"/>
      <w:divBdr>
        <w:top w:val="none" w:sz="0" w:space="0" w:color="auto"/>
        <w:left w:val="none" w:sz="0" w:space="0" w:color="auto"/>
        <w:bottom w:val="none" w:sz="0" w:space="0" w:color="auto"/>
        <w:right w:val="none" w:sz="0" w:space="0" w:color="auto"/>
      </w:divBdr>
      <w:divsChild>
        <w:div w:id="1327250350">
          <w:marLeft w:val="0"/>
          <w:marRight w:val="0"/>
          <w:marTop w:val="0"/>
          <w:marBottom w:val="0"/>
          <w:divBdr>
            <w:top w:val="none" w:sz="0" w:space="0" w:color="auto"/>
            <w:left w:val="none" w:sz="0" w:space="0" w:color="auto"/>
            <w:bottom w:val="none" w:sz="0" w:space="0" w:color="auto"/>
            <w:right w:val="none" w:sz="0" w:space="0" w:color="auto"/>
          </w:divBdr>
        </w:div>
        <w:div w:id="642856431">
          <w:marLeft w:val="0"/>
          <w:marRight w:val="0"/>
          <w:marTop w:val="0"/>
          <w:marBottom w:val="0"/>
          <w:divBdr>
            <w:top w:val="none" w:sz="0" w:space="0" w:color="auto"/>
            <w:left w:val="none" w:sz="0" w:space="0" w:color="auto"/>
            <w:bottom w:val="none" w:sz="0" w:space="0" w:color="auto"/>
            <w:right w:val="none" w:sz="0" w:space="0" w:color="auto"/>
          </w:divBdr>
        </w:div>
        <w:div w:id="601960774">
          <w:marLeft w:val="0"/>
          <w:marRight w:val="0"/>
          <w:marTop w:val="0"/>
          <w:marBottom w:val="0"/>
          <w:divBdr>
            <w:top w:val="none" w:sz="0" w:space="0" w:color="auto"/>
            <w:left w:val="none" w:sz="0" w:space="0" w:color="auto"/>
            <w:bottom w:val="none" w:sz="0" w:space="0" w:color="auto"/>
            <w:right w:val="none" w:sz="0" w:space="0" w:color="auto"/>
          </w:divBdr>
        </w:div>
        <w:div w:id="1334839366">
          <w:marLeft w:val="0"/>
          <w:marRight w:val="0"/>
          <w:marTop w:val="0"/>
          <w:marBottom w:val="0"/>
          <w:divBdr>
            <w:top w:val="none" w:sz="0" w:space="0" w:color="auto"/>
            <w:left w:val="none" w:sz="0" w:space="0" w:color="auto"/>
            <w:bottom w:val="none" w:sz="0" w:space="0" w:color="auto"/>
            <w:right w:val="none" w:sz="0" w:space="0" w:color="auto"/>
          </w:divBdr>
        </w:div>
        <w:div w:id="2053770491">
          <w:marLeft w:val="0"/>
          <w:marRight w:val="0"/>
          <w:marTop w:val="0"/>
          <w:marBottom w:val="0"/>
          <w:divBdr>
            <w:top w:val="none" w:sz="0" w:space="0" w:color="auto"/>
            <w:left w:val="none" w:sz="0" w:space="0" w:color="auto"/>
            <w:bottom w:val="none" w:sz="0" w:space="0" w:color="auto"/>
            <w:right w:val="none" w:sz="0" w:space="0" w:color="auto"/>
          </w:divBdr>
        </w:div>
        <w:div w:id="2129886223">
          <w:marLeft w:val="0"/>
          <w:marRight w:val="0"/>
          <w:marTop w:val="0"/>
          <w:marBottom w:val="0"/>
          <w:divBdr>
            <w:top w:val="none" w:sz="0" w:space="0" w:color="auto"/>
            <w:left w:val="none" w:sz="0" w:space="0" w:color="auto"/>
            <w:bottom w:val="none" w:sz="0" w:space="0" w:color="auto"/>
            <w:right w:val="none" w:sz="0" w:space="0" w:color="auto"/>
          </w:divBdr>
        </w:div>
        <w:div w:id="1796169605">
          <w:marLeft w:val="0"/>
          <w:marRight w:val="0"/>
          <w:marTop w:val="0"/>
          <w:marBottom w:val="0"/>
          <w:divBdr>
            <w:top w:val="none" w:sz="0" w:space="0" w:color="auto"/>
            <w:left w:val="none" w:sz="0" w:space="0" w:color="auto"/>
            <w:bottom w:val="none" w:sz="0" w:space="0" w:color="auto"/>
            <w:right w:val="none" w:sz="0" w:space="0" w:color="auto"/>
          </w:divBdr>
        </w:div>
        <w:div w:id="314408940">
          <w:marLeft w:val="0"/>
          <w:marRight w:val="0"/>
          <w:marTop w:val="0"/>
          <w:marBottom w:val="0"/>
          <w:divBdr>
            <w:top w:val="none" w:sz="0" w:space="0" w:color="auto"/>
            <w:left w:val="none" w:sz="0" w:space="0" w:color="auto"/>
            <w:bottom w:val="none" w:sz="0" w:space="0" w:color="auto"/>
            <w:right w:val="none" w:sz="0" w:space="0" w:color="auto"/>
          </w:divBdr>
        </w:div>
      </w:divsChild>
    </w:div>
    <w:div w:id="915751662">
      <w:bodyDiv w:val="1"/>
      <w:marLeft w:val="0"/>
      <w:marRight w:val="0"/>
      <w:marTop w:val="0"/>
      <w:marBottom w:val="0"/>
      <w:divBdr>
        <w:top w:val="none" w:sz="0" w:space="0" w:color="auto"/>
        <w:left w:val="none" w:sz="0" w:space="0" w:color="auto"/>
        <w:bottom w:val="none" w:sz="0" w:space="0" w:color="auto"/>
        <w:right w:val="none" w:sz="0" w:space="0" w:color="auto"/>
      </w:divBdr>
    </w:div>
    <w:div w:id="1028677123">
      <w:bodyDiv w:val="1"/>
      <w:marLeft w:val="0"/>
      <w:marRight w:val="0"/>
      <w:marTop w:val="0"/>
      <w:marBottom w:val="0"/>
      <w:divBdr>
        <w:top w:val="none" w:sz="0" w:space="0" w:color="auto"/>
        <w:left w:val="none" w:sz="0" w:space="0" w:color="auto"/>
        <w:bottom w:val="none" w:sz="0" w:space="0" w:color="auto"/>
        <w:right w:val="none" w:sz="0" w:space="0" w:color="auto"/>
      </w:divBdr>
      <w:divsChild>
        <w:div w:id="1357661548">
          <w:marLeft w:val="0"/>
          <w:marRight w:val="0"/>
          <w:marTop w:val="0"/>
          <w:marBottom w:val="0"/>
          <w:divBdr>
            <w:top w:val="none" w:sz="0" w:space="0" w:color="auto"/>
            <w:left w:val="none" w:sz="0" w:space="0" w:color="auto"/>
            <w:bottom w:val="none" w:sz="0" w:space="0" w:color="auto"/>
            <w:right w:val="none" w:sz="0" w:space="0" w:color="auto"/>
          </w:divBdr>
        </w:div>
        <w:div w:id="1393847237">
          <w:marLeft w:val="0"/>
          <w:marRight w:val="0"/>
          <w:marTop w:val="0"/>
          <w:marBottom w:val="0"/>
          <w:divBdr>
            <w:top w:val="none" w:sz="0" w:space="0" w:color="auto"/>
            <w:left w:val="none" w:sz="0" w:space="0" w:color="auto"/>
            <w:bottom w:val="none" w:sz="0" w:space="0" w:color="auto"/>
            <w:right w:val="none" w:sz="0" w:space="0" w:color="auto"/>
          </w:divBdr>
        </w:div>
        <w:div w:id="247153433">
          <w:marLeft w:val="0"/>
          <w:marRight w:val="0"/>
          <w:marTop w:val="0"/>
          <w:marBottom w:val="0"/>
          <w:divBdr>
            <w:top w:val="none" w:sz="0" w:space="0" w:color="auto"/>
            <w:left w:val="none" w:sz="0" w:space="0" w:color="auto"/>
            <w:bottom w:val="none" w:sz="0" w:space="0" w:color="auto"/>
            <w:right w:val="none" w:sz="0" w:space="0" w:color="auto"/>
          </w:divBdr>
        </w:div>
      </w:divsChild>
    </w:div>
    <w:div w:id="1028946702">
      <w:bodyDiv w:val="1"/>
      <w:marLeft w:val="0"/>
      <w:marRight w:val="0"/>
      <w:marTop w:val="0"/>
      <w:marBottom w:val="0"/>
      <w:divBdr>
        <w:top w:val="none" w:sz="0" w:space="0" w:color="auto"/>
        <w:left w:val="none" w:sz="0" w:space="0" w:color="auto"/>
        <w:bottom w:val="none" w:sz="0" w:space="0" w:color="auto"/>
        <w:right w:val="none" w:sz="0" w:space="0" w:color="auto"/>
      </w:divBdr>
    </w:div>
    <w:div w:id="1049040006">
      <w:bodyDiv w:val="1"/>
      <w:marLeft w:val="0"/>
      <w:marRight w:val="0"/>
      <w:marTop w:val="0"/>
      <w:marBottom w:val="0"/>
      <w:divBdr>
        <w:top w:val="none" w:sz="0" w:space="0" w:color="auto"/>
        <w:left w:val="none" w:sz="0" w:space="0" w:color="auto"/>
        <w:bottom w:val="none" w:sz="0" w:space="0" w:color="auto"/>
        <w:right w:val="none" w:sz="0" w:space="0" w:color="auto"/>
      </w:divBdr>
      <w:divsChild>
        <w:div w:id="1488278635">
          <w:marLeft w:val="0"/>
          <w:marRight w:val="0"/>
          <w:marTop w:val="0"/>
          <w:marBottom w:val="0"/>
          <w:divBdr>
            <w:top w:val="none" w:sz="0" w:space="0" w:color="auto"/>
            <w:left w:val="none" w:sz="0" w:space="0" w:color="auto"/>
            <w:bottom w:val="none" w:sz="0" w:space="0" w:color="auto"/>
            <w:right w:val="none" w:sz="0" w:space="0" w:color="auto"/>
          </w:divBdr>
        </w:div>
        <w:div w:id="688526025">
          <w:marLeft w:val="0"/>
          <w:marRight w:val="0"/>
          <w:marTop w:val="0"/>
          <w:marBottom w:val="0"/>
          <w:divBdr>
            <w:top w:val="none" w:sz="0" w:space="0" w:color="auto"/>
            <w:left w:val="none" w:sz="0" w:space="0" w:color="auto"/>
            <w:bottom w:val="none" w:sz="0" w:space="0" w:color="auto"/>
            <w:right w:val="none" w:sz="0" w:space="0" w:color="auto"/>
          </w:divBdr>
        </w:div>
        <w:div w:id="735855519">
          <w:marLeft w:val="0"/>
          <w:marRight w:val="0"/>
          <w:marTop w:val="0"/>
          <w:marBottom w:val="0"/>
          <w:divBdr>
            <w:top w:val="none" w:sz="0" w:space="0" w:color="auto"/>
            <w:left w:val="none" w:sz="0" w:space="0" w:color="auto"/>
            <w:bottom w:val="none" w:sz="0" w:space="0" w:color="auto"/>
            <w:right w:val="none" w:sz="0" w:space="0" w:color="auto"/>
          </w:divBdr>
        </w:div>
        <w:div w:id="873810587">
          <w:marLeft w:val="0"/>
          <w:marRight w:val="0"/>
          <w:marTop w:val="0"/>
          <w:marBottom w:val="0"/>
          <w:divBdr>
            <w:top w:val="none" w:sz="0" w:space="0" w:color="auto"/>
            <w:left w:val="none" w:sz="0" w:space="0" w:color="auto"/>
            <w:bottom w:val="none" w:sz="0" w:space="0" w:color="auto"/>
            <w:right w:val="none" w:sz="0" w:space="0" w:color="auto"/>
          </w:divBdr>
        </w:div>
        <w:div w:id="896093542">
          <w:marLeft w:val="0"/>
          <w:marRight w:val="0"/>
          <w:marTop w:val="0"/>
          <w:marBottom w:val="0"/>
          <w:divBdr>
            <w:top w:val="none" w:sz="0" w:space="0" w:color="auto"/>
            <w:left w:val="none" w:sz="0" w:space="0" w:color="auto"/>
            <w:bottom w:val="none" w:sz="0" w:space="0" w:color="auto"/>
            <w:right w:val="none" w:sz="0" w:space="0" w:color="auto"/>
          </w:divBdr>
        </w:div>
        <w:div w:id="1556090347">
          <w:marLeft w:val="0"/>
          <w:marRight w:val="0"/>
          <w:marTop w:val="0"/>
          <w:marBottom w:val="0"/>
          <w:divBdr>
            <w:top w:val="none" w:sz="0" w:space="0" w:color="auto"/>
            <w:left w:val="none" w:sz="0" w:space="0" w:color="auto"/>
            <w:bottom w:val="none" w:sz="0" w:space="0" w:color="auto"/>
            <w:right w:val="none" w:sz="0" w:space="0" w:color="auto"/>
          </w:divBdr>
        </w:div>
        <w:div w:id="190841500">
          <w:marLeft w:val="0"/>
          <w:marRight w:val="0"/>
          <w:marTop w:val="0"/>
          <w:marBottom w:val="0"/>
          <w:divBdr>
            <w:top w:val="none" w:sz="0" w:space="0" w:color="auto"/>
            <w:left w:val="none" w:sz="0" w:space="0" w:color="auto"/>
            <w:bottom w:val="none" w:sz="0" w:space="0" w:color="auto"/>
            <w:right w:val="none" w:sz="0" w:space="0" w:color="auto"/>
          </w:divBdr>
        </w:div>
        <w:div w:id="302273151">
          <w:marLeft w:val="0"/>
          <w:marRight w:val="0"/>
          <w:marTop w:val="0"/>
          <w:marBottom w:val="0"/>
          <w:divBdr>
            <w:top w:val="none" w:sz="0" w:space="0" w:color="auto"/>
            <w:left w:val="none" w:sz="0" w:space="0" w:color="auto"/>
            <w:bottom w:val="none" w:sz="0" w:space="0" w:color="auto"/>
            <w:right w:val="none" w:sz="0" w:space="0" w:color="auto"/>
          </w:divBdr>
        </w:div>
        <w:div w:id="1694526161">
          <w:marLeft w:val="0"/>
          <w:marRight w:val="0"/>
          <w:marTop w:val="0"/>
          <w:marBottom w:val="0"/>
          <w:divBdr>
            <w:top w:val="none" w:sz="0" w:space="0" w:color="auto"/>
            <w:left w:val="none" w:sz="0" w:space="0" w:color="auto"/>
            <w:bottom w:val="none" w:sz="0" w:space="0" w:color="auto"/>
            <w:right w:val="none" w:sz="0" w:space="0" w:color="auto"/>
          </w:divBdr>
        </w:div>
        <w:div w:id="1887453366">
          <w:marLeft w:val="0"/>
          <w:marRight w:val="0"/>
          <w:marTop w:val="0"/>
          <w:marBottom w:val="0"/>
          <w:divBdr>
            <w:top w:val="none" w:sz="0" w:space="0" w:color="auto"/>
            <w:left w:val="none" w:sz="0" w:space="0" w:color="auto"/>
            <w:bottom w:val="none" w:sz="0" w:space="0" w:color="auto"/>
            <w:right w:val="none" w:sz="0" w:space="0" w:color="auto"/>
          </w:divBdr>
        </w:div>
        <w:div w:id="651759729">
          <w:marLeft w:val="0"/>
          <w:marRight w:val="0"/>
          <w:marTop w:val="0"/>
          <w:marBottom w:val="0"/>
          <w:divBdr>
            <w:top w:val="none" w:sz="0" w:space="0" w:color="auto"/>
            <w:left w:val="none" w:sz="0" w:space="0" w:color="auto"/>
            <w:bottom w:val="none" w:sz="0" w:space="0" w:color="auto"/>
            <w:right w:val="none" w:sz="0" w:space="0" w:color="auto"/>
          </w:divBdr>
        </w:div>
        <w:div w:id="1486431261">
          <w:marLeft w:val="0"/>
          <w:marRight w:val="0"/>
          <w:marTop w:val="0"/>
          <w:marBottom w:val="0"/>
          <w:divBdr>
            <w:top w:val="none" w:sz="0" w:space="0" w:color="auto"/>
            <w:left w:val="none" w:sz="0" w:space="0" w:color="auto"/>
            <w:bottom w:val="none" w:sz="0" w:space="0" w:color="auto"/>
            <w:right w:val="none" w:sz="0" w:space="0" w:color="auto"/>
          </w:divBdr>
        </w:div>
        <w:div w:id="2129739347">
          <w:marLeft w:val="0"/>
          <w:marRight w:val="0"/>
          <w:marTop w:val="0"/>
          <w:marBottom w:val="0"/>
          <w:divBdr>
            <w:top w:val="none" w:sz="0" w:space="0" w:color="auto"/>
            <w:left w:val="none" w:sz="0" w:space="0" w:color="auto"/>
            <w:bottom w:val="none" w:sz="0" w:space="0" w:color="auto"/>
            <w:right w:val="none" w:sz="0" w:space="0" w:color="auto"/>
          </w:divBdr>
        </w:div>
        <w:div w:id="529027081">
          <w:marLeft w:val="0"/>
          <w:marRight w:val="0"/>
          <w:marTop w:val="0"/>
          <w:marBottom w:val="0"/>
          <w:divBdr>
            <w:top w:val="none" w:sz="0" w:space="0" w:color="auto"/>
            <w:left w:val="none" w:sz="0" w:space="0" w:color="auto"/>
            <w:bottom w:val="none" w:sz="0" w:space="0" w:color="auto"/>
            <w:right w:val="none" w:sz="0" w:space="0" w:color="auto"/>
          </w:divBdr>
        </w:div>
        <w:div w:id="340282256">
          <w:marLeft w:val="0"/>
          <w:marRight w:val="0"/>
          <w:marTop w:val="0"/>
          <w:marBottom w:val="0"/>
          <w:divBdr>
            <w:top w:val="none" w:sz="0" w:space="0" w:color="auto"/>
            <w:left w:val="none" w:sz="0" w:space="0" w:color="auto"/>
            <w:bottom w:val="none" w:sz="0" w:space="0" w:color="auto"/>
            <w:right w:val="none" w:sz="0" w:space="0" w:color="auto"/>
          </w:divBdr>
        </w:div>
        <w:div w:id="1787387790">
          <w:marLeft w:val="0"/>
          <w:marRight w:val="0"/>
          <w:marTop w:val="0"/>
          <w:marBottom w:val="0"/>
          <w:divBdr>
            <w:top w:val="none" w:sz="0" w:space="0" w:color="auto"/>
            <w:left w:val="none" w:sz="0" w:space="0" w:color="auto"/>
            <w:bottom w:val="none" w:sz="0" w:space="0" w:color="auto"/>
            <w:right w:val="none" w:sz="0" w:space="0" w:color="auto"/>
          </w:divBdr>
        </w:div>
        <w:div w:id="1991980239">
          <w:marLeft w:val="0"/>
          <w:marRight w:val="0"/>
          <w:marTop w:val="0"/>
          <w:marBottom w:val="0"/>
          <w:divBdr>
            <w:top w:val="none" w:sz="0" w:space="0" w:color="auto"/>
            <w:left w:val="none" w:sz="0" w:space="0" w:color="auto"/>
            <w:bottom w:val="none" w:sz="0" w:space="0" w:color="auto"/>
            <w:right w:val="none" w:sz="0" w:space="0" w:color="auto"/>
          </w:divBdr>
        </w:div>
        <w:div w:id="62144385">
          <w:marLeft w:val="0"/>
          <w:marRight w:val="0"/>
          <w:marTop w:val="0"/>
          <w:marBottom w:val="0"/>
          <w:divBdr>
            <w:top w:val="none" w:sz="0" w:space="0" w:color="auto"/>
            <w:left w:val="none" w:sz="0" w:space="0" w:color="auto"/>
            <w:bottom w:val="none" w:sz="0" w:space="0" w:color="auto"/>
            <w:right w:val="none" w:sz="0" w:space="0" w:color="auto"/>
          </w:divBdr>
        </w:div>
        <w:div w:id="1294215794">
          <w:marLeft w:val="0"/>
          <w:marRight w:val="0"/>
          <w:marTop w:val="0"/>
          <w:marBottom w:val="0"/>
          <w:divBdr>
            <w:top w:val="none" w:sz="0" w:space="0" w:color="auto"/>
            <w:left w:val="none" w:sz="0" w:space="0" w:color="auto"/>
            <w:bottom w:val="none" w:sz="0" w:space="0" w:color="auto"/>
            <w:right w:val="none" w:sz="0" w:space="0" w:color="auto"/>
          </w:divBdr>
        </w:div>
        <w:div w:id="1704865329">
          <w:marLeft w:val="0"/>
          <w:marRight w:val="0"/>
          <w:marTop w:val="0"/>
          <w:marBottom w:val="0"/>
          <w:divBdr>
            <w:top w:val="none" w:sz="0" w:space="0" w:color="auto"/>
            <w:left w:val="none" w:sz="0" w:space="0" w:color="auto"/>
            <w:bottom w:val="none" w:sz="0" w:space="0" w:color="auto"/>
            <w:right w:val="none" w:sz="0" w:space="0" w:color="auto"/>
          </w:divBdr>
        </w:div>
        <w:div w:id="710152599">
          <w:marLeft w:val="0"/>
          <w:marRight w:val="0"/>
          <w:marTop w:val="0"/>
          <w:marBottom w:val="0"/>
          <w:divBdr>
            <w:top w:val="none" w:sz="0" w:space="0" w:color="auto"/>
            <w:left w:val="none" w:sz="0" w:space="0" w:color="auto"/>
            <w:bottom w:val="none" w:sz="0" w:space="0" w:color="auto"/>
            <w:right w:val="none" w:sz="0" w:space="0" w:color="auto"/>
          </w:divBdr>
        </w:div>
        <w:div w:id="1493519057">
          <w:marLeft w:val="0"/>
          <w:marRight w:val="0"/>
          <w:marTop w:val="0"/>
          <w:marBottom w:val="0"/>
          <w:divBdr>
            <w:top w:val="none" w:sz="0" w:space="0" w:color="auto"/>
            <w:left w:val="none" w:sz="0" w:space="0" w:color="auto"/>
            <w:bottom w:val="none" w:sz="0" w:space="0" w:color="auto"/>
            <w:right w:val="none" w:sz="0" w:space="0" w:color="auto"/>
          </w:divBdr>
        </w:div>
        <w:div w:id="1661733934">
          <w:marLeft w:val="0"/>
          <w:marRight w:val="0"/>
          <w:marTop w:val="0"/>
          <w:marBottom w:val="0"/>
          <w:divBdr>
            <w:top w:val="none" w:sz="0" w:space="0" w:color="auto"/>
            <w:left w:val="none" w:sz="0" w:space="0" w:color="auto"/>
            <w:bottom w:val="none" w:sz="0" w:space="0" w:color="auto"/>
            <w:right w:val="none" w:sz="0" w:space="0" w:color="auto"/>
          </w:divBdr>
        </w:div>
        <w:div w:id="1307658619">
          <w:marLeft w:val="0"/>
          <w:marRight w:val="0"/>
          <w:marTop w:val="0"/>
          <w:marBottom w:val="0"/>
          <w:divBdr>
            <w:top w:val="none" w:sz="0" w:space="0" w:color="auto"/>
            <w:left w:val="none" w:sz="0" w:space="0" w:color="auto"/>
            <w:bottom w:val="none" w:sz="0" w:space="0" w:color="auto"/>
            <w:right w:val="none" w:sz="0" w:space="0" w:color="auto"/>
          </w:divBdr>
        </w:div>
        <w:div w:id="317929261">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428890011">
          <w:marLeft w:val="0"/>
          <w:marRight w:val="0"/>
          <w:marTop w:val="0"/>
          <w:marBottom w:val="0"/>
          <w:divBdr>
            <w:top w:val="none" w:sz="0" w:space="0" w:color="auto"/>
            <w:left w:val="none" w:sz="0" w:space="0" w:color="auto"/>
            <w:bottom w:val="none" w:sz="0" w:space="0" w:color="auto"/>
            <w:right w:val="none" w:sz="0" w:space="0" w:color="auto"/>
          </w:divBdr>
        </w:div>
        <w:div w:id="1452166742">
          <w:marLeft w:val="0"/>
          <w:marRight w:val="0"/>
          <w:marTop w:val="0"/>
          <w:marBottom w:val="0"/>
          <w:divBdr>
            <w:top w:val="none" w:sz="0" w:space="0" w:color="auto"/>
            <w:left w:val="none" w:sz="0" w:space="0" w:color="auto"/>
            <w:bottom w:val="none" w:sz="0" w:space="0" w:color="auto"/>
            <w:right w:val="none" w:sz="0" w:space="0" w:color="auto"/>
          </w:divBdr>
        </w:div>
        <w:div w:id="1309822395">
          <w:marLeft w:val="0"/>
          <w:marRight w:val="0"/>
          <w:marTop w:val="0"/>
          <w:marBottom w:val="0"/>
          <w:divBdr>
            <w:top w:val="none" w:sz="0" w:space="0" w:color="auto"/>
            <w:left w:val="none" w:sz="0" w:space="0" w:color="auto"/>
            <w:bottom w:val="none" w:sz="0" w:space="0" w:color="auto"/>
            <w:right w:val="none" w:sz="0" w:space="0" w:color="auto"/>
          </w:divBdr>
        </w:div>
        <w:div w:id="421418214">
          <w:marLeft w:val="0"/>
          <w:marRight w:val="0"/>
          <w:marTop w:val="0"/>
          <w:marBottom w:val="0"/>
          <w:divBdr>
            <w:top w:val="none" w:sz="0" w:space="0" w:color="auto"/>
            <w:left w:val="none" w:sz="0" w:space="0" w:color="auto"/>
            <w:bottom w:val="none" w:sz="0" w:space="0" w:color="auto"/>
            <w:right w:val="none" w:sz="0" w:space="0" w:color="auto"/>
          </w:divBdr>
        </w:div>
        <w:div w:id="750198357">
          <w:marLeft w:val="0"/>
          <w:marRight w:val="0"/>
          <w:marTop w:val="0"/>
          <w:marBottom w:val="0"/>
          <w:divBdr>
            <w:top w:val="none" w:sz="0" w:space="0" w:color="auto"/>
            <w:left w:val="none" w:sz="0" w:space="0" w:color="auto"/>
            <w:bottom w:val="none" w:sz="0" w:space="0" w:color="auto"/>
            <w:right w:val="none" w:sz="0" w:space="0" w:color="auto"/>
          </w:divBdr>
        </w:div>
        <w:div w:id="732393704">
          <w:marLeft w:val="0"/>
          <w:marRight w:val="0"/>
          <w:marTop w:val="0"/>
          <w:marBottom w:val="0"/>
          <w:divBdr>
            <w:top w:val="none" w:sz="0" w:space="0" w:color="auto"/>
            <w:left w:val="none" w:sz="0" w:space="0" w:color="auto"/>
            <w:bottom w:val="none" w:sz="0" w:space="0" w:color="auto"/>
            <w:right w:val="none" w:sz="0" w:space="0" w:color="auto"/>
          </w:divBdr>
        </w:div>
        <w:div w:id="499778724">
          <w:marLeft w:val="0"/>
          <w:marRight w:val="0"/>
          <w:marTop w:val="0"/>
          <w:marBottom w:val="0"/>
          <w:divBdr>
            <w:top w:val="none" w:sz="0" w:space="0" w:color="auto"/>
            <w:left w:val="none" w:sz="0" w:space="0" w:color="auto"/>
            <w:bottom w:val="none" w:sz="0" w:space="0" w:color="auto"/>
            <w:right w:val="none" w:sz="0" w:space="0" w:color="auto"/>
          </w:divBdr>
        </w:div>
        <w:div w:id="85735047">
          <w:marLeft w:val="0"/>
          <w:marRight w:val="0"/>
          <w:marTop w:val="0"/>
          <w:marBottom w:val="0"/>
          <w:divBdr>
            <w:top w:val="none" w:sz="0" w:space="0" w:color="auto"/>
            <w:left w:val="none" w:sz="0" w:space="0" w:color="auto"/>
            <w:bottom w:val="none" w:sz="0" w:space="0" w:color="auto"/>
            <w:right w:val="none" w:sz="0" w:space="0" w:color="auto"/>
          </w:divBdr>
        </w:div>
        <w:div w:id="1781022403">
          <w:marLeft w:val="0"/>
          <w:marRight w:val="0"/>
          <w:marTop w:val="0"/>
          <w:marBottom w:val="0"/>
          <w:divBdr>
            <w:top w:val="none" w:sz="0" w:space="0" w:color="auto"/>
            <w:left w:val="none" w:sz="0" w:space="0" w:color="auto"/>
            <w:bottom w:val="none" w:sz="0" w:space="0" w:color="auto"/>
            <w:right w:val="none" w:sz="0" w:space="0" w:color="auto"/>
          </w:divBdr>
        </w:div>
        <w:div w:id="1242444633">
          <w:marLeft w:val="0"/>
          <w:marRight w:val="0"/>
          <w:marTop w:val="0"/>
          <w:marBottom w:val="0"/>
          <w:divBdr>
            <w:top w:val="none" w:sz="0" w:space="0" w:color="auto"/>
            <w:left w:val="none" w:sz="0" w:space="0" w:color="auto"/>
            <w:bottom w:val="none" w:sz="0" w:space="0" w:color="auto"/>
            <w:right w:val="none" w:sz="0" w:space="0" w:color="auto"/>
          </w:divBdr>
        </w:div>
        <w:div w:id="1928687711">
          <w:marLeft w:val="0"/>
          <w:marRight w:val="0"/>
          <w:marTop w:val="0"/>
          <w:marBottom w:val="0"/>
          <w:divBdr>
            <w:top w:val="none" w:sz="0" w:space="0" w:color="auto"/>
            <w:left w:val="none" w:sz="0" w:space="0" w:color="auto"/>
            <w:bottom w:val="none" w:sz="0" w:space="0" w:color="auto"/>
            <w:right w:val="none" w:sz="0" w:space="0" w:color="auto"/>
          </w:divBdr>
        </w:div>
        <w:div w:id="636229997">
          <w:marLeft w:val="0"/>
          <w:marRight w:val="0"/>
          <w:marTop w:val="0"/>
          <w:marBottom w:val="0"/>
          <w:divBdr>
            <w:top w:val="none" w:sz="0" w:space="0" w:color="auto"/>
            <w:left w:val="none" w:sz="0" w:space="0" w:color="auto"/>
            <w:bottom w:val="none" w:sz="0" w:space="0" w:color="auto"/>
            <w:right w:val="none" w:sz="0" w:space="0" w:color="auto"/>
          </w:divBdr>
        </w:div>
        <w:div w:id="2103328877">
          <w:marLeft w:val="0"/>
          <w:marRight w:val="0"/>
          <w:marTop w:val="0"/>
          <w:marBottom w:val="0"/>
          <w:divBdr>
            <w:top w:val="none" w:sz="0" w:space="0" w:color="auto"/>
            <w:left w:val="none" w:sz="0" w:space="0" w:color="auto"/>
            <w:bottom w:val="none" w:sz="0" w:space="0" w:color="auto"/>
            <w:right w:val="none" w:sz="0" w:space="0" w:color="auto"/>
          </w:divBdr>
        </w:div>
        <w:div w:id="737678198">
          <w:marLeft w:val="0"/>
          <w:marRight w:val="0"/>
          <w:marTop w:val="0"/>
          <w:marBottom w:val="0"/>
          <w:divBdr>
            <w:top w:val="none" w:sz="0" w:space="0" w:color="auto"/>
            <w:left w:val="none" w:sz="0" w:space="0" w:color="auto"/>
            <w:bottom w:val="none" w:sz="0" w:space="0" w:color="auto"/>
            <w:right w:val="none" w:sz="0" w:space="0" w:color="auto"/>
          </w:divBdr>
        </w:div>
        <w:div w:id="644630379">
          <w:marLeft w:val="0"/>
          <w:marRight w:val="0"/>
          <w:marTop w:val="0"/>
          <w:marBottom w:val="0"/>
          <w:divBdr>
            <w:top w:val="none" w:sz="0" w:space="0" w:color="auto"/>
            <w:left w:val="none" w:sz="0" w:space="0" w:color="auto"/>
            <w:bottom w:val="none" w:sz="0" w:space="0" w:color="auto"/>
            <w:right w:val="none" w:sz="0" w:space="0" w:color="auto"/>
          </w:divBdr>
        </w:div>
        <w:div w:id="29888160">
          <w:marLeft w:val="0"/>
          <w:marRight w:val="0"/>
          <w:marTop w:val="0"/>
          <w:marBottom w:val="0"/>
          <w:divBdr>
            <w:top w:val="none" w:sz="0" w:space="0" w:color="auto"/>
            <w:left w:val="none" w:sz="0" w:space="0" w:color="auto"/>
            <w:bottom w:val="none" w:sz="0" w:space="0" w:color="auto"/>
            <w:right w:val="none" w:sz="0" w:space="0" w:color="auto"/>
          </w:divBdr>
        </w:div>
        <w:div w:id="184752165">
          <w:marLeft w:val="0"/>
          <w:marRight w:val="0"/>
          <w:marTop w:val="0"/>
          <w:marBottom w:val="0"/>
          <w:divBdr>
            <w:top w:val="none" w:sz="0" w:space="0" w:color="auto"/>
            <w:left w:val="none" w:sz="0" w:space="0" w:color="auto"/>
            <w:bottom w:val="none" w:sz="0" w:space="0" w:color="auto"/>
            <w:right w:val="none" w:sz="0" w:space="0" w:color="auto"/>
          </w:divBdr>
        </w:div>
        <w:div w:id="1458597848">
          <w:marLeft w:val="0"/>
          <w:marRight w:val="0"/>
          <w:marTop w:val="0"/>
          <w:marBottom w:val="0"/>
          <w:divBdr>
            <w:top w:val="none" w:sz="0" w:space="0" w:color="auto"/>
            <w:left w:val="none" w:sz="0" w:space="0" w:color="auto"/>
            <w:bottom w:val="none" w:sz="0" w:space="0" w:color="auto"/>
            <w:right w:val="none" w:sz="0" w:space="0" w:color="auto"/>
          </w:divBdr>
        </w:div>
        <w:div w:id="1213469696">
          <w:marLeft w:val="0"/>
          <w:marRight w:val="0"/>
          <w:marTop w:val="0"/>
          <w:marBottom w:val="0"/>
          <w:divBdr>
            <w:top w:val="none" w:sz="0" w:space="0" w:color="auto"/>
            <w:left w:val="none" w:sz="0" w:space="0" w:color="auto"/>
            <w:bottom w:val="none" w:sz="0" w:space="0" w:color="auto"/>
            <w:right w:val="none" w:sz="0" w:space="0" w:color="auto"/>
          </w:divBdr>
        </w:div>
        <w:div w:id="1177576304">
          <w:marLeft w:val="0"/>
          <w:marRight w:val="0"/>
          <w:marTop w:val="0"/>
          <w:marBottom w:val="0"/>
          <w:divBdr>
            <w:top w:val="none" w:sz="0" w:space="0" w:color="auto"/>
            <w:left w:val="none" w:sz="0" w:space="0" w:color="auto"/>
            <w:bottom w:val="none" w:sz="0" w:space="0" w:color="auto"/>
            <w:right w:val="none" w:sz="0" w:space="0" w:color="auto"/>
          </w:divBdr>
        </w:div>
        <w:div w:id="1429428796">
          <w:marLeft w:val="0"/>
          <w:marRight w:val="0"/>
          <w:marTop w:val="0"/>
          <w:marBottom w:val="0"/>
          <w:divBdr>
            <w:top w:val="none" w:sz="0" w:space="0" w:color="auto"/>
            <w:left w:val="none" w:sz="0" w:space="0" w:color="auto"/>
            <w:bottom w:val="none" w:sz="0" w:space="0" w:color="auto"/>
            <w:right w:val="none" w:sz="0" w:space="0" w:color="auto"/>
          </w:divBdr>
        </w:div>
        <w:div w:id="1484275932">
          <w:marLeft w:val="0"/>
          <w:marRight w:val="0"/>
          <w:marTop w:val="0"/>
          <w:marBottom w:val="0"/>
          <w:divBdr>
            <w:top w:val="none" w:sz="0" w:space="0" w:color="auto"/>
            <w:left w:val="none" w:sz="0" w:space="0" w:color="auto"/>
            <w:bottom w:val="none" w:sz="0" w:space="0" w:color="auto"/>
            <w:right w:val="none" w:sz="0" w:space="0" w:color="auto"/>
          </w:divBdr>
        </w:div>
        <w:div w:id="1670669338">
          <w:marLeft w:val="0"/>
          <w:marRight w:val="0"/>
          <w:marTop w:val="0"/>
          <w:marBottom w:val="0"/>
          <w:divBdr>
            <w:top w:val="none" w:sz="0" w:space="0" w:color="auto"/>
            <w:left w:val="none" w:sz="0" w:space="0" w:color="auto"/>
            <w:bottom w:val="none" w:sz="0" w:space="0" w:color="auto"/>
            <w:right w:val="none" w:sz="0" w:space="0" w:color="auto"/>
          </w:divBdr>
        </w:div>
        <w:div w:id="1513642754">
          <w:marLeft w:val="0"/>
          <w:marRight w:val="0"/>
          <w:marTop w:val="0"/>
          <w:marBottom w:val="0"/>
          <w:divBdr>
            <w:top w:val="none" w:sz="0" w:space="0" w:color="auto"/>
            <w:left w:val="none" w:sz="0" w:space="0" w:color="auto"/>
            <w:bottom w:val="none" w:sz="0" w:space="0" w:color="auto"/>
            <w:right w:val="none" w:sz="0" w:space="0" w:color="auto"/>
          </w:divBdr>
        </w:div>
        <w:div w:id="27069544">
          <w:marLeft w:val="0"/>
          <w:marRight w:val="0"/>
          <w:marTop w:val="0"/>
          <w:marBottom w:val="0"/>
          <w:divBdr>
            <w:top w:val="none" w:sz="0" w:space="0" w:color="auto"/>
            <w:left w:val="none" w:sz="0" w:space="0" w:color="auto"/>
            <w:bottom w:val="none" w:sz="0" w:space="0" w:color="auto"/>
            <w:right w:val="none" w:sz="0" w:space="0" w:color="auto"/>
          </w:divBdr>
        </w:div>
        <w:div w:id="200829644">
          <w:marLeft w:val="0"/>
          <w:marRight w:val="0"/>
          <w:marTop w:val="0"/>
          <w:marBottom w:val="0"/>
          <w:divBdr>
            <w:top w:val="none" w:sz="0" w:space="0" w:color="auto"/>
            <w:left w:val="none" w:sz="0" w:space="0" w:color="auto"/>
            <w:bottom w:val="none" w:sz="0" w:space="0" w:color="auto"/>
            <w:right w:val="none" w:sz="0" w:space="0" w:color="auto"/>
          </w:divBdr>
        </w:div>
        <w:div w:id="783963616">
          <w:marLeft w:val="0"/>
          <w:marRight w:val="0"/>
          <w:marTop w:val="0"/>
          <w:marBottom w:val="0"/>
          <w:divBdr>
            <w:top w:val="none" w:sz="0" w:space="0" w:color="auto"/>
            <w:left w:val="none" w:sz="0" w:space="0" w:color="auto"/>
            <w:bottom w:val="none" w:sz="0" w:space="0" w:color="auto"/>
            <w:right w:val="none" w:sz="0" w:space="0" w:color="auto"/>
          </w:divBdr>
        </w:div>
        <w:div w:id="199439897">
          <w:marLeft w:val="0"/>
          <w:marRight w:val="0"/>
          <w:marTop w:val="0"/>
          <w:marBottom w:val="0"/>
          <w:divBdr>
            <w:top w:val="none" w:sz="0" w:space="0" w:color="auto"/>
            <w:left w:val="none" w:sz="0" w:space="0" w:color="auto"/>
            <w:bottom w:val="none" w:sz="0" w:space="0" w:color="auto"/>
            <w:right w:val="none" w:sz="0" w:space="0" w:color="auto"/>
          </w:divBdr>
        </w:div>
        <w:div w:id="1995524537">
          <w:marLeft w:val="0"/>
          <w:marRight w:val="0"/>
          <w:marTop w:val="0"/>
          <w:marBottom w:val="0"/>
          <w:divBdr>
            <w:top w:val="none" w:sz="0" w:space="0" w:color="auto"/>
            <w:left w:val="none" w:sz="0" w:space="0" w:color="auto"/>
            <w:bottom w:val="none" w:sz="0" w:space="0" w:color="auto"/>
            <w:right w:val="none" w:sz="0" w:space="0" w:color="auto"/>
          </w:divBdr>
        </w:div>
        <w:div w:id="1411538302">
          <w:marLeft w:val="0"/>
          <w:marRight w:val="0"/>
          <w:marTop w:val="0"/>
          <w:marBottom w:val="0"/>
          <w:divBdr>
            <w:top w:val="none" w:sz="0" w:space="0" w:color="auto"/>
            <w:left w:val="none" w:sz="0" w:space="0" w:color="auto"/>
            <w:bottom w:val="none" w:sz="0" w:space="0" w:color="auto"/>
            <w:right w:val="none" w:sz="0" w:space="0" w:color="auto"/>
          </w:divBdr>
        </w:div>
        <w:div w:id="1271166037">
          <w:marLeft w:val="0"/>
          <w:marRight w:val="0"/>
          <w:marTop w:val="0"/>
          <w:marBottom w:val="0"/>
          <w:divBdr>
            <w:top w:val="none" w:sz="0" w:space="0" w:color="auto"/>
            <w:left w:val="none" w:sz="0" w:space="0" w:color="auto"/>
            <w:bottom w:val="none" w:sz="0" w:space="0" w:color="auto"/>
            <w:right w:val="none" w:sz="0" w:space="0" w:color="auto"/>
          </w:divBdr>
        </w:div>
        <w:div w:id="70737109">
          <w:marLeft w:val="0"/>
          <w:marRight w:val="0"/>
          <w:marTop w:val="0"/>
          <w:marBottom w:val="0"/>
          <w:divBdr>
            <w:top w:val="none" w:sz="0" w:space="0" w:color="auto"/>
            <w:left w:val="none" w:sz="0" w:space="0" w:color="auto"/>
            <w:bottom w:val="none" w:sz="0" w:space="0" w:color="auto"/>
            <w:right w:val="none" w:sz="0" w:space="0" w:color="auto"/>
          </w:divBdr>
        </w:div>
        <w:div w:id="2123257183">
          <w:marLeft w:val="0"/>
          <w:marRight w:val="0"/>
          <w:marTop w:val="0"/>
          <w:marBottom w:val="0"/>
          <w:divBdr>
            <w:top w:val="none" w:sz="0" w:space="0" w:color="auto"/>
            <w:left w:val="none" w:sz="0" w:space="0" w:color="auto"/>
            <w:bottom w:val="none" w:sz="0" w:space="0" w:color="auto"/>
            <w:right w:val="none" w:sz="0" w:space="0" w:color="auto"/>
          </w:divBdr>
        </w:div>
        <w:div w:id="1261526780">
          <w:marLeft w:val="0"/>
          <w:marRight w:val="0"/>
          <w:marTop w:val="0"/>
          <w:marBottom w:val="0"/>
          <w:divBdr>
            <w:top w:val="none" w:sz="0" w:space="0" w:color="auto"/>
            <w:left w:val="none" w:sz="0" w:space="0" w:color="auto"/>
            <w:bottom w:val="none" w:sz="0" w:space="0" w:color="auto"/>
            <w:right w:val="none" w:sz="0" w:space="0" w:color="auto"/>
          </w:divBdr>
        </w:div>
        <w:div w:id="277029328">
          <w:marLeft w:val="0"/>
          <w:marRight w:val="0"/>
          <w:marTop w:val="0"/>
          <w:marBottom w:val="0"/>
          <w:divBdr>
            <w:top w:val="none" w:sz="0" w:space="0" w:color="auto"/>
            <w:left w:val="none" w:sz="0" w:space="0" w:color="auto"/>
            <w:bottom w:val="none" w:sz="0" w:space="0" w:color="auto"/>
            <w:right w:val="none" w:sz="0" w:space="0" w:color="auto"/>
          </w:divBdr>
        </w:div>
        <w:div w:id="1214538001">
          <w:marLeft w:val="0"/>
          <w:marRight w:val="0"/>
          <w:marTop w:val="0"/>
          <w:marBottom w:val="0"/>
          <w:divBdr>
            <w:top w:val="none" w:sz="0" w:space="0" w:color="auto"/>
            <w:left w:val="none" w:sz="0" w:space="0" w:color="auto"/>
            <w:bottom w:val="none" w:sz="0" w:space="0" w:color="auto"/>
            <w:right w:val="none" w:sz="0" w:space="0" w:color="auto"/>
          </w:divBdr>
        </w:div>
        <w:div w:id="2135098210">
          <w:marLeft w:val="0"/>
          <w:marRight w:val="0"/>
          <w:marTop w:val="0"/>
          <w:marBottom w:val="0"/>
          <w:divBdr>
            <w:top w:val="none" w:sz="0" w:space="0" w:color="auto"/>
            <w:left w:val="none" w:sz="0" w:space="0" w:color="auto"/>
            <w:bottom w:val="none" w:sz="0" w:space="0" w:color="auto"/>
            <w:right w:val="none" w:sz="0" w:space="0" w:color="auto"/>
          </w:divBdr>
        </w:div>
        <w:div w:id="1377777804">
          <w:marLeft w:val="0"/>
          <w:marRight w:val="0"/>
          <w:marTop w:val="0"/>
          <w:marBottom w:val="0"/>
          <w:divBdr>
            <w:top w:val="none" w:sz="0" w:space="0" w:color="auto"/>
            <w:left w:val="none" w:sz="0" w:space="0" w:color="auto"/>
            <w:bottom w:val="none" w:sz="0" w:space="0" w:color="auto"/>
            <w:right w:val="none" w:sz="0" w:space="0" w:color="auto"/>
          </w:divBdr>
        </w:div>
        <w:div w:id="1901938160">
          <w:marLeft w:val="0"/>
          <w:marRight w:val="0"/>
          <w:marTop w:val="0"/>
          <w:marBottom w:val="0"/>
          <w:divBdr>
            <w:top w:val="none" w:sz="0" w:space="0" w:color="auto"/>
            <w:left w:val="none" w:sz="0" w:space="0" w:color="auto"/>
            <w:bottom w:val="none" w:sz="0" w:space="0" w:color="auto"/>
            <w:right w:val="none" w:sz="0" w:space="0" w:color="auto"/>
          </w:divBdr>
        </w:div>
        <w:div w:id="918636592">
          <w:marLeft w:val="0"/>
          <w:marRight w:val="0"/>
          <w:marTop w:val="0"/>
          <w:marBottom w:val="0"/>
          <w:divBdr>
            <w:top w:val="none" w:sz="0" w:space="0" w:color="auto"/>
            <w:left w:val="none" w:sz="0" w:space="0" w:color="auto"/>
            <w:bottom w:val="none" w:sz="0" w:space="0" w:color="auto"/>
            <w:right w:val="none" w:sz="0" w:space="0" w:color="auto"/>
          </w:divBdr>
        </w:div>
        <w:div w:id="105779915">
          <w:marLeft w:val="0"/>
          <w:marRight w:val="0"/>
          <w:marTop w:val="0"/>
          <w:marBottom w:val="0"/>
          <w:divBdr>
            <w:top w:val="none" w:sz="0" w:space="0" w:color="auto"/>
            <w:left w:val="none" w:sz="0" w:space="0" w:color="auto"/>
            <w:bottom w:val="none" w:sz="0" w:space="0" w:color="auto"/>
            <w:right w:val="none" w:sz="0" w:space="0" w:color="auto"/>
          </w:divBdr>
        </w:div>
        <w:div w:id="2078627553">
          <w:marLeft w:val="0"/>
          <w:marRight w:val="0"/>
          <w:marTop w:val="0"/>
          <w:marBottom w:val="0"/>
          <w:divBdr>
            <w:top w:val="none" w:sz="0" w:space="0" w:color="auto"/>
            <w:left w:val="none" w:sz="0" w:space="0" w:color="auto"/>
            <w:bottom w:val="none" w:sz="0" w:space="0" w:color="auto"/>
            <w:right w:val="none" w:sz="0" w:space="0" w:color="auto"/>
          </w:divBdr>
        </w:div>
        <w:div w:id="108361045">
          <w:marLeft w:val="0"/>
          <w:marRight w:val="0"/>
          <w:marTop w:val="0"/>
          <w:marBottom w:val="0"/>
          <w:divBdr>
            <w:top w:val="none" w:sz="0" w:space="0" w:color="auto"/>
            <w:left w:val="none" w:sz="0" w:space="0" w:color="auto"/>
            <w:bottom w:val="none" w:sz="0" w:space="0" w:color="auto"/>
            <w:right w:val="none" w:sz="0" w:space="0" w:color="auto"/>
          </w:divBdr>
        </w:div>
        <w:div w:id="1981567714">
          <w:marLeft w:val="0"/>
          <w:marRight w:val="0"/>
          <w:marTop w:val="0"/>
          <w:marBottom w:val="0"/>
          <w:divBdr>
            <w:top w:val="none" w:sz="0" w:space="0" w:color="auto"/>
            <w:left w:val="none" w:sz="0" w:space="0" w:color="auto"/>
            <w:bottom w:val="none" w:sz="0" w:space="0" w:color="auto"/>
            <w:right w:val="none" w:sz="0" w:space="0" w:color="auto"/>
          </w:divBdr>
        </w:div>
        <w:div w:id="1058279709">
          <w:marLeft w:val="0"/>
          <w:marRight w:val="0"/>
          <w:marTop w:val="0"/>
          <w:marBottom w:val="0"/>
          <w:divBdr>
            <w:top w:val="none" w:sz="0" w:space="0" w:color="auto"/>
            <w:left w:val="none" w:sz="0" w:space="0" w:color="auto"/>
            <w:bottom w:val="none" w:sz="0" w:space="0" w:color="auto"/>
            <w:right w:val="none" w:sz="0" w:space="0" w:color="auto"/>
          </w:divBdr>
        </w:div>
        <w:div w:id="22442079">
          <w:marLeft w:val="0"/>
          <w:marRight w:val="0"/>
          <w:marTop w:val="0"/>
          <w:marBottom w:val="0"/>
          <w:divBdr>
            <w:top w:val="none" w:sz="0" w:space="0" w:color="auto"/>
            <w:left w:val="none" w:sz="0" w:space="0" w:color="auto"/>
            <w:bottom w:val="none" w:sz="0" w:space="0" w:color="auto"/>
            <w:right w:val="none" w:sz="0" w:space="0" w:color="auto"/>
          </w:divBdr>
        </w:div>
        <w:div w:id="530415453">
          <w:marLeft w:val="0"/>
          <w:marRight w:val="0"/>
          <w:marTop w:val="0"/>
          <w:marBottom w:val="0"/>
          <w:divBdr>
            <w:top w:val="none" w:sz="0" w:space="0" w:color="auto"/>
            <w:left w:val="none" w:sz="0" w:space="0" w:color="auto"/>
            <w:bottom w:val="none" w:sz="0" w:space="0" w:color="auto"/>
            <w:right w:val="none" w:sz="0" w:space="0" w:color="auto"/>
          </w:divBdr>
        </w:div>
        <w:div w:id="944507719">
          <w:marLeft w:val="0"/>
          <w:marRight w:val="0"/>
          <w:marTop w:val="0"/>
          <w:marBottom w:val="0"/>
          <w:divBdr>
            <w:top w:val="none" w:sz="0" w:space="0" w:color="auto"/>
            <w:left w:val="none" w:sz="0" w:space="0" w:color="auto"/>
            <w:bottom w:val="none" w:sz="0" w:space="0" w:color="auto"/>
            <w:right w:val="none" w:sz="0" w:space="0" w:color="auto"/>
          </w:divBdr>
        </w:div>
        <w:div w:id="815992159">
          <w:marLeft w:val="0"/>
          <w:marRight w:val="0"/>
          <w:marTop w:val="0"/>
          <w:marBottom w:val="0"/>
          <w:divBdr>
            <w:top w:val="none" w:sz="0" w:space="0" w:color="auto"/>
            <w:left w:val="none" w:sz="0" w:space="0" w:color="auto"/>
            <w:bottom w:val="none" w:sz="0" w:space="0" w:color="auto"/>
            <w:right w:val="none" w:sz="0" w:space="0" w:color="auto"/>
          </w:divBdr>
        </w:div>
        <w:div w:id="2025356016">
          <w:marLeft w:val="0"/>
          <w:marRight w:val="0"/>
          <w:marTop w:val="0"/>
          <w:marBottom w:val="0"/>
          <w:divBdr>
            <w:top w:val="none" w:sz="0" w:space="0" w:color="auto"/>
            <w:left w:val="none" w:sz="0" w:space="0" w:color="auto"/>
            <w:bottom w:val="none" w:sz="0" w:space="0" w:color="auto"/>
            <w:right w:val="none" w:sz="0" w:space="0" w:color="auto"/>
          </w:divBdr>
        </w:div>
        <w:div w:id="2052876644">
          <w:marLeft w:val="0"/>
          <w:marRight w:val="0"/>
          <w:marTop w:val="0"/>
          <w:marBottom w:val="0"/>
          <w:divBdr>
            <w:top w:val="none" w:sz="0" w:space="0" w:color="auto"/>
            <w:left w:val="none" w:sz="0" w:space="0" w:color="auto"/>
            <w:bottom w:val="none" w:sz="0" w:space="0" w:color="auto"/>
            <w:right w:val="none" w:sz="0" w:space="0" w:color="auto"/>
          </w:divBdr>
        </w:div>
        <w:div w:id="1341664560">
          <w:marLeft w:val="0"/>
          <w:marRight w:val="0"/>
          <w:marTop w:val="0"/>
          <w:marBottom w:val="0"/>
          <w:divBdr>
            <w:top w:val="none" w:sz="0" w:space="0" w:color="auto"/>
            <w:left w:val="none" w:sz="0" w:space="0" w:color="auto"/>
            <w:bottom w:val="none" w:sz="0" w:space="0" w:color="auto"/>
            <w:right w:val="none" w:sz="0" w:space="0" w:color="auto"/>
          </w:divBdr>
        </w:div>
        <w:div w:id="538783239">
          <w:marLeft w:val="0"/>
          <w:marRight w:val="0"/>
          <w:marTop w:val="0"/>
          <w:marBottom w:val="0"/>
          <w:divBdr>
            <w:top w:val="none" w:sz="0" w:space="0" w:color="auto"/>
            <w:left w:val="none" w:sz="0" w:space="0" w:color="auto"/>
            <w:bottom w:val="none" w:sz="0" w:space="0" w:color="auto"/>
            <w:right w:val="none" w:sz="0" w:space="0" w:color="auto"/>
          </w:divBdr>
        </w:div>
        <w:div w:id="1340348718">
          <w:marLeft w:val="0"/>
          <w:marRight w:val="0"/>
          <w:marTop w:val="0"/>
          <w:marBottom w:val="0"/>
          <w:divBdr>
            <w:top w:val="none" w:sz="0" w:space="0" w:color="auto"/>
            <w:left w:val="none" w:sz="0" w:space="0" w:color="auto"/>
            <w:bottom w:val="none" w:sz="0" w:space="0" w:color="auto"/>
            <w:right w:val="none" w:sz="0" w:space="0" w:color="auto"/>
          </w:divBdr>
        </w:div>
        <w:div w:id="316887665">
          <w:marLeft w:val="0"/>
          <w:marRight w:val="0"/>
          <w:marTop w:val="0"/>
          <w:marBottom w:val="0"/>
          <w:divBdr>
            <w:top w:val="none" w:sz="0" w:space="0" w:color="auto"/>
            <w:left w:val="none" w:sz="0" w:space="0" w:color="auto"/>
            <w:bottom w:val="none" w:sz="0" w:space="0" w:color="auto"/>
            <w:right w:val="none" w:sz="0" w:space="0" w:color="auto"/>
          </w:divBdr>
        </w:div>
        <w:div w:id="1410536497">
          <w:marLeft w:val="0"/>
          <w:marRight w:val="0"/>
          <w:marTop w:val="0"/>
          <w:marBottom w:val="0"/>
          <w:divBdr>
            <w:top w:val="none" w:sz="0" w:space="0" w:color="auto"/>
            <w:left w:val="none" w:sz="0" w:space="0" w:color="auto"/>
            <w:bottom w:val="none" w:sz="0" w:space="0" w:color="auto"/>
            <w:right w:val="none" w:sz="0" w:space="0" w:color="auto"/>
          </w:divBdr>
        </w:div>
        <w:div w:id="871572786">
          <w:marLeft w:val="0"/>
          <w:marRight w:val="0"/>
          <w:marTop w:val="0"/>
          <w:marBottom w:val="0"/>
          <w:divBdr>
            <w:top w:val="none" w:sz="0" w:space="0" w:color="auto"/>
            <w:left w:val="none" w:sz="0" w:space="0" w:color="auto"/>
            <w:bottom w:val="none" w:sz="0" w:space="0" w:color="auto"/>
            <w:right w:val="none" w:sz="0" w:space="0" w:color="auto"/>
          </w:divBdr>
        </w:div>
        <w:div w:id="273441514">
          <w:marLeft w:val="0"/>
          <w:marRight w:val="0"/>
          <w:marTop w:val="0"/>
          <w:marBottom w:val="0"/>
          <w:divBdr>
            <w:top w:val="none" w:sz="0" w:space="0" w:color="auto"/>
            <w:left w:val="none" w:sz="0" w:space="0" w:color="auto"/>
            <w:bottom w:val="none" w:sz="0" w:space="0" w:color="auto"/>
            <w:right w:val="none" w:sz="0" w:space="0" w:color="auto"/>
          </w:divBdr>
        </w:div>
        <w:div w:id="1385718148">
          <w:marLeft w:val="0"/>
          <w:marRight w:val="0"/>
          <w:marTop w:val="0"/>
          <w:marBottom w:val="0"/>
          <w:divBdr>
            <w:top w:val="none" w:sz="0" w:space="0" w:color="auto"/>
            <w:left w:val="none" w:sz="0" w:space="0" w:color="auto"/>
            <w:bottom w:val="none" w:sz="0" w:space="0" w:color="auto"/>
            <w:right w:val="none" w:sz="0" w:space="0" w:color="auto"/>
          </w:divBdr>
        </w:div>
        <w:div w:id="696733423">
          <w:marLeft w:val="0"/>
          <w:marRight w:val="0"/>
          <w:marTop w:val="0"/>
          <w:marBottom w:val="0"/>
          <w:divBdr>
            <w:top w:val="none" w:sz="0" w:space="0" w:color="auto"/>
            <w:left w:val="none" w:sz="0" w:space="0" w:color="auto"/>
            <w:bottom w:val="none" w:sz="0" w:space="0" w:color="auto"/>
            <w:right w:val="none" w:sz="0" w:space="0" w:color="auto"/>
          </w:divBdr>
        </w:div>
        <w:div w:id="1261986883">
          <w:marLeft w:val="0"/>
          <w:marRight w:val="0"/>
          <w:marTop w:val="0"/>
          <w:marBottom w:val="0"/>
          <w:divBdr>
            <w:top w:val="none" w:sz="0" w:space="0" w:color="auto"/>
            <w:left w:val="none" w:sz="0" w:space="0" w:color="auto"/>
            <w:bottom w:val="none" w:sz="0" w:space="0" w:color="auto"/>
            <w:right w:val="none" w:sz="0" w:space="0" w:color="auto"/>
          </w:divBdr>
        </w:div>
        <w:div w:id="261304312">
          <w:marLeft w:val="0"/>
          <w:marRight w:val="0"/>
          <w:marTop w:val="0"/>
          <w:marBottom w:val="0"/>
          <w:divBdr>
            <w:top w:val="none" w:sz="0" w:space="0" w:color="auto"/>
            <w:left w:val="none" w:sz="0" w:space="0" w:color="auto"/>
            <w:bottom w:val="none" w:sz="0" w:space="0" w:color="auto"/>
            <w:right w:val="none" w:sz="0" w:space="0" w:color="auto"/>
          </w:divBdr>
        </w:div>
        <w:div w:id="1152214135">
          <w:marLeft w:val="0"/>
          <w:marRight w:val="0"/>
          <w:marTop w:val="0"/>
          <w:marBottom w:val="0"/>
          <w:divBdr>
            <w:top w:val="none" w:sz="0" w:space="0" w:color="auto"/>
            <w:left w:val="none" w:sz="0" w:space="0" w:color="auto"/>
            <w:bottom w:val="none" w:sz="0" w:space="0" w:color="auto"/>
            <w:right w:val="none" w:sz="0" w:space="0" w:color="auto"/>
          </w:divBdr>
        </w:div>
        <w:div w:id="1080173972">
          <w:marLeft w:val="0"/>
          <w:marRight w:val="0"/>
          <w:marTop w:val="0"/>
          <w:marBottom w:val="0"/>
          <w:divBdr>
            <w:top w:val="none" w:sz="0" w:space="0" w:color="auto"/>
            <w:left w:val="none" w:sz="0" w:space="0" w:color="auto"/>
            <w:bottom w:val="none" w:sz="0" w:space="0" w:color="auto"/>
            <w:right w:val="none" w:sz="0" w:space="0" w:color="auto"/>
          </w:divBdr>
        </w:div>
        <w:div w:id="612707611">
          <w:marLeft w:val="0"/>
          <w:marRight w:val="0"/>
          <w:marTop w:val="0"/>
          <w:marBottom w:val="0"/>
          <w:divBdr>
            <w:top w:val="none" w:sz="0" w:space="0" w:color="auto"/>
            <w:left w:val="none" w:sz="0" w:space="0" w:color="auto"/>
            <w:bottom w:val="none" w:sz="0" w:space="0" w:color="auto"/>
            <w:right w:val="none" w:sz="0" w:space="0" w:color="auto"/>
          </w:divBdr>
        </w:div>
        <w:div w:id="178592795">
          <w:marLeft w:val="0"/>
          <w:marRight w:val="0"/>
          <w:marTop w:val="0"/>
          <w:marBottom w:val="0"/>
          <w:divBdr>
            <w:top w:val="none" w:sz="0" w:space="0" w:color="auto"/>
            <w:left w:val="none" w:sz="0" w:space="0" w:color="auto"/>
            <w:bottom w:val="none" w:sz="0" w:space="0" w:color="auto"/>
            <w:right w:val="none" w:sz="0" w:space="0" w:color="auto"/>
          </w:divBdr>
        </w:div>
      </w:divsChild>
    </w:div>
    <w:div w:id="1051534294">
      <w:bodyDiv w:val="1"/>
      <w:marLeft w:val="0"/>
      <w:marRight w:val="0"/>
      <w:marTop w:val="0"/>
      <w:marBottom w:val="0"/>
      <w:divBdr>
        <w:top w:val="none" w:sz="0" w:space="0" w:color="auto"/>
        <w:left w:val="none" w:sz="0" w:space="0" w:color="auto"/>
        <w:bottom w:val="none" w:sz="0" w:space="0" w:color="auto"/>
        <w:right w:val="none" w:sz="0" w:space="0" w:color="auto"/>
      </w:divBdr>
    </w:div>
    <w:div w:id="1084958874">
      <w:bodyDiv w:val="1"/>
      <w:marLeft w:val="0"/>
      <w:marRight w:val="0"/>
      <w:marTop w:val="0"/>
      <w:marBottom w:val="0"/>
      <w:divBdr>
        <w:top w:val="none" w:sz="0" w:space="0" w:color="auto"/>
        <w:left w:val="none" w:sz="0" w:space="0" w:color="auto"/>
        <w:bottom w:val="none" w:sz="0" w:space="0" w:color="auto"/>
        <w:right w:val="none" w:sz="0" w:space="0" w:color="auto"/>
      </w:divBdr>
    </w:div>
    <w:div w:id="1110510148">
      <w:bodyDiv w:val="1"/>
      <w:marLeft w:val="0"/>
      <w:marRight w:val="0"/>
      <w:marTop w:val="0"/>
      <w:marBottom w:val="0"/>
      <w:divBdr>
        <w:top w:val="none" w:sz="0" w:space="0" w:color="auto"/>
        <w:left w:val="none" w:sz="0" w:space="0" w:color="auto"/>
        <w:bottom w:val="none" w:sz="0" w:space="0" w:color="auto"/>
        <w:right w:val="none" w:sz="0" w:space="0" w:color="auto"/>
      </w:divBdr>
    </w:div>
    <w:div w:id="1239561903">
      <w:bodyDiv w:val="1"/>
      <w:marLeft w:val="0"/>
      <w:marRight w:val="0"/>
      <w:marTop w:val="0"/>
      <w:marBottom w:val="0"/>
      <w:divBdr>
        <w:top w:val="none" w:sz="0" w:space="0" w:color="auto"/>
        <w:left w:val="none" w:sz="0" w:space="0" w:color="auto"/>
        <w:bottom w:val="none" w:sz="0" w:space="0" w:color="auto"/>
        <w:right w:val="none" w:sz="0" w:space="0" w:color="auto"/>
      </w:divBdr>
    </w:div>
    <w:div w:id="1293487333">
      <w:bodyDiv w:val="1"/>
      <w:marLeft w:val="0"/>
      <w:marRight w:val="0"/>
      <w:marTop w:val="0"/>
      <w:marBottom w:val="0"/>
      <w:divBdr>
        <w:top w:val="none" w:sz="0" w:space="0" w:color="auto"/>
        <w:left w:val="none" w:sz="0" w:space="0" w:color="auto"/>
        <w:bottom w:val="none" w:sz="0" w:space="0" w:color="auto"/>
        <w:right w:val="none" w:sz="0" w:space="0" w:color="auto"/>
      </w:divBdr>
    </w:div>
    <w:div w:id="1594318367">
      <w:bodyDiv w:val="1"/>
      <w:marLeft w:val="0"/>
      <w:marRight w:val="0"/>
      <w:marTop w:val="0"/>
      <w:marBottom w:val="0"/>
      <w:divBdr>
        <w:top w:val="none" w:sz="0" w:space="0" w:color="auto"/>
        <w:left w:val="none" w:sz="0" w:space="0" w:color="auto"/>
        <w:bottom w:val="none" w:sz="0" w:space="0" w:color="auto"/>
        <w:right w:val="none" w:sz="0" w:space="0" w:color="auto"/>
      </w:divBdr>
      <w:divsChild>
        <w:div w:id="1679457715">
          <w:marLeft w:val="0"/>
          <w:marRight w:val="0"/>
          <w:marTop w:val="0"/>
          <w:marBottom w:val="0"/>
          <w:divBdr>
            <w:top w:val="none" w:sz="0" w:space="0" w:color="auto"/>
            <w:left w:val="none" w:sz="0" w:space="0" w:color="auto"/>
            <w:bottom w:val="none" w:sz="0" w:space="0" w:color="auto"/>
            <w:right w:val="none" w:sz="0" w:space="0" w:color="auto"/>
          </w:divBdr>
        </w:div>
        <w:div w:id="1666082358">
          <w:marLeft w:val="0"/>
          <w:marRight w:val="0"/>
          <w:marTop w:val="0"/>
          <w:marBottom w:val="0"/>
          <w:divBdr>
            <w:top w:val="none" w:sz="0" w:space="0" w:color="auto"/>
            <w:left w:val="none" w:sz="0" w:space="0" w:color="auto"/>
            <w:bottom w:val="none" w:sz="0" w:space="0" w:color="auto"/>
            <w:right w:val="none" w:sz="0" w:space="0" w:color="auto"/>
          </w:divBdr>
        </w:div>
        <w:div w:id="1253054666">
          <w:marLeft w:val="0"/>
          <w:marRight w:val="0"/>
          <w:marTop w:val="0"/>
          <w:marBottom w:val="0"/>
          <w:divBdr>
            <w:top w:val="none" w:sz="0" w:space="0" w:color="auto"/>
            <w:left w:val="none" w:sz="0" w:space="0" w:color="auto"/>
            <w:bottom w:val="none" w:sz="0" w:space="0" w:color="auto"/>
            <w:right w:val="none" w:sz="0" w:space="0" w:color="auto"/>
          </w:divBdr>
        </w:div>
        <w:div w:id="325865720">
          <w:marLeft w:val="0"/>
          <w:marRight w:val="0"/>
          <w:marTop w:val="0"/>
          <w:marBottom w:val="0"/>
          <w:divBdr>
            <w:top w:val="none" w:sz="0" w:space="0" w:color="auto"/>
            <w:left w:val="none" w:sz="0" w:space="0" w:color="auto"/>
            <w:bottom w:val="none" w:sz="0" w:space="0" w:color="auto"/>
            <w:right w:val="none" w:sz="0" w:space="0" w:color="auto"/>
          </w:divBdr>
        </w:div>
        <w:div w:id="1759476536">
          <w:marLeft w:val="0"/>
          <w:marRight w:val="0"/>
          <w:marTop w:val="0"/>
          <w:marBottom w:val="0"/>
          <w:divBdr>
            <w:top w:val="none" w:sz="0" w:space="0" w:color="auto"/>
            <w:left w:val="none" w:sz="0" w:space="0" w:color="auto"/>
            <w:bottom w:val="none" w:sz="0" w:space="0" w:color="auto"/>
            <w:right w:val="none" w:sz="0" w:space="0" w:color="auto"/>
          </w:divBdr>
        </w:div>
        <w:div w:id="1376736394">
          <w:marLeft w:val="0"/>
          <w:marRight w:val="0"/>
          <w:marTop w:val="0"/>
          <w:marBottom w:val="0"/>
          <w:divBdr>
            <w:top w:val="none" w:sz="0" w:space="0" w:color="auto"/>
            <w:left w:val="none" w:sz="0" w:space="0" w:color="auto"/>
            <w:bottom w:val="none" w:sz="0" w:space="0" w:color="auto"/>
            <w:right w:val="none" w:sz="0" w:space="0" w:color="auto"/>
          </w:divBdr>
        </w:div>
        <w:div w:id="1609772506">
          <w:marLeft w:val="0"/>
          <w:marRight w:val="0"/>
          <w:marTop w:val="0"/>
          <w:marBottom w:val="0"/>
          <w:divBdr>
            <w:top w:val="none" w:sz="0" w:space="0" w:color="auto"/>
            <w:left w:val="none" w:sz="0" w:space="0" w:color="auto"/>
            <w:bottom w:val="none" w:sz="0" w:space="0" w:color="auto"/>
            <w:right w:val="none" w:sz="0" w:space="0" w:color="auto"/>
          </w:divBdr>
        </w:div>
        <w:div w:id="117578435">
          <w:marLeft w:val="0"/>
          <w:marRight w:val="0"/>
          <w:marTop w:val="0"/>
          <w:marBottom w:val="0"/>
          <w:divBdr>
            <w:top w:val="none" w:sz="0" w:space="0" w:color="auto"/>
            <w:left w:val="none" w:sz="0" w:space="0" w:color="auto"/>
            <w:bottom w:val="none" w:sz="0" w:space="0" w:color="auto"/>
            <w:right w:val="none" w:sz="0" w:space="0" w:color="auto"/>
          </w:divBdr>
        </w:div>
        <w:div w:id="844250386">
          <w:marLeft w:val="0"/>
          <w:marRight w:val="0"/>
          <w:marTop w:val="0"/>
          <w:marBottom w:val="0"/>
          <w:divBdr>
            <w:top w:val="none" w:sz="0" w:space="0" w:color="auto"/>
            <w:left w:val="none" w:sz="0" w:space="0" w:color="auto"/>
            <w:bottom w:val="none" w:sz="0" w:space="0" w:color="auto"/>
            <w:right w:val="none" w:sz="0" w:space="0" w:color="auto"/>
          </w:divBdr>
        </w:div>
        <w:div w:id="95949603">
          <w:marLeft w:val="0"/>
          <w:marRight w:val="0"/>
          <w:marTop w:val="0"/>
          <w:marBottom w:val="0"/>
          <w:divBdr>
            <w:top w:val="none" w:sz="0" w:space="0" w:color="auto"/>
            <w:left w:val="none" w:sz="0" w:space="0" w:color="auto"/>
            <w:bottom w:val="none" w:sz="0" w:space="0" w:color="auto"/>
            <w:right w:val="none" w:sz="0" w:space="0" w:color="auto"/>
          </w:divBdr>
        </w:div>
        <w:div w:id="634339320">
          <w:marLeft w:val="0"/>
          <w:marRight w:val="0"/>
          <w:marTop w:val="0"/>
          <w:marBottom w:val="0"/>
          <w:divBdr>
            <w:top w:val="none" w:sz="0" w:space="0" w:color="auto"/>
            <w:left w:val="none" w:sz="0" w:space="0" w:color="auto"/>
            <w:bottom w:val="none" w:sz="0" w:space="0" w:color="auto"/>
            <w:right w:val="none" w:sz="0" w:space="0" w:color="auto"/>
          </w:divBdr>
        </w:div>
        <w:div w:id="499540045">
          <w:marLeft w:val="0"/>
          <w:marRight w:val="0"/>
          <w:marTop w:val="0"/>
          <w:marBottom w:val="0"/>
          <w:divBdr>
            <w:top w:val="none" w:sz="0" w:space="0" w:color="auto"/>
            <w:left w:val="none" w:sz="0" w:space="0" w:color="auto"/>
            <w:bottom w:val="none" w:sz="0" w:space="0" w:color="auto"/>
            <w:right w:val="none" w:sz="0" w:space="0" w:color="auto"/>
          </w:divBdr>
        </w:div>
        <w:div w:id="258761014">
          <w:marLeft w:val="0"/>
          <w:marRight w:val="0"/>
          <w:marTop w:val="0"/>
          <w:marBottom w:val="0"/>
          <w:divBdr>
            <w:top w:val="none" w:sz="0" w:space="0" w:color="auto"/>
            <w:left w:val="none" w:sz="0" w:space="0" w:color="auto"/>
            <w:bottom w:val="none" w:sz="0" w:space="0" w:color="auto"/>
            <w:right w:val="none" w:sz="0" w:space="0" w:color="auto"/>
          </w:divBdr>
        </w:div>
        <w:div w:id="1887599081">
          <w:marLeft w:val="0"/>
          <w:marRight w:val="0"/>
          <w:marTop w:val="0"/>
          <w:marBottom w:val="0"/>
          <w:divBdr>
            <w:top w:val="none" w:sz="0" w:space="0" w:color="auto"/>
            <w:left w:val="none" w:sz="0" w:space="0" w:color="auto"/>
            <w:bottom w:val="none" w:sz="0" w:space="0" w:color="auto"/>
            <w:right w:val="none" w:sz="0" w:space="0" w:color="auto"/>
          </w:divBdr>
        </w:div>
        <w:div w:id="281544383">
          <w:marLeft w:val="0"/>
          <w:marRight w:val="0"/>
          <w:marTop w:val="0"/>
          <w:marBottom w:val="0"/>
          <w:divBdr>
            <w:top w:val="none" w:sz="0" w:space="0" w:color="auto"/>
            <w:left w:val="none" w:sz="0" w:space="0" w:color="auto"/>
            <w:bottom w:val="none" w:sz="0" w:space="0" w:color="auto"/>
            <w:right w:val="none" w:sz="0" w:space="0" w:color="auto"/>
          </w:divBdr>
        </w:div>
        <w:div w:id="1275405673">
          <w:marLeft w:val="0"/>
          <w:marRight w:val="0"/>
          <w:marTop w:val="0"/>
          <w:marBottom w:val="0"/>
          <w:divBdr>
            <w:top w:val="none" w:sz="0" w:space="0" w:color="auto"/>
            <w:left w:val="none" w:sz="0" w:space="0" w:color="auto"/>
            <w:bottom w:val="none" w:sz="0" w:space="0" w:color="auto"/>
            <w:right w:val="none" w:sz="0" w:space="0" w:color="auto"/>
          </w:divBdr>
        </w:div>
        <w:div w:id="1378357470">
          <w:marLeft w:val="0"/>
          <w:marRight w:val="0"/>
          <w:marTop w:val="0"/>
          <w:marBottom w:val="0"/>
          <w:divBdr>
            <w:top w:val="none" w:sz="0" w:space="0" w:color="auto"/>
            <w:left w:val="none" w:sz="0" w:space="0" w:color="auto"/>
            <w:bottom w:val="none" w:sz="0" w:space="0" w:color="auto"/>
            <w:right w:val="none" w:sz="0" w:space="0" w:color="auto"/>
          </w:divBdr>
        </w:div>
        <w:div w:id="261228007">
          <w:marLeft w:val="0"/>
          <w:marRight w:val="0"/>
          <w:marTop w:val="0"/>
          <w:marBottom w:val="0"/>
          <w:divBdr>
            <w:top w:val="none" w:sz="0" w:space="0" w:color="auto"/>
            <w:left w:val="none" w:sz="0" w:space="0" w:color="auto"/>
            <w:bottom w:val="none" w:sz="0" w:space="0" w:color="auto"/>
            <w:right w:val="none" w:sz="0" w:space="0" w:color="auto"/>
          </w:divBdr>
        </w:div>
        <w:div w:id="2007706332">
          <w:marLeft w:val="0"/>
          <w:marRight w:val="0"/>
          <w:marTop w:val="0"/>
          <w:marBottom w:val="0"/>
          <w:divBdr>
            <w:top w:val="none" w:sz="0" w:space="0" w:color="auto"/>
            <w:left w:val="none" w:sz="0" w:space="0" w:color="auto"/>
            <w:bottom w:val="none" w:sz="0" w:space="0" w:color="auto"/>
            <w:right w:val="none" w:sz="0" w:space="0" w:color="auto"/>
          </w:divBdr>
        </w:div>
        <w:div w:id="1364746331">
          <w:marLeft w:val="0"/>
          <w:marRight w:val="0"/>
          <w:marTop w:val="0"/>
          <w:marBottom w:val="0"/>
          <w:divBdr>
            <w:top w:val="none" w:sz="0" w:space="0" w:color="auto"/>
            <w:left w:val="none" w:sz="0" w:space="0" w:color="auto"/>
            <w:bottom w:val="none" w:sz="0" w:space="0" w:color="auto"/>
            <w:right w:val="none" w:sz="0" w:space="0" w:color="auto"/>
          </w:divBdr>
        </w:div>
        <w:div w:id="664556568">
          <w:marLeft w:val="0"/>
          <w:marRight w:val="0"/>
          <w:marTop w:val="0"/>
          <w:marBottom w:val="0"/>
          <w:divBdr>
            <w:top w:val="none" w:sz="0" w:space="0" w:color="auto"/>
            <w:left w:val="none" w:sz="0" w:space="0" w:color="auto"/>
            <w:bottom w:val="none" w:sz="0" w:space="0" w:color="auto"/>
            <w:right w:val="none" w:sz="0" w:space="0" w:color="auto"/>
          </w:divBdr>
        </w:div>
        <w:div w:id="743187365">
          <w:marLeft w:val="0"/>
          <w:marRight w:val="0"/>
          <w:marTop w:val="0"/>
          <w:marBottom w:val="0"/>
          <w:divBdr>
            <w:top w:val="none" w:sz="0" w:space="0" w:color="auto"/>
            <w:left w:val="none" w:sz="0" w:space="0" w:color="auto"/>
            <w:bottom w:val="none" w:sz="0" w:space="0" w:color="auto"/>
            <w:right w:val="none" w:sz="0" w:space="0" w:color="auto"/>
          </w:divBdr>
        </w:div>
        <w:div w:id="2037924463">
          <w:marLeft w:val="0"/>
          <w:marRight w:val="0"/>
          <w:marTop w:val="0"/>
          <w:marBottom w:val="0"/>
          <w:divBdr>
            <w:top w:val="none" w:sz="0" w:space="0" w:color="auto"/>
            <w:left w:val="none" w:sz="0" w:space="0" w:color="auto"/>
            <w:bottom w:val="none" w:sz="0" w:space="0" w:color="auto"/>
            <w:right w:val="none" w:sz="0" w:space="0" w:color="auto"/>
          </w:divBdr>
        </w:div>
        <w:div w:id="972558249">
          <w:marLeft w:val="0"/>
          <w:marRight w:val="0"/>
          <w:marTop w:val="0"/>
          <w:marBottom w:val="0"/>
          <w:divBdr>
            <w:top w:val="none" w:sz="0" w:space="0" w:color="auto"/>
            <w:left w:val="none" w:sz="0" w:space="0" w:color="auto"/>
            <w:bottom w:val="none" w:sz="0" w:space="0" w:color="auto"/>
            <w:right w:val="none" w:sz="0" w:space="0" w:color="auto"/>
          </w:divBdr>
        </w:div>
        <w:div w:id="1367099935">
          <w:marLeft w:val="0"/>
          <w:marRight w:val="0"/>
          <w:marTop w:val="0"/>
          <w:marBottom w:val="0"/>
          <w:divBdr>
            <w:top w:val="none" w:sz="0" w:space="0" w:color="auto"/>
            <w:left w:val="none" w:sz="0" w:space="0" w:color="auto"/>
            <w:bottom w:val="none" w:sz="0" w:space="0" w:color="auto"/>
            <w:right w:val="none" w:sz="0" w:space="0" w:color="auto"/>
          </w:divBdr>
        </w:div>
        <w:div w:id="417407343">
          <w:marLeft w:val="0"/>
          <w:marRight w:val="0"/>
          <w:marTop w:val="0"/>
          <w:marBottom w:val="0"/>
          <w:divBdr>
            <w:top w:val="none" w:sz="0" w:space="0" w:color="auto"/>
            <w:left w:val="none" w:sz="0" w:space="0" w:color="auto"/>
            <w:bottom w:val="none" w:sz="0" w:space="0" w:color="auto"/>
            <w:right w:val="none" w:sz="0" w:space="0" w:color="auto"/>
          </w:divBdr>
        </w:div>
        <w:div w:id="575676704">
          <w:marLeft w:val="0"/>
          <w:marRight w:val="0"/>
          <w:marTop w:val="0"/>
          <w:marBottom w:val="0"/>
          <w:divBdr>
            <w:top w:val="none" w:sz="0" w:space="0" w:color="auto"/>
            <w:left w:val="none" w:sz="0" w:space="0" w:color="auto"/>
            <w:bottom w:val="none" w:sz="0" w:space="0" w:color="auto"/>
            <w:right w:val="none" w:sz="0" w:space="0" w:color="auto"/>
          </w:divBdr>
        </w:div>
      </w:divsChild>
    </w:div>
    <w:div w:id="1658025775">
      <w:bodyDiv w:val="1"/>
      <w:marLeft w:val="0"/>
      <w:marRight w:val="0"/>
      <w:marTop w:val="0"/>
      <w:marBottom w:val="0"/>
      <w:divBdr>
        <w:top w:val="none" w:sz="0" w:space="0" w:color="auto"/>
        <w:left w:val="none" w:sz="0" w:space="0" w:color="auto"/>
        <w:bottom w:val="none" w:sz="0" w:space="0" w:color="auto"/>
        <w:right w:val="none" w:sz="0" w:space="0" w:color="auto"/>
      </w:divBdr>
    </w:div>
    <w:div w:id="1765422346">
      <w:bodyDiv w:val="1"/>
      <w:marLeft w:val="0"/>
      <w:marRight w:val="0"/>
      <w:marTop w:val="0"/>
      <w:marBottom w:val="0"/>
      <w:divBdr>
        <w:top w:val="none" w:sz="0" w:space="0" w:color="auto"/>
        <w:left w:val="none" w:sz="0" w:space="0" w:color="auto"/>
        <w:bottom w:val="none" w:sz="0" w:space="0" w:color="auto"/>
        <w:right w:val="none" w:sz="0" w:space="0" w:color="auto"/>
      </w:divBdr>
      <w:divsChild>
        <w:div w:id="370308140">
          <w:marLeft w:val="0"/>
          <w:marRight w:val="0"/>
          <w:marTop w:val="0"/>
          <w:marBottom w:val="0"/>
          <w:divBdr>
            <w:top w:val="none" w:sz="0" w:space="0" w:color="auto"/>
            <w:left w:val="none" w:sz="0" w:space="0" w:color="auto"/>
            <w:bottom w:val="none" w:sz="0" w:space="0" w:color="auto"/>
            <w:right w:val="none" w:sz="0" w:space="0" w:color="auto"/>
          </w:divBdr>
        </w:div>
        <w:div w:id="1633943743">
          <w:marLeft w:val="0"/>
          <w:marRight w:val="0"/>
          <w:marTop w:val="0"/>
          <w:marBottom w:val="0"/>
          <w:divBdr>
            <w:top w:val="none" w:sz="0" w:space="0" w:color="auto"/>
            <w:left w:val="none" w:sz="0" w:space="0" w:color="auto"/>
            <w:bottom w:val="none" w:sz="0" w:space="0" w:color="auto"/>
            <w:right w:val="none" w:sz="0" w:space="0" w:color="auto"/>
          </w:divBdr>
        </w:div>
        <w:div w:id="660888056">
          <w:marLeft w:val="0"/>
          <w:marRight w:val="0"/>
          <w:marTop w:val="0"/>
          <w:marBottom w:val="0"/>
          <w:divBdr>
            <w:top w:val="none" w:sz="0" w:space="0" w:color="auto"/>
            <w:left w:val="none" w:sz="0" w:space="0" w:color="auto"/>
            <w:bottom w:val="none" w:sz="0" w:space="0" w:color="auto"/>
            <w:right w:val="none" w:sz="0" w:space="0" w:color="auto"/>
          </w:divBdr>
        </w:div>
        <w:div w:id="522092392">
          <w:marLeft w:val="0"/>
          <w:marRight w:val="0"/>
          <w:marTop w:val="0"/>
          <w:marBottom w:val="0"/>
          <w:divBdr>
            <w:top w:val="none" w:sz="0" w:space="0" w:color="auto"/>
            <w:left w:val="none" w:sz="0" w:space="0" w:color="auto"/>
            <w:bottom w:val="none" w:sz="0" w:space="0" w:color="auto"/>
            <w:right w:val="none" w:sz="0" w:space="0" w:color="auto"/>
          </w:divBdr>
        </w:div>
      </w:divsChild>
    </w:div>
    <w:div w:id="1834644786">
      <w:bodyDiv w:val="1"/>
      <w:marLeft w:val="0"/>
      <w:marRight w:val="0"/>
      <w:marTop w:val="0"/>
      <w:marBottom w:val="0"/>
      <w:divBdr>
        <w:top w:val="none" w:sz="0" w:space="0" w:color="auto"/>
        <w:left w:val="none" w:sz="0" w:space="0" w:color="auto"/>
        <w:bottom w:val="none" w:sz="0" w:space="0" w:color="auto"/>
        <w:right w:val="none" w:sz="0" w:space="0" w:color="auto"/>
      </w:divBdr>
    </w:div>
    <w:div w:id="1885100130">
      <w:bodyDiv w:val="1"/>
      <w:marLeft w:val="0"/>
      <w:marRight w:val="0"/>
      <w:marTop w:val="0"/>
      <w:marBottom w:val="0"/>
      <w:divBdr>
        <w:top w:val="none" w:sz="0" w:space="0" w:color="auto"/>
        <w:left w:val="none" w:sz="0" w:space="0" w:color="auto"/>
        <w:bottom w:val="none" w:sz="0" w:space="0" w:color="auto"/>
        <w:right w:val="none" w:sz="0" w:space="0" w:color="auto"/>
      </w:divBdr>
    </w:div>
    <w:div w:id="1932662859">
      <w:bodyDiv w:val="1"/>
      <w:marLeft w:val="0"/>
      <w:marRight w:val="0"/>
      <w:marTop w:val="0"/>
      <w:marBottom w:val="0"/>
      <w:divBdr>
        <w:top w:val="none" w:sz="0" w:space="0" w:color="auto"/>
        <w:left w:val="none" w:sz="0" w:space="0" w:color="auto"/>
        <w:bottom w:val="none" w:sz="0" w:space="0" w:color="auto"/>
        <w:right w:val="none" w:sz="0" w:space="0" w:color="auto"/>
      </w:divBdr>
    </w:div>
    <w:div w:id="203368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ligota@uck.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iegowosc@uck.katowi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C2562-0B88-4AB8-BEC4-4328F0C34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3973</Words>
  <Characters>23843</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Oberska</dc:creator>
  <cp:lastModifiedBy>Agata Chołuj</cp:lastModifiedBy>
  <cp:revision>6</cp:revision>
  <cp:lastPrinted>2022-10-03T06:42:00Z</cp:lastPrinted>
  <dcterms:created xsi:type="dcterms:W3CDTF">2023-02-16T12:40:00Z</dcterms:created>
  <dcterms:modified xsi:type="dcterms:W3CDTF">2023-02-22T05:33:00Z</dcterms:modified>
</cp:coreProperties>
</file>